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7F781" w14:textId="77777777" w:rsidR="00203D39" w:rsidRDefault="00203D39" w:rsidP="00246607">
      <w:pPr>
        <w:keepNext/>
        <w:jc w:val="center"/>
        <w:outlineLvl w:val="3"/>
        <w:rPr>
          <w:sz w:val="36"/>
          <w:szCs w:val="20"/>
        </w:rPr>
      </w:pPr>
      <w:bookmarkStart w:id="0" w:name="_Toc293146740"/>
      <w:bookmarkStart w:id="1" w:name="_Toc417655656"/>
    </w:p>
    <w:p w14:paraId="4BCB0BD2" w14:textId="3D962787" w:rsidR="00246607" w:rsidRPr="00246607" w:rsidRDefault="00246607" w:rsidP="00203D39">
      <w:pPr>
        <w:keepNext/>
        <w:jc w:val="center"/>
        <w:outlineLvl w:val="3"/>
        <w:rPr>
          <w:sz w:val="36"/>
          <w:szCs w:val="20"/>
        </w:rPr>
      </w:pPr>
      <w:r>
        <w:rPr>
          <w:noProof/>
          <w:sz w:val="36"/>
          <w:szCs w:val="20"/>
        </w:rPr>
        <w:drawing>
          <wp:inline distT="0" distB="0" distL="0" distR="0" wp14:anchorId="011D1863" wp14:editId="7954F8C0">
            <wp:extent cx="675640" cy="803275"/>
            <wp:effectExtent l="0" t="0" r="0" b="0"/>
            <wp:docPr id="1" name="Рисунок 1" descr="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06_204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14:paraId="479150FA" w14:textId="77777777" w:rsidR="00246607" w:rsidRPr="00246607" w:rsidRDefault="00246607" w:rsidP="00246607">
      <w:pPr>
        <w:jc w:val="center"/>
        <w:rPr>
          <w:b/>
          <w:bCs/>
          <w:caps/>
          <w:sz w:val="28"/>
          <w:szCs w:val="28"/>
        </w:rPr>
      </w:pPr>
      <w:r w:rsidRPr="00246607">
        <w:rPr>
          <w:b/>
          <w:bCs/>
          <w:caps/>
          <w:sz w:val="28"/>
          <w:szCs w:val="28"/>
        </w:rPr>
        <w:t xml:space="preserve">АДМИНИСТРАЦИЯ </w:t>
      </w:r>
    </w:p>
    <w:p w14:paraId="2CDC70EC" w14:textId="77777777" w:rsidR="00246607" w:rsidRPr="00246607" w:rsidRDefault="00246607" w:rsidP="00246607">
      <w:pPr>
        <w:jc w:val="center"/>
        <w:rPr>
          <w:b/>
          <w:bCs/>
          <w:caps/>
          <w:szCs w:val="20"/>
        </w:rPr>
      </w:pPr>
      <w:r w:rsidRPr="00246607">
        <w:rPr>
          <w:b/>
          <w:bCs/>
          <w:caps/>
          <w:szCs w:val="20"/>
        </w:rPr>
        <w:t>Усть-ИшимскОГО</w:t>
      </w:r>
    </w:p>
    <w:p w14:paraId="1FE4C901" w14:textId="77777777" w:rsidR="00246607" w:rsidRPr="00246607" w:rsidRDefault="00246607" w:rsidP="00246607">
      <w:pPr>
        <w:jc w:val="center"/>
        <w:rPr>
          <w:b/>
          <w:bCs/>
          <w:caps/>
          <w:szCs w:val="20"/>
        </w:rPr>
      </w:pPr>
      <w:r w:rsidRPr="00246607">
        <w:rPr>
          <w:b/>
          <w:bCs/>
          <w:caps/>
          <w:szCs w:val="20"/>
        </w:rPr>
        <w:t>муниципального  районА</w:t>
      </w:r>
    </w:p>
    <w:p w14:paraId="26FFF8D7" w14:textId="77777777" w:rsidR="00246607" w:rsidRPr="00246607" w:rsidRDefault="00246607" w:rsidP="00246607">
      <w:pPr>
        <w:keepNext/>
        <w:jc w:val="center"/>
        <w:outlineLvl w:val="6"/>
        <w:rPr>
          <w:b/>
          <w:bCs/>
          <w:szCs w:val="20"/>
        </w:rPr>
      </w:pPr>
      <w:r w:rsidRPr="00246607">
        <w:rPr>
          <w:szCs w:val="20"/>
        </w:rPr>
        <w:t xml:space="preserve"> </w:t>
      </w:r>
      <w:r w:rsidRPr="00246607">
        <w:rPr>
          <w:b/>
          <w:bCs/>
          <w:szCs w:val="20"/>
        </w:rPr>
        <w:t>ОМСКОЙ ОБЛАСТИ</w:t>
      </w:r>
    </w:p>
    <w:p w14:paraId="44FA22E7" w14:textId="77777777" w:rsidR="00246607" w:rsidRPr="00246607" w:rsidRDefault="00246607" w:rsidP="00246607">
      <w:pPr>
        <w:jc w:val="center"/>
      </w:pPr>
    </w:p>
    <w:p w14:paraId="4B19C6BE" w14:textId="77777777" w:rsidR="00246607" w:rsidRPr="00246607" w:rsidRDefault="00246607" w:rsidP="00246607">
      <w:pPr>
        <w:keepNext/>
        <w:jc w:val="center"/>
        <w:outlineLvl w:val="1"/>
        <w:rPr>
          <w:b/>
          <w:bCs/>
        </w:rPr>
      </w:pPr>
      <w:r w:rsidRPr="00246607">
        <w:rPr>
          <w:b/>
          <w:bCs/>
        </w:rPr>
        <w:t>ПОСТАНОВЛЕНИЕ</w:t>
      </w:r>
    </w:p>
    <w:p w14:paraId="36EA4429" w14:textId="77777777" w:rsidR="00246607" w:rsidRPr="00246607" w:rsidRDefault="00246607" w:rsidP="00246607"/>
    <w:tbl>
      <w:tblPr>
        <w:tblW w:w="5000" w:type="pct"/>
        <w:tblLook w:val="01E0" w:firstRow="1" w:lastRow="1" w:firstColumn="1" w:lastColumn="1" w:noHBand="0" w:noVBand="0"/>
      </w:tblPr>
      <w:tblGrid>
        <w:gridCol w:w="2176"/>
        <w:gridCol w:w="1727"/>
        <w:gridCol w:w="1889"/>
        <w:gridCol w:w="2374"/>
        <w:gridCol w:w="1405"/>
      </w:tblGrid>
      <w:tr w:rsidR="00246607" w:rsidRPr="00246607" w14:paraId="53C8F49F" w14:textId="77777777" w:rsidTr="00B4000C">
        <w:tc>
          <w:tcPr>
            <w:tcW w:w="1136" w:type="pct"/>
            <w:tcBorders>
              <w:bottom w:val="single" w:sz="4" w:space="0" w:color="auto"/>
            </w:tcBorders>
            <w:shd w:val="clear" w:color="auto" w:fill="auto"/>
          </w:tcPr>
          <w:p w14:paraId="5445AA44" w14:textId="4CEC96B3" w:rsidR="00246607" w:rsidRPr="00246607" w:rsidRDefault="006932F1" w:rsidP="00246607">
            <w:pPr>
              <w:jc w:val="center"/>
              <w:rPr>
                <w:rFonts w:ascii="Courier New" w:hAnsi="Courier New" w:cs="Courier New"/>
                <w:b/>
                <w:color w:val="0000FF"/>
              </w:rPr>
            </w:pPr>
            <w:r w:rsidRPr="006932F1">
              <w:rPr>
                <w:rFonts w:ascii="Courier New" w:hAnsi="Courier New" w:cs="Courier New"/>
                <w:b/>
                <w:color w:val="0000FF"/>
              </w:rPr>
              <w:t xml:space="preserve">30.12.2022 </w:t>
            </w:r>
            <w:r w:rsidR="00246607" w:rsidRPr="00246607">
              <w:rPr>
                <w:rFonts w:ascii="Courier New" w:hAnsi="Courier New" w:cs="Courier New"/>
                <w:b/>
                <w:color w:val="0000FF"/>
              </w:rPr>
              <w:t xml:space="preserve"> </w:t>
            </w:r>
          </w:p>
        </w:tc>
        <w:tc>
          <w:tcPr>
            <w:tcW w:w="902" w:type="pct"/>
            <w:shd w:val="clear" w:color="auto" w:fill="auto"/>
          </w:tcPr>
          <w:p w14:paraId="0FA1D696" w14:textId="77777777" w:rsidR="00246607" w:rsidRPr="00246607" w:rsidRDefault="00246607" w:rsidP="00246607"/>
        </w:tc>
        <w:tc>
          <w:tcPr>
            <w:tcW w:w="987" w:type="pct"/>
            <w:shd w:val="clear" w:color="auto" w:fill="auto"/>
          </w:tcPr>
          <w:p w14:paraId="4EB1F0D6" w14:textId="77777777" w:rsidR="00246607" w:rsidRPr="00246607" w:rsidRDefault="00246607" w:rsidP="00246607">
            <w:pPr>
              <w:jc w:val="center"/>
            </w:pPr>
            <w:r w:rsidRPr="00246607">
              <w:t>с. Усть-Ишим</w:t>
            </w:r>
          </w:p>
        </w:tc>
        <w:tc>
          <w:tcPr>
            <w:tcW w:w="1240" w:type="pct"/>
            <w:shd w:val="clear" w:color="auto" w:fill="auto"/>
          </w:tcPr>
          <w:p w14:paraId="1B71325D" w14:textId="77777777" w:rsidR="00246607" w:rsidRPr="00246607" w:rsidRDefault="00246607" w:rsidP="00246607">
            <w:pPr>
              <w:jc w:val="right"/>
            </w:pPr>
            <w:r w:rsidRPr="00246607">
              <w:t>№</w:t>
            </w:r>
          </w:p>
        </w:tc>
        <w:tc>
          <w:tcPr>
            <w:tcW w:w="734" w:type="pct"/>
            <w:tcBorders>
              <w:bottom w:val="single" w:sz="4" w:space="0" w:color="auto"/>
            </w:tcBorders>
            <w:shd w:val="clear" w:color="auto" w:fill="auto"/>
          </w:tcPr>
          <w:p w14:paraId="60A5CD7C" w14:textId="2B5E2F70" w:rsidR="00246607" w:rsidRPr="00246607" w:rsidRDefault="00246607" w:rsidP="00246607">
            <w:pPr>
              <w:rPr>
                <w:rFonts w:ascii="Courier New" w:hAnsi="Courier New" w:cs="Courier New"/>
                <w:b/>
                <w:color w:val="0000FF"/>
              </w:rPr>
            </w:pPr>
            <w:r w:rsidRPr="00246607">
              <w:rPr>
                <w:rFonts w:ascii="Courier New" w:hAnsi="Courier New" w:cs="Courier New"/>
                <w:b/>
                <w:color w:val="0000FF"/>
              </w:rPr>
              <w:t xml:space="preserve"> </w:t>
            </w:r>
            <w:r w:rsidR="006932F1">
              <w:rPr>
                <w:rFonts w:ascii="Courier New" w:hAnsi="Courier New" w:cs="Courier New"/>
                <w:b/>
                <w:color w:val="0000FF"/>
              </w:rPr>
              <w:t>644-п</w:t>
            </w:r>
            <w:bookmarkStart w:id="2" w:name="_GoBack"/>
            <w:bookmarkEnd w:id="2"/>
          </w:p>
        </w:tc>
      </w:tr>
    </w:tbl>
    <w:p w14:paraId="488285DC" w14:textId="77777777" w:rsidR="00F651E1" w:rsidRPr="009934EB" w:rsidRDefault="00F651E1" w:rsidP="00FB30E2">
      <w:pPr>
        <w:ind w:left="2694"/>
        <w:rPr>
          <w:b/>
        </w:rPr>
      </w:pPr>
    </w:p>
    <w:p w14:paraId="3FE57DC6" w14:textId="77777777" w:rsidR="00467C9F" w:rsidRDefault="00246607" w:rsidP="00246607">
      <w:pPr>
        <w:tabs>
          <w:tab w:val="left" w:pos="0"/>
          <w:tab w:val="left" w:pos="4320"/>
          <w:tab w:val="left" w:pos="8640"/>
        </w:tabs>
        <w:jc w:val="center"/>
        <w:rPr>
          <w:sz w:val="28"/>
        </w:rPr>
      </w:pPr>
      <w:r w:rsidRPr="00246607">
        <w:rPr>
          <w:sz w:val="28"/>
        </w:rPr>
        <w:t xml:space="preserve">Об утверждении местных нормативов </w:t>
      </w:r>
      <w:proofErr w:type="gramStart"/>
      <w:r w:rsidRPr="00246607">
        <w:rPr>
          <w:sz w:val="28"/>
        </w:rPr>
        <w:t>градостроительного</w:t>
      </w:r>
      <w:proofErr w:type="gramEnd"/>
    </w:p>
    <w:p w14:paraId="06910459" w14:textId="6216E9AC" w:rsidR="00246607" w:rsidRPr="00246607" w:rsidRDefault="00246607" w:rsidP="00246607">
      <w:pPr>
        <w:tabs>
          <w:tab w:val="left" w:pos="0"/>
          <w:tab w:val="left" w:pos="4320"/>
          <w:tab w:val="left" w:pos="8640"/>
        </w:tabs>
        <w:jc w:val="center"/>
        <w:rPr>
          <w:sz w:val="28"/>
        </w:rPr>
      </w:pPr>
      <w:r w:rsidRPr="00246607">
        <w:rPr>
          <w:sz w:val="28"/>
        </w:rPr>
        <w:t xml:space="preserve"> проектирования Усть-Ишимского муниципального района </w:t>
      </w:r>
    </w:p>
    <w:p w14:paraId="40D9DCCC" w14:textId="04607BB7" w:rsidR="00246607" w:rsidRPr="00246607" w:rsidRDefault="00246607" w:rsidP="00246607">
      <w:pPr>
        <w:tabs>
          <w:tab w:val="left" w:pos="0"/>
          <w:tab w:val="left" w:pos="4320"/>
          <w:tab w:val="left" w:pos="8640"/>
        </w:tabs>
        <w:jc w:val="center"/>
        <w:rPr>
          <w:sz w:val="28"/>
        </w:rPr>
      </w:pPr>
      <w:r w:rsidRPr="00246607">
        <w:rPr>
          <w:sz w:val="28"/>
        </w:rPr>
        <w:t xml:space="preserve">Омской области </w:t>
      </w:r>
    </w:p>
    <w:p w14:paraId="00F8545B" w14:textId="77777777" w:rsidR="00246607" w:rsidRPr="00246607" w:rsidRDefault="00246607" w:rsidP="00D636D0">
      <w:pPr>
        <w:tabs>
          <w:tab w:val="left" w:pos="0"/>
          <w:tab w:val="left" w:pos="4320"/>
          <w:tab w:val="left" w:pos="8640"/>
        </w:tabs>
        <w:ind w:firstLine="993"/>
        <w:jc w:val="center"/>
        <w:rPr>
          <w:b/>
          <w:sz w:val="28"/>
        </w:rPr>
      </w:pPr>
    </w:p>
    <w:p w14:paraId="25763F58" w14:textId="77777777" w:rsidR="008B63D0" w:rsidRPr="008B63D0" w:rsidRDefault="008B63D0" w:rsidP="00D636D0">
      <w:pPr>
        <w:tabs>
          <w:tab w:val="left" w:pos="4320"/>
          <w:tab w:val="left" w:pos="8640"/>
        </w:tabs>
        <w:ind w:left="-142" w:firstLine="993"/>
        <w:jc w:val="both"/>
        <w:rPr>
          <w:sz w:val="28"/>
        </w:rPr>
      </w:pPr>
      <w:proofErr w:type="gramStart"/>
      <w:r w:rsidRPr="008B63D0">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8B63D0">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14:paraId="5581BF5C" w14:textId="77777777" w:rsidR="00246607" w:rsidRPr="00246607" w:rsidRDefault="00246607" w:rsidP="00D636D0">
      <w:pPr>
        <w:tabs>
          <w:tab w:val="left" w:pos="1560"/>
        </w:tabs>
        <w:ind w:left="-142" w:firstLine="993"/>
        <w:jc w:val="both"/>
      </w:pPr>
    </w:p>
    <w:p w14:paraId="0EA84E3A" w14:textId="37AE7F13" w:rsidR="00203D39" w:rsidRDefault="00203D39" w:rsidP="00D636D0">
      <w:pPr>
        <w:tabs>
          <w:tab w:val="left" w:pos="1560"/>
          <w:tab w:val="left" w:pos="4320"/>
          <w:tab w:val="left" w:pos="8640"/>
        </w:tabs>
        <w:ind w:left="-142" w:firstLine="993"/>
        <w:jc w:val="both"/>
        <w:rPr>
          <w:sz w:val="28"/>
        </w:rPr>
      </w:pPr>
      <w:r>
        <w:rPr>
          <w:sz w:val="28"/>
        </w:rPr>
        <w:t xml:space="preserve">1. </w:t>
      </w:r>
      <w:r w:rsidR="00246607" w:rsidRPr="00246607">
        <w:rPr>
          <w:sz w:val="28"/>
        </w:rPr>
        <w:t xml:space="preserve">Утвердить местные нормативы градостроительного проектирования </w:t>
      </w:r>
      <w:r w:rsidR="00246607">
        <w:rPr>
          <w:sz w:val="28"/>
        </w:rPr>
        <w:t>Усть-Ишимского</w:t>
      </w:r>
      <w:r w:rsidR="00246607" w:rsidRPr="00246607">
        <w:rPr>
          <w:sz w:val="28"/>
        </w:rPr>
        <w:t xml:space="preserve"> муниципального района Омской области согласно приложению.</w:t>
      </w:r>
    </w:p>
    <w:p w14:paraId="755628F6" w14:textId="76ABAA40" w:rsidR="00203D39" w:rsidRPr="00203D39" w:rsidRDefault="00203D39" w:rsidP="00D636D0">
      <w:pPr>
        <w:pStyle w:val="aff2"/>
        <w:numPr>
          <w:ilvl w:val="0"/>
          <w:numId w:val="43"/>
        </w:numPr>
        <w:tabs>
          <w:tab w:val="left" w:pos="1560"/>
        </w:tabs>
        <w:spacing w:line="240" w:lineRule="auto"/>
        <w:ind w:left="-142" w:firstLine="993"/>
        <w:rPr>
          <w:sz w:val="28"/>
          <w:szCs w:val="28"/>
        </w:rPr>
      </w:pPr>
      <w:r w:rsidRPr="00203D39">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14:paraId="4CC2AD0C" w14:textId="3040D6F7" w:rsidR="00F651E1" w:rsidRPr="009934EB" w:rsidRDefault="00203D39" w:rsidP="00D636D0">
      <w:pPr>
        <w:tabs>
          <w:tab w:val="left" w:pos="1560"/>
        </w:tabs>
        <w:ind w:left="-142" w:firstLine="993"/>
        <w:jc w:val="both"/>
        <w:rPr>
          <w:b/>
        </w:rPr>
      </w:pPr>
      <w:r w:rsidRPr="00203D39">
        <w:rPr>
          <w:sz w:val="28"/>
        </w:rPr>
        <w:t xml:space="preserve">3. Контроль над исполнением настоящего постановления возложить </w:t>
      </w:r>
      <w:r>
        <w:rPr>
          <w:sz w:val="28"/>
        </w:rPr>
        <w:t>заместителя Главы</w:t>
      </w:r>
      <w:r w:rsidRPr="00203D39">
        <w:rPr>
          <w:sz w:val="28"/>
        </w:rPr>
        <w:t xml:space="preserve"> Усть-Ишимского муниципального района Омской области (</w:t>
      </w:r>
      <w:r>
        <w:rPr>
          <w:sz w:val="28"/>
        </w:rPr>
        <w:t>Н. В. Лузин</w:t>
      </w:r>
      <w:r w:rsidRPr="00203D39">
        <w:rPr>
          <w:sz w:val="28"/>
        </w:rPr>
        <w:t>).</w:t>
      </w:r>
    </w:p>
    <w:p w14:paraId="63758232" w14:textId="77777777" w:rsidR="00F651E1" w:rsidRDefault="00F651E1" w:rsidP="00D636D0">
      <w:pPr>
        <w:ind w:left="2694" w:firstLine="993"/>
        <w:rPr>
          <w:b/>
        </w:rPr>
      </w:pPr>
    </w:p>
    <w:p w14:paraId="220DB777" w14:textId="77777777" w:rsidR="00203D39" w:rsidRPr="009934EB" w:rsidRDefault="00203D39" w:rsidP="008B63D0">
      <w:pPr>
        <w:rPr>
          <w:b/>
        </w:rPr>
      </w:pPr>
    </w:p>
    <w:p w14:paraId="2B4B9DC1" w14:textId="48B12066" w:rsidR="00246607" w:rsidRPr="00246607" w:rsidRDefault="00D636D0" w:rsidP="00246607">
      <w:pPr>
        <w:ind w:left="-360" w:right="-365" w:firstLine="180"/>
        <w:jc w:val="both"/>
        <w:rPr>
          <w:sz w:val="28"/>
          <w:szCs w:val="28"/>
        </w:rPr>
      </w:pPr>
      <w:r>
        <w:rPr>
          <w:sz w:val="28"/>
          <w:szCs w:val="28"/>
        </w:rPr>
        <w:t xml:space="preserve">  </w:t>
      </w:r>
      <w:r w:rsidR="00246607" w:rsidRPr="00246607">
        <w:rPr>
          <w:sz w:val="28"/>
          <w:szCs w:val="28"/>
        </w:rPr>
        <w:t xml:space="preserve">Глава  муниципального района                   </w:t>
      </w:r>
      <w:r w:rsidR="00246607" w:rsidRPr="00246607">
        <w:rPr>
          <w:sz w:val="28"/>
          <w:szCs w:val="28"/>
        </w:rPr>
        <w:tab/>
        <w:t xml:space="preserve">             </w:t>
      </w:r>
      <w:r>
        <w:rPr>
          <w:sz w:val="28"/>
          <w:szCs w:val="28"/>
        </w:rPr>
        <w:t xml:space="preserve">   </w:t>
      </w:r>
      <w:r w:rsidR="00246607" w:rsidRPr="00246607">
        <w:rPr>
          <w:sz w:val="28"/>
          <w:szCs w:val="28"/>
        </w:rPr>
        <w:t xml:space="preserve"> А. С. Седельников</w:t>
      </w:r>
    </w:p>
    <w:p w14:paraId="059C78BE" w14:textId="77777777" w:rsidR="00203D39" w:rsidRDefault="00203D39" w:rsidP="00246607">
      <w:pPr>
        <w:rPr>
          <w:sz w:val="20"/>
          <w:szCs w:val="20"/>
        </w:rPr>
      </w:pPr>
    </w:p>
    <w:p w14:paraId="286EDEE1" w14:textId="77777777" w:rsidR="000E50CF" w:rsidRDefault="000E50CF" w:rsidP="00246607">
      <w:pPr>
        <w:rPr>
          <w:sz w:val="20"/>
          <w:szCs w:val="20"/>
        </w:rPr>
      </w:pPr>
    </w:p>
    <w:p w14:paraId="406922D3" w14:textId="77777777" w:rsidR="000E50CF" w:rsidRPr="00246607" w:rsidRDefault="000E50CF" w:rsidP="00246607">
      <w:pPr>
        <w:rPr>
          <w:sz w:val="20"/>
          <w:szCs w:val="20"/>
        </w:rPr>
      </w:pPr>
    </w:p>
    <w:p w14:paraId="17D67DFB" w14:textId="77777777" w:rsidR="00246607" w:rsidRPr="00246607" w:rsidRDefault="00246607" w:rsidP="00246607">
      <w:pPr>
        <w:rPr>
          <w:sz w:val="20"/>
          <w:szCs w:val="20"/>
        </w:rPr>
      </w:pPr>
      <w:r w:rsidRPr="00246607">
        <w:rPr>
          <w:sz w:val="20"/>
          <w:szCs w:val="20"/>
        </w:rPr>
        <w:t>Р. Х. Ниязов</w:t>
      </w:r>
    </w:p>
    <w:p w14:paraId="1AABC5A7" w14:textId="77777777" w:rsidR="00246607" w:rsidRPr="00246607" w:rsidRDefault="00246607" w:rsidP="00246607">
      <w:pPr>
        <w:ind w:left="-180" w:right="-180"/>
        <w:rPr>
          <w:sz w:val="20"/>
          <w:szCs w:val="20"/>
        </w:rPr>
      </w:pPr>
      <w:r w:rsidRPr="00246607">
        <w:rPr>
          <w:sz w:val="20"/>
          <w:szCs w:val="20"/>
        </w:rPr>
        <w:sym w:font="Wingdings 2" w:char="0027"/>
      </w:r>
      <w:r w:rsidRPr="00246607">
        <w:rPr>
          <w:sz w:val="20"/>
          <w:szCs w:val="20"/>
        </w:rPr>
        <w:t xml:space="preserve"> (38150) 2-10-34</w:t>
      </w:r>
    </w:p>
    <w:p w14:paraId="2E109407" w14:textId="77777777" w:rsidR="00F651E1" w:rsidRDefault="00F651E1" w:rsidP="00FB30E2">
      <w:pPr>
        <w:ind w:left="2694"/>
        <w:rPr>
          <w:b/>
        </w:rPr>
      </w:pPr>
    </w:p>
    <w:p w14:paraId="6F1BEB00" w14:textId="77777777" w:rsidR="00D636D0" w:rsidRDefault="00D636D0" w:rsidP="00FB30E2">
      <w:pPr>
        <w:ind w:left="2694"/>
        <w:rPr>
          <w:b/>
        </w:rPr>
      </w:pPr>
    </w:p>
    <w:p w14:paraId="1D134847" w14:textId="77777777" w:rsidR="00D636D0" w:rsidRDefault="00D636D0" w:rsidP="00FB30E2">
      <w:pPr>
        <w:ind w:left="2694"/>
        <w:rPr>
          <w:b/>
        </w:rPr>
      </w:pPr>
    </w:p>
    <w:p w14:paraId="07C88737" w14:textId="77777777" w:rsidR="00D636D0" w:rsidRDefault="00D636D0" w:rsidP="00FB30E2">
      <w:pPr>
        <w:ind w:left="2694"/>
        <w:rPr>
          <w:b/>
        </w:rPr>
      </w:pPr>
    </w:p>
    <w:p w14:paraId="32F7FE08" w14:textId="77777777" w:rsidR="00D636D0" w:rsidRDefault="00D636D0" w:rsidP="00FB30E2">
      <w:pPr>
        <w:ind w:left="2694"/>
        <w:rPr>
          <w:b/>
        </w:rPr>
      </w:pPr>
    </w:p>
    <w:p w14:paraId="6ED94375" w14:textId="77777777" w:rsidR="00D636D0" w:rsidRDefault="00D636D0" w:rsidP="00FB30E2">
      <w:pPr>
        <w:ind w:left="2694"/>
        <w:rPr>
          <w:b/>
        </w:rPr>
      </w:pPr>
    </w:p>
    <w:p w14:paraId="1FFDD571" w14:textId="77777777" w:rsidR="00D636D0" w:rsidRDefault="00D636D0" w:rsidP="00FB30E2">
      <w:pPr>
        <w:ind w:left="2694"/>
        <w:rPr>
          <w:b/>
        </w:rPr>
      </w:pPr>
    </w:p>
    <w:p w14:paraId="67F2264B" w14:textId="77777777" w:rsidR="00D636D0" w:rsidRDefault="00D636D0" w:rsidP="00FB30E2">
      <w:pPr>
        <w:ind w:left="2694"/>
        <w:rPr>
          <w:b/>
        </w:rPr>
      </w:pPr>
    </w:p>
    <w:p w14:paraId="4FB3E7B5" w14:textId="77777777" w:rsidR="00D636D0" w:rsidRDefault="00D636D0" w:rsidP="00FB30E2">
      <w:pPr>
        <w:ind w:left="2694"/>
        <w:rPr>
          <w:b/>
        </w:rPr>
      </w:pPr>
    </w:p>
    <w:p w14:paraId="43CCEA23" w14:textId="77777777" w:rsidR="00D636D0" w:rsidRDefault="00D636D0" w:rsidP="00FB30E2">
      <w:pPr>
        <w:ind w:left="2694"/>
        <w:rPr>
          <w:b/>
        </w:rPr>
      </w:pPr>
    </w:p>
    <w:p w14:paraId="273F2353" w14:textId="77777777" w:rsidR="00D636D0" w:rsidRDefault="00D636D0" w:rsidP="00FB30E2">
      <w:pPr>
        <w:ind w:left="2694"/>
        <w:rPr>
          <w:b/>
        </w:rPr>
      </w:pPr>
    </w:p>
    <w:p w14:paraId="3C3ADC21" w14:textId="77777777" w:rsidR="00D636D0" w:rsidRDefault="00D636D0" w:rsidP="00FB30E2">
      <w:pPr>
        <w:ind w:left="2694"/>
        <w:rPr>
          <w:b/>
        </w:rPr>
      </w:pPr>
    </w:p>
    <w:p w14:paraId="391BA193" w14:textId="77777777" w:rsidR="00D636D0" w:rsidRDefault="00D636D0" w:rsidP="00FB30E2">
      <w:pPr>
        <w:ind w:left="2694"/>
        <w:rPr>
          <w:b/>
        </w:rPr>
      </w:pPr>
    </w:p>
    <w:p w14:paraId="74125818" w14:textId="77777777" w:rsidR="00D636D0" w:rsidRDefault="00D636D0" w:rsidP="00FB30E2">
      <w:pPr>
        <w:ind w:left="2694"/>
        <w:rPr>
          <w:b/>
        </w:rPr>
      </w:pPr>
    </w:p>
    <w:p w14:paraId="7ECA8CCC" w14:textId="77777777" w:rsidR="00D636D0" w:rsidRDefault="00D636D0" w:rsidP="00FB30E2">
      <w:pPr>
        <w:ind w:left="2694"/>
        <w:rPr>
          <w:b/>
        </w:rPr>
      </w:pPr>
    </w:p>
    <w:p w14:paraId="3B886685" w14:textId="77777777" w:rsidR="00D636D0" w:rsidRDefault="00D636D0" w:rsidP="00FB30E2">
      <w:pPr>
        <w:ind w:left="2694"/>
        <w:rPr>
          <w:b/>
        </w:rPr>
      </w:pPr>
    </w:p>
    <w:p w14:paraId="7AD1D242" w14:textId="77777777" w:rsidR="00D636D0" w:rsidRDefault="00D636D0" w:rsidP="00FB30E2">
      <w:pPr>
        <w:ind w:left="2694"/>
        <w:rPr>
          <w:b/>
        </w:rPr>
      </w:pPr>
    </w:p>
    <w:p w14:paraId="5E7C14ED" w14:textId="77777777" w:rsidR="00D636D0" w:rsidRDefault="00D636D0" w:rsidP="00FB30E2">
      <w:pPr>
        <w:ind w:left="2694"/>
        <w:rPr>
          <w:b/>
        </w:rPr>
      </w:pPr>
    </w:p>
    <w:p w14:paraId="593BB81D" w14:textId="77777777" w:rsidR="00D636D0" w:rsidRDefault="00D636D0" w:rsidP="00FB30E2">
      <w:pPr>
        <w:ind w:left="2694"/>
        <w:rPr>
          <w:b/>
        </w:rPr>
      </w:pPr>
    </w:p>
    <w:p w14:paraId="63131F94" w14:textId="77777777" w:rsidR="00D636D0" w:rsidRDefault="00D636D0" w:rsidP="00FB30E2">
      <w:pPr>
        <w:ind w:left="2694"/>
        <w:rPr>
          <w:b/>
        </w:rPr>
      </w:pPr>
    </w:p>
    <w:p w14:paraId="6FAF51F2" w14:textId="77777777" w:rsidR="00D636D0" w:rsidRDefault="00D636D0" w:rsidP="00FB30E2">
      <w:pPr>
        <w:ind w:left="2694"/>
        <w:rPr>
          <w:b/>
        </w:rPr>
      </w:pPr>
    </w:p>
    <w:p w14:paraId="33E7A14F" w14:textId="77777777" w:rsidR="00D636D0" w:rsidRPr="009934EB" w:rsidRDefault="00D636D0" w:rsidP="00FB30E2">
      <w:pPr>
        <w:ind w:left="2694"/>
        <w:rPr>
          <w:b/>
        </w:rPr>
      </w:pPr>
    </w:p>
    <w:p w14:paraId="1523D980" w14:textId="77777777" w:rsidR="008B63D0" w:rsidRPr="008B63D0" w:rsidRDefault="008B63D0" w:rsidP="008B63D0">
      <w:pPr>
        <w:jc w:val="both"/>
        <w:rPr>
          <w:sz w:val="28"/>
          <w:szCs w:val="28"/>
        </w:rPr>
      </w:pPr>
      <w:r w:rsidRPr="008B63D0">
        <w:rPr>
          <w:sz w:val="28"/>
          <w:szCs w:val="28"/>
        </w:rPr>
        <w:t>СОГЛАСОВАНО:</w:t>
      </w:r>
    </w:p>
    <w:p w14:paraId="1B5BBD59" w14:textId="77777777" w:rsidR="008B63D0" w:rsidRPr="008B63D0" w:rsidRDefault="008B63D0" w:rsidP="008B63D0">
      <w:pPr>
        <w:jc w:val="both"/>
        <w:rPr>
          <w:sz w:val="28"/>
          <w:szCs w:val="28"/>
        </w:rPr>
      </w:pPr>
    </w:p>
    <w:p w14:paraId="0E476A2B" w14:textId="7B5BA60E" w:rsidR="008B63D0" w:rsidRPr="008B63D0" w:rsidRDefault="008B63D0" w:rsidP="008B63D0">
      <w:pPr>
        <w:jc w:val="both"/>
        <w:rPr>
          <w:sz w:val="28"/>
          <w:szCs w:val="28"/>
        </w:rPr>
      </w:pPr>
      <w:r w:rsidRPr="008B63D0">
        <w:rPr>
          <w:sz w:val="28"/>
          <w:szCs w:val="28"/>
        </w:rPr>
        <w:t xml:space="preserve">Заместитель Главы муниципального района </w:t>
      </w:r>
      <w:r w:rsidRPr="008B63D0">
        <w:rPr>
          <w:sz w:val="28"/>
          <w:szCs w:val="28"/>
        </w:rPr>
        <w:tab/>
      </w:r>
      <w:r w:rsidRPr="008B63D0">
        <w:rPr>
          <w:sz w:val="28"/>
          <w:szCs w:val="28"/>
        </w:rPr>
        <w:tab/>
      </w:r>
      <w:r w:rsidRPr="008B63D0">
        <w:rPr>
          <w:sz w:val="28"/>
          <w:szCs w:val="28"/>
        </w:rPr>
        <w:tab/>
        <w:t>Н. В. Лузин</w:t>
      </w:r>
    </w:p>
    <w:p w14:paraId="64C0BC26" w14:textId="77777777" w:rsidR="008B63D0" w:rsidRPr="008B63D0" w:rsidRDefault="008B63D0" w:rsidP="008B63D0">
      <w:pPr>
        <w:jc w:val="both"/>
        <w:rPr>
          <w:sz w:val="28"/>
          <w:szCs w:val="28"/>
        </w:rPr>
      </w:pPr>
    </w:p>
    <w:p w14:paraId="05FE70CF" w14:textId="77777777" w:rsidR="003A4653" w:rsidRDefault="003A4653" w:rsidP="008B63D0">
      <w:pPr>
        <w:jc w:val="both"/>
        <w:rPr>
          <w:sz w:val="28"/>
          <w:szCs w:val="28"/>
        </w:rPr>
      </w:pPr>
    </w:p>
    <w:p w14:paraId="50FEF76A" w14:textId="77777777" w:rsidR="008B63D0" w:rsidRPr="008B63D0" w:rsidRDefault="008B63D0" w:rsidP="008B63D0">
      <w:pPr>
        <w:jc w:val="both"/>
        <w:rPr>
          <w:sz w:val="28"/>
          <w:szCs w:val="28"/>
        </w:rPr>
      </w:pPr>
      <w:r w:rsidRPr="008B63D0">
        <w:rPr>
          <w:sz w:val="28"/>
          <w:szCs w:val="28"/>
        </w:rPr>
        <w:t>Начальник отдела строительства и ЖКК</w:t>
      </w:r>
      <w:r w:rsidRPr="008B63D0">
        <w:rPr>
          <w:sz w:val="28"/>
          <w:szCs w:val="28"/>
        </w:rPr>
        <w:tab/>
      </w:r>
      <w:r w:rsidRPr="008B63D0">
        <w:rPr>
          <w:sz w:val="28"/>
          <w:szCs w:val="28"/>
        </w:rPr>
        <w:tab/>
        <w:t xml:space="preserve">                   О. В. Волошко</w:t>
      </w:r>
      <w:r w:rsidRPr="008B63D0">
        <w:rPr>
          <w:sz w:val="28"/>
          <w:szCs w:val="28"/>
        </w:rPr>
        <w:tab/>
      </w:r>
    </w:p>
    <w:p w14:paraId="60666FC7" w14:textId="77777777" w:rsidR="008B63D0" w:rsidRPr="008B63D0" w:rsidRDefault="008B63D0" w:rsidP="008B63D0">
      <w:pPr>
        <w:jc w:val="both"/>
        <w:rPr>
          <w:sz w:val="28"/>
          <w:szCs w:val="28"/>
        </w:rPr>
      </w:pPr>
      <w:r w:rsidRPr="008B63D0">
        <w:rPr>
          <w:sz w:val="28"/>
          <w:szCs w:val="28"/>
        </w:rPr>
        <w:tab/>
      </w:r>
    </w:p>
    <w:p w14:paraId="73042FCB" w14:textId="77777777" w:rsidR="008B63D0" w:rsidRPr="008B63D0" w:rsidRDefault="008B63D0" w:rsidP="008B63D0">
      <w:pPr>
        <w:jc w:val="both"/>
        <w:rPr>
          <w:sz w:val="28"/>
          <w:szCs w:val="28"/>
        </w:rPr>
      </w:pPr>
    </w:p>
    <w:p w14:paraId="02AA73DD" w14:textId="4C71D5AA" w:rsidR="008B63D0" w:rsidRPr="008B63D0" w:rsidRDefault="00B4000C" w:rsidP="00B4000C">
      <w:pPr>
        <w:rPr>
          <w:sz w:val="28"/>
          <w:szCs w:val="28"/>
        </w:rPr>
        <w:sectPr w:rsidR="008B63D0" w:rsidRPr="008B63D0" w:rsidSect="00B4000C">
          <w:footerReference w:type="first" r:id="rId14"/>
          <w:pgSz w:w="11906" w:h="16838" w:code="9"/>
          <w:pgMar w:top="1134" w:right="850" w:bottom="1134" w:left="1701" w:header="426" w:footer="546" w:gutter="0"/>
          <w:cols w:space="851"/>
          <w:docGrid w:linePitch="360"/>
        </w:sectPr>
      </w:pPr>
      <w:r>
        <w:rPr>
          <w:sz w:val="28"/>
          <w:szCs w:val="28"/>
        </w:rPr>
        <w:t>Проект подготовил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Р. </w:t>
      </w:r>
      <w:r w:rsidR="008B63D0" w:rsidRPr="008B63D0">
        <w:rPr>
          <w:sz w:val="28"/>
          <w:szCs w:val="28"/>
        </w:rPr>
        <w:t>Х. Ниязов</w:t>
      </w:r>
    </w:p>
    <w:p w14:paraId="377617A3" w14:textId="77777777" w:rsidR="00F651E1" w:rsidRPr="009934EB" w:rsidRDefault="00F651E1" w:rsidP="00FB30E2">
      <w:pPr>
        <w:ind w:left="2694"/>
        <w:rPr>
          <w:b/>
        </w:rPr>
      </w:pPr>
    </w:p>
    <w:p w14:paraId="4875A44D" w14:textId="77777777" w:rsidR="00F651E1" w:rsidRPr="009934EB" w:rsidRDefault="00F651E1" w:rsidP="00FB30E2">
      <w:pPr>
        <w:ind w:left="2694"/>
        <w:rPr>
          <w:b/>
        </w:rPr>
      </w:pPr>
    </w:p>
    <w:p w14:paraId="206A6C25" w14:textId="77777777" w:rsidR="009C2276" w:rsidRDefault="009C2276" w:rsidP="009C2276">
      <w:pPr>
        <w:tabs>
          <w:tab w:val="left" w:pos="0"/>
        </w:tabs>
        <w:spacing w:line="276" w:lineRule="auto"/>
        <w:jc w:val="right"/>
      </w:pPr>
      <w:r w:rsidRPr="009C2276">
        <w:t xml:space="preserve">Приложение к постановлению Администрации </w:t>
      </w:r>
    </w:p>
    <w:p w14:paraId="26579274" w14:textId="2DC38256" w:rsidR="009C2276" w:rsidRPr="009C2276" w:rsidRDefault="009C2276" w:rsidP="009C2276">
      <w:pPr>
        <w:tabs>
          <w:tab w:val="left" w:pos="0"/>
        </w:tabs>
        <w:spacing w:line="276" w:lineRule="auto"/>
        <w:jc w:val="right"/>
      </w:pPr>
      <w:r w:rsidRPr="009C2276">
        <w:t>Усть-Ишимского муниципального района Омской области</w:t>
      </w:r>
    </w:p>
    <w:p w14:paraId="089A3EDD" w14:textId="57324C79" w:rsidR="009C2276" w:rsidRPr="009C2276" w:rsidRDefault="009C2276" w:rsidP="009C2276">
      <w:pPr>
        <w:tabs>
          <w:tab w:val="left" w:pos="426"/>
        </w:tabs>
        <w:spacing w:line="276" w:lineRule="auto"/>
        <w:jc w:val="right"/>
      </w:pPr>
      <w:r w:rsidRPr="009C2276">
        <w:t>от «</w:t>
      </w:r>
      <w:r w:rsidR="00F7230F">
        <w:t>30</w:t>
      </w:r>
      <w:r w:rsidRPr="009C2276">
        <w:t>»</w:t>
      </w:r>
      <w:r w:rsidR="00F7230F">
        <w:t xml:space="preserve"> декабря </w:t>
      </w:r>
      <w:r w:rsidRPr="009C2276">
        <w:t>2022 №</w:t>
      </w:r>
      <w:r w:rsidR="00F7230F">
        <w:t xml:space="preserve"> 644-п</w:t>
      </w:r>
    </w:p>
    <w:p w14:paraId="2D878896" w14:textId="77777777" w:rsidR="00F651E1" w:rsidRPr="009934EB" w:rsidRDefault="00F651E1" w:rsidP="00FB30E2">
      <w:pPr>
        <w:ind w:left="2694"/>
        <w:rPr>
          <w:b/>
        </w:rPr>
      </w:pPr>
    </w:p>
    <w:p w14:paraId="438FBBF5" w14:textId="77777777" w:rsidR="00F651E1" w:rsidRPr="009934EB" w:rsidRDefault="00F651E1" w:rsidP="00FB30E2">
      <w:pPr>
        <w:ind w:left="2694"/>
        <w:rPr>
          <w:b/>
        </w:rPr>
      </w:pPr>
    </w:p>
    <w:p w14:paraId="7C2A7B32" w14:textId="77777777" w:rsidR="00F651E1" w:rsidRPr="009934EB" w:rsidRDefault="00F651E1" w:rsidP="00FB30E2">
      <w:pPr>
        <w:ind w:left="2694"/>
        <w:rPr>
          <w:b/>
        </w:rPr>
      </w:pPr>
    </w:p>
    <w:p w14:paraId="04C51B2A" w14:textId="77777777" w:rsidR="00F651E1" w:rsidRPr="009934EB" w:rsidRDefault="00F651E1" w:rsidP="00FB30E2">
      <w:pPr>
        <w:ind w:left="2694"/>
        <w:rPr>
          <w:b/>
        </w:rPr>
      </w:pPr>
    </w:p>
    <w:p w14:paraId="18AFC040" w14:textId="77777777" w:rsidR="00F651E1" w:rsidRPr="009934EB" w:rsidRDefault="00F651E1" w:rsidP="00FB30E2">
      <w:pPr>
        <w:ind w:left="2694"/>
        <w:rPr>
          <w:b/>
        </w:rPr>
      </w:pPr>
    </w:p>
    <w:p w14:paraId="296F0E40" w14:textId="77777777" w:rsidR="00F651E1" w:rsidRPr="009934EB" w:rsidRDefault="00F651E1" w:rsidP="00FB30E2">
      <w:pPr>
        <w:ind w:left="2694"/>
        <w:rPr>
          <w:b/>
        </w:rPr>
      </w:pPr>
    </w:p>
    <w:p w14:paraId="24826D2A" w14:textId="77777777" w:rsidR="00F651E1" w:rsidRPr="009934EB" w:rsidRDefault="00F651E1" w:rsidP="00FB30E2">
      <w:pPr>
        <w:ind w:left="2694"/>
        <w:rPr>
          <w:b/>
        </w:rPr>
      </w:pPr>
    </w:p>
    <w:p w14:paraId="3AA2BBC6" w14:textId="77777777" w:rsidR="00F651E1" w:rsidRPr="009934EB" w:rsidRDefault="00F651E1" w:rsidP="00FB30E2">
      <w:pPr>
        <w:ind w:left="2694"/>
        <w:rPr>
          <w:b/>
        </w:rPr>
      </w:pPr>
    </w:p>
    <w:p w14:paraId="100A7AC4" w14:textId="77777777" w:rsidR="00F651E1" w:rsidRPr="009934EB" w:rsidRDefault="00F651E1" w:rsidP="00FB30E2">
      <w:pPr>
        <w:ind w:left="2694"/>
        <w:rPr>
          <w:b/>
        </w:rPr>
      </w:pPr>
    </w:p>
    <w:p w14:paraId="7D1470E4" w14:textId="77777777" w:rsidR="00F651E1" w:rsidRPr="009934EB" w:rsidRDefault="00F651E1" w:rsidP="00FB30E2">
      <w:pPr>
        <w:ind w:left="2694"/>
        <w:rPr>
          <w:b/>
        </w:rPr>
      </w:pPr>
    </w:p>
    <w:p w14:paraId="143BC3CE" w14:textId="77777777" w:rsidR="00F651E1" w:rsidRPr="009934EB" w:rsidRDefault="00F651E1" w:rsidP="00FB30E2">
      <w:pPr>
        <w:ind w:left="2694"/>
        <w:rPr>
          <w:b/>
        </w:rPr>
      </w:pPr>
    </w:p>
    <w:p w14:paraId="53D37BBE" w14:textId="77777777" w:rsidR="00F651E1" w:rsidRPr="009934EB" w:rsidRDefault="00F651E1" w:rsidP="00FB30E2">
      <w:pPr>
        <w:ind w:left="2694"/>
        <w:rPr>
          <w:b/>
        </w:rPr>
      </w:pPr>
    </w:p>
    <w:p w14:paraId="733F13EB" w14:textId="77777777" w:rsidR="00F651E1" w:rsidRPr="009934EB" w:rsidRDefault="00F651E1" w:rsidP="00FB30E2">
      <w:pPr>
        <w:ind w:left="2694"/>
        <w:rPr>
          <w:b/>
        </w:rPr>
      </w:pPr>
    </w:p>
    <w:p w14:paraId="4D0B9E8B" w14:textId="77777777" w:rsidR="00F651E1" w:rsidRPr="009934EB" w:rsidRDefault="00F651E1" w:rsidP="00FB30E2">
      <w:pPr>
        <w:ind w:left="2694"/>
        <w:rPr>
          <w:b/>
        </w:rPr>
      </w:pPr>
    </w:p>
    <w:p w14:paraId="7B9DDB93" w14:textId="3F260DAB" w:rsidR="001F58C9" w:rsidRDefault="00A44E52" w:rsidP="00F651E1">
      <w:pPr>
        <w:jc w:val="center"/>
        <w:rPr>
          <w:b/>
        </w:rPr>
      </w:pPr>
      <w:r>
        <w:rPr>
          <w:b/>
        </w:rPr>
        <w:t xml:space="preserve">МЕСТНЫЕ </w:t>
      </w:r>
      <w:r w:rsidR="00F13012" w:rsidRPr="009934EB">
        <w:rPr>
          <w:b/>
        </w:rPr>
        <w:t xml:space="preserve">НОРМАТИВЫ </w:t>
      </w:r>
      <w:r w:rsidR="003C7F71" w:rsidRPr="009934EB">
        <w:rPr>
          <w:b/>
        </w:rPr>
        <w:t xml:space="preserve">ГРАДОСТРОИТЕЛЬНОГО ПРОЕКТИРОВАНИЯ </w:t>
      </w:r>
    </w:p>
    <w:p w14:paraId="1A342D2C" w14:textId="2A001931" w:rsidR="001F58C9" w:rsidRDefault="003C7F71" w:rsidP="001F58C9">
      <w:pPr>
        <w:jc w:val="center"/>
        <w:rPr>
          <w:b/>
        </w:rPr>
      </w:pPr>
      <w:r w:rsidRPr="009934EB">
        <w:rPr>
          <w:b/>
        </w:rPr>
        <w:t xml:space="preserve">ДЛЯ </w:t>
      </w:r>
      <w:r w:rsidR="00241551">
        <w:rPr>
          <w:b/>
        </w:rPr>
        <w:t xml:space="preserve">УСТЬ-ИШИМСКОГО </w:t>
      </w:r>
      <w:r w:rsidRPr="009934EB">
        <w:rPr>
          <w:b/>
        </w:rPr>
        <w:t>МУНИЦИПАЛЬНОГО РАЙОНА</w:t>
      </w:r>
      <w:r w:rsidR="00241551">
        <w:rPr>
          <w:b/>
        </w:rPr>
        <w:t xml:space="preserve"> </w:t>
      </w:r>
    </w:p>
    <w:p w14:paraId="3DB12F99" w14:textId="5EB5B2EB" w:rsidR="00F12162" w:rsidRDefault="00241551" w:rsidP="00F651E1">
      <w:pPr>
        <w:jc w:val="center"/>
        <w:rPr>
          <w:b/>
        </w:rPr>
      </w:pPr>
      <w:r>
        <w:rPr>
          <w:b/>
        </w:rPr>
        <w:t>ОМСКОЙ ОБЛАСТИ</w:t>
      </w:r>
    </w:p>
    <w:p w14:paraId="2287BCF3" w14:textId="77777777" w:rsidR="00DE402A" w:rsidRDefault="00DE402A" w:rsidP="00F651E1">
      <w:pPr>
        <w:jc w:val="center"/>
        <w:rPr>
          <w:b/>
        </w:rPr>
      </w:pPr>
    </w:p>
    <w:p w14:paraId="4C686DF3" w14:textId="77777777" w:rsidR="00DE402A" w:rsidRDefault="00DE402A" w:rsidP="00F651E1">
      <w:pPr>
        <w:jc w:val="center"/>
        <w:rPr>
          <w:b/>
        </w:rPr>
      </w:pPr>
    </w:p>
    <w:p w14:paraId="5D4EDB8B" w14:textId="77777777" w:rsidR="00DE402A" w:rsidRDefault="00DE402A" w:rsidP="00F651E1">
      <w:pPr>
        <w:jc w:val="center"/>
        <w:rPr>
          <w:b/>
        </w:rPr>
      </w:pPr>
    </w:p>
    <w:p w14:paraId="35493C49" w14:textId="77777777" w:rsidR="00DE402A" w:rsidRDefault="00DE402A" w:rsidP="00F651E1">
      <w:pPr>
        <w:jc w:val="center"/>
        <w:rPr>
          <w:b/>
        </w:rPr>
      </w:pPr>
    </w:p>
    <w:p w14:paraId="559A9FB9" w14:textId="77777777" w:rsidR="00DE402A" w:rsidRDefault="00DE402A" w:rsidP="00F651E1">
      <w:pPr>
        <w:jc w:val="center"/>
        <w:rPr>
          <w:b/>
        </w:rPr>
      </w:pPr>
    </w:p>
    <w:p w14:paraId="27EE68EE" w14:textId="77777777" w:rsidR="00DE402A" w:rsidRDefault="00DE402A" w:rsidP="00F651E1">
      <w:pPr>
        <w:jc w:val="center"/>
        <w:rPr>
          <w:b/>
        </w:rPr>
      </w:pPr>
    </w:p>
    <w:p w14:paraId="003C3B72" w14:textId="77777777" w:rsidR="00DE402A" w:rsidRDefault="00DE402A" w:rsidP="00F651E1">
      <w:pPr>
        <w:jc w:val="center"/>
        <w:rPr>
          <w:b/>
        </w:rPr>
      </w:pPr>
    </w:p>
    <w:p w14:paraId="21C134BF" w14:textId="77777777" w:rsidR="00DE402A" w:rsidRDefault="00DE402A" w:rsidP="00F651E1">
      <w:pPr>
        <w:jc w:val="center"/>
        <w:rPr>
          <w:b/>
        </w:rPr>
      </w:pPr>
    </w:p>
    <w:p w14:paraId="0C113CF0" w14:textId="77777777" w:rsidR="00DE402A" w:rsidRDefault="00DE402A" w:rsidP="00F651E1">
      <w:pPr>
        <w:jc w:val="center"/>
        <w:rPr>
          <w:b/>
        </w:rPr>
      </w:pPr>
    </w:p>
    <w:p w14:paraId="0C5B71DF" w14:textId="77777777" w:rsidR="00DE402A" w:rsidRDefault="00DE402A" w:rsidP="00F651E1">
      <w:pPr>
        <w:jc w:val="center"/>
        <w:rPr>
          <w:b/>
        </w:rPr>
      </w:pPr>
    </w:p>
    <w:p w14:paraId="2B2C31B5" w14:textId="77777777" w:rsidR="00DE402A" w:rsidRDefault="00DE402A" w:rsidP="00F651E1">
      <w:pPr>
        <w:jc w:val="center"/>
        <w:rPr>
          <w:b/>
        </w:rPr>
      </w:pPr>
    </w:p>
    <w:p w14:paraId="597BC159" w14:textId="77777777" w:rsidR="00DE402A" w:rsidRDefault="00DE402A" w:rsidP="00F651E1">
      <w:pPr>
        <w:jc w:val="center"/>
        <w:rPr>
          <w:b/>
        </w:rPr>
      </w:pPr>
    </w:p>
    <w:p w14:paraId="7BB54FF1" w14:textId="77777777" w:rsidR="00DE402A" w:rsidRDefault="00DE402A" w:rsidP="00F651E1">
      <w:pPr>
        <w:jc w:val="center"/>
        <w:rPr>
          <w:b/>
        </w:rPr>
      </w:pPr>
    </w:p>
    <w:p w14:paraId="75C8BDDE" w14:textId="77777777" w:rsidR="00DE402A" w:rsidRDefault="00DE402A" w:rsidP="00F651E1">
      <w:pPr>
        <w:jc w:val="center"/>
        <w:rPr>
          <w:b/>
        </w:rPr>
      </w:pPr>
    </w:p>
    <w:p w14:paraId="3128EE74" w14:textId="77777777" w:rsidR="00DE402A" w:rsidRDefault="00DE402A" w:rsidP="00F651E1">
      <w:pPr>
        <w:jc w:val="center"/>
        <w:rPr>
          <w:b/>
        </w:rPr>
      </w:pPr>
    </w:p>
    <w:p w14:paraId="0A5094E9" w14:textId="77777777" w:rsidR="00DE402A" w:rsidRDefault="00DE402A" w:rsidP="00F651E1">
      <w:pPr>
        <w:jc w:val="center"/>
        <w:rPr>
          <w:b/>
        </w:rPr>
      </w:pPr>
    </w:p>
    <w:p w14:paraId="506D6E08" w14:textId="77777777" w:rsidR="00DE402A" w:rsidRDefault="00DE402A" w:rsidP="00F651E1">
      <w:pPr>
        <w:jc w:val="center"/>
        <w:rPr>
          <w:b/>
        </w:rPr>
      </w:pPr>
    </w:p>
    <w:p w14:paraId="11231C60" w14:textId="77777777" w:rsidR="00DE402A" w:rsidRDefault="00DE402A" w:rsidP="00F651E1">
      <w:pPr>
        <w:jc w:val="center"/>
        <w:rPr>
          <w:b/>
        </w:rPr>
      </w:pPr>
    </w:p>
    <w:p w14:paraId="0B043ED5" w14:textId="77777777" w:rsidR="00DE402A" w:rsidRDefault="00DE402A" w:rsidP="00F651E1">
      <w:pPr>
        <w:jc w:val="center"/>
        <w:rPr>
          <w:b/>
        </w:rPr>
      </w:pPr>
    </w:p>
    <w:p w14:paraId="3CEB2E72" w14:textId="77777777" w:rsidR="00DE402A" w:rsidRDefault="00DE402A" w:rsidP="00F651E1">
      <w:pPr>
        <w:jc w:val="center"/>
        <w:rPr>
          <w:b/>
        </w:rPr>
      </w:pPr>
    </w:p>
    <w:p w14:paraId="2561A6AE" w14:textId="77777777" w:rsidR="00DE402A" w:rsidRDefault="00DE402A" w:rsidP="00F651E1">
      <w:pPr>
        <w:jc w:val="center"/>
        <w:rPr>
          <w:b/>
        </w:rPr>
      </w:pPr>
    </w:p>
    <w:p w14:paraId="2E441DD4" w14:textId="77777777" w:rsidR="00DE402A" w:rsidRDefault="00DE402A" w:rsidP="00F651E1">
      <w:pPr>
        <w:jc w:val="center"/>
        <w:rPr>
          <w:b/>
        </w:rPr>
      </w:pPr>
    </w:p>
    <w:p w14:paraId="063925D6" w14:textId="77777777" w:rsidR="00DE402A" w:rsidRDefault="00DE402A" w:rsidP="00F651E1">
      <w:pPr>
        <w:jc w:val="center"/>
        <w:rPr>
          <w:b/>
        </w:rPr>
      </w:pPr>
    </w:p>
    <w:p w14:paraId="596D31B9" w14:textId="77777777" w:rsidR="00DE402A" w:rsidRDefault="00DE402A" w:rsidP="00F651E1">
      <w:pPr>
        <w:jc w:val="center"/>
        <w:rPr>
          <w:b/>
        </w:rPr>
      </w:pPr>
    </w:p>
    <w:p w14:paraId="4D195BC6" w14:textId="77777777" w:rsidR="00DE402A" w:rsidRDefault="00DE402A" w:rsidP="00F651E1">
      <w:pPr>
        <w:jc w:val="center"/>
        <w:rPr>
          <w:b/>
        </w:rPr>
      </w:pPr>
    </w:p>
    <w:p w14:paraId="60E2A567" w14:textId="77777777" w:rsidR="00DE402A" w:rsidRDefault="00DE402A" w:rsidP="00F651E1">
      <w:pPr>
        <w:jc w:val="center"/>
        <w:rPr>
          <w:b/>
        </w:rPr>
      </w:pPr>
    </w:p>
    <w:p w14:paraId="71F03E86" w14:textId="77777777" w:rsidR="00DE402A" w:rsidRDefault="00DE402A" w:rsidP="00F651E1">
      <w:pPr>
        <w:jc w:val="center"/>
        <w:rPr>
          <w:b/>
        </w:rPr>
      </w:pPr>
    </w:p>
    <w:p w14:paraId="289BA047" w14:textId="77777777" w:rsidR="00DE402A" w:rsidRDefault="00DE402A" w:rsidP="00F651E1">
      <w:pPr>
        <w:jc w:val="center"/>
        <w:rPr>
          <w:b/>
        </w:rPr>
      </w:pPr>
    </w:p>
    <w:p w14:paraId="75609889" w14:textId="77777777" w:rsidR="00DE402A" w:rsidRDefault="00DE402A" w:rsidP="00F651E1">
      <w:pPr>
        <w:jc w:val="center"/>
        <w:rPr>
          <w:b/>
        </w:rPr>
      </w:pPr>
    </w:p>
    <w:p w14:paraId="15C8AA52" w14:textId="77777777" w:rsidR="00DE402A" w:rsidRDefault="00DE402A" w:rsidP="00F651E1">
      <w:pPr>
        <w:jc w:val="center"/>
        <w:rPr>
          <w:b/>
        </w:rPr>
      </w:pPr>
    </w:p>
    <w:p w14:paraId="7B3EB14C" w14:textId="33551A84" w:rsidR="00DE402A" w:rsidRDefault="00743284" w:rsidP="00DE402A">
      <w:pPr>
        <w:rPr>
          <w:b/>
        </w:rPr>
      </w:pPr>
      <w:r>
        <w:rPr>
          <w:b/>
          <w:noProof/>
        </w:rPr>
        <w:lastRenderedPageBreak/>
        <w:drawing>
          <wp:inline distT="0" distB="0" distL="0" distR="0" wp14:anchorId="2591700B" wp14:editId="0EA6E2BD">
            <wp:extent cx="6114415" cy="5653405"/>
            <wp:effectExtent l="0" t="0" r="635"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4415" cy="5653405"/>
                    </a:xfrm>
                    <a:prstGeom prst="rect">
                      <a:avLst/>
                    </a:prstGeom>
                    <a:noFill/>
                    <a:ln>
                      <a:noFill/>
                    </a:ln>
                  </pic:spPr>
                </pic:pic>
              </a:graphicData>
            </a:graphic>
          </wp:inline>
        </w:drawing>
      </w:r>
    </w:p>
    <w:p w14:paraId="2F24B0BD" w14:textId="77777777" w:rsidR="00DE402A" w:rsidRPr="009934EB" w:rsidRDefault="00DE402A" w:rsidP="00F651E1">
      <w:pPr>
        <w:jc w:val="center"/>
        <w:rPr>
          <w:b/>
        </w:rPr>
      </w:pPr>
    </w:p>
    <w:p w14:paraId="61DACEAC" w14:textId="77777777" w:rsidR="00DE402A" w:rsidRPr="00016ED5" w:rsidRDefault="00DE402A" w:rsidP="00DE402A">
      <w:pPr>
        <w:pStyle w:val="13"/>
        <w:tabs>
          <w:tab w:val="clear" w:pos="851"/>
          <w:tab w:val="left" w:pos="993"/>
        </w:tabs>
        <w:spacing w:before="0"/>
        <w:jc w:val="both"/>
        <w:rPr>
          <w:sz w:val="24"/>
          <w:szCs w:val="24"/>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38238"/>
      <w:bookmarkStart w:id="15" w:name="_Toc88828797"/>
      <w:bookmarkStart w:id="16" w:name="_Toc88833626"/>
      <w:bookmarkStart w:id="17" w:name="_Toc89098513"/>
      <w:bookmarkStart w:id="18" w:name="_Toc89247656"/>
      <w:bookmarkStart w:id="19" w:name="_Toc89355346"/>
      <w:bookmarkStart w:id="20" w:name="_Toc109934416"/>
      <w:bookmarkStart w:id="21" w:name="_Toc86150256"/>
      <w:bookmarkStart w:id="22" w:name="_Toc86150369"/>
      <w:bookmarkStart w:id="23" w:name="_Toc86154416"/>
      <w:bookmarkStart w:id="24" w:name="_Toc523245355"/>
      <w:bookmarkStart w:id="25" w:name="_Toc6500523"/>
      <w:bookmarkStart w:id="26" w:name="_Toc6567852"/>
      <w:bookmarkStart w:id="27" w:name="_Toc6569457"/>
      <w:bookmarkStart w:id="28" w:name="_Toc6578689"/>
      <w:bookmarkStart w:id="29" w:name="_Toc6667180"/>
      <w:bookmarkStart w:id="30" w:name="_Toc6672893"/>
      <w:bookmarkStart w:id="31" w:name="_Toc40626739"/>
      <w:bookmarkStart w:id="32" w:name="_Toc458612916"/>
      <w:bookmarkStart w:id="33" w:name="_Toc458692712"/>
      <w:bookmarkStart w:id="34" w:name="_Toc458710012"/>
      <w:bookmarkStart w:id="35" w:name="_Toc458766698"/>
      <w:bookmarkStart w:id="36" w:name="_Toc458785213"/>
      <w:bookmarkStart w:id="37" w:name="_Toc458788781"/>
      <w:bookmarkStart w:id="38" w:name="_Toc458824272"/>
      <w:bookmarkStart w:id="39" w:name="_Toc458873174"/>
      <w:bookmarkStart w:id="40" w:name="_Toc458948913"/>
      <w:bookmarkStart w:id="41" w:name="_Toc458969767"/>
      <w:bookmarkStart w:id="42" w:name="_Toc458969825"/>
      <w:bookmarkStart w:id="43" w:name="_Toc459029046"/>
      <w:bookmarkStart w:id="44" w:name="_Toc459035936"/>
      <w:bookmarkStart w:id="45" w:name="_Toc459036765"/>
      <w:bookmarkStart w:id="46" w:name="_Toc459042135"/>
      <w:bookmarkStart w:id="47" w:name="_Toc459044607"/>
      <w:bookmarkStart w:id="48" w:name="_Toc459050705"/>
      <w:bookmarkStart w:id="49" w:name="_Toc459051275"/>
      <w:bookmarkStart w:id="50" w:name="_Toc459052225"/>
      <w:bookmarkStart w:id="51" w:name="_Toc459054156"/>
      <w:bookmarkStart w:id="52" w:name="_Toc459054966"/>
      <w:bookmarkStart w:id="53" w:name="_Toc459130791"/>
      <w:bookmarkStart w:id="54" w:name="_Toc459199894"/>
      <w:bookmarkStart w:id="55" w:name="_Toc459202005"/>
      <w:bookmarkStart w:id="56" w:name="_Toc459132824"/>
      <w:bookmarkStart w:id="57" w:name="_Toc459140587"/>
      <w:bookmarkStart w:id="58" w:name="_Toc459141228"/>
      <w:bookmarkStart w:id="59" w:name="_Toc459202429"/>
      <w:bookmarkStart w:id="60" w:name="_Toc459302239"/>
      <w:bookmarkStart w:id="61" w:name="_Toc459308275"/>
      <w:bookmarkStart w:id="62" w:name="_Toc459308629"/>
      <w:bookmarkStart w:id="63" w:name="_Toc459308803"/>
      <w:bookmarkStart w:id="64" w:name="_Toc459308946"/>
      <w:r w:rsidRPr="00016ED5">
        <w:rPr>
          <w:sz w:val="24"/>
          <w:szCs w:val="24"/>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22378337" w14:textId="77777777" w:rsidR="00DE402A" w:rsidRPr="00016ED5" w:rsidRDefault="00DE402A" w:rsidP="00DE402A">
      <w:pPr>
        <w:pStyle w:val="21"/>
        <w:numPr>
          <w:ilvl w:val="1"/>
          <w:numId w:val="18"/>
        </w:numPr>
        <w:spacing w:before="120"/>
        <w:ind w:left="-142" w:firstLine="709"/>
        <w:jc w:val="both"/>
        <w:rPr>
          <w:sz w:val="24"/>
          <w:szCs w:val="24"/>
          <w:lang w:val="ru-RU"/>
        </w:rPr>
      </w:pPr>
      <w:bookmarkStart w:id="65" w:name="_Toc88828798"/>
      <w:bookmarkStart w:id="66" w:name="_Toc88833627"/>
      <w:bookmarkStart w:id="67" w:name="_Toc89098514"/>
      <w:bookmarkStart w:id="68" w:name="_Toc89247680"/>
      <w:bookmarkStart w:id="69" w:name="_Toc89355347"/>
      <w:bookmarkStart w:id="70" w:name="_Toc109934417"/>
      <w:r w:rsidRPr="00016ED5">
        <w:rPr>
          <w:sz w:val="24"/>
          <w:szCs w:val="24"/>
          <w:lang w:val="ru-RU"/>
        </w:rPr>
        <w:t>ТЕРМИНЫ И ОПРЕДЕЛЕНИЯ</w:t>
      </w:r>
      <w:bookmarkEnd w:id="21"/>
      <w:bookmarkEnd w:id="22"/>
      <w:bookmarkEnd w:id="23"/>
      <w:bookmarkEnd w:id="65"/>
      <w:bookmarkEnd w:id="66"/>
      <w:bookmarkEnd w:id="67"/>
      <w:bookmarkEnd w:id="68"/>
      <w:bookmarkEnd w:id="69"/>
      <w:bookmarkEnd w:id="70"/>
    </w:p>
    <w:p w14:paraId="46B18994" w14:textId="77777777" w:rsidR="00DE402A" w:rsidRPr="00016ED5" w:rsidRDefault="00DE402A" w:rsidP="00DE402A">
      <w:pPr>
        <w:pStyle w:val="a6"/>
        <w:ind w:left="-142"/>
      </w:pPr>
      <w:r w:rsidRPr="00016ED5">
        <w:t>Обеспеченность</w:t>
      </w:r>
      <w:r w:rsidRPr="00016ED5">
        <w:rPr>
          <w:lang w:val="ru-RU"/>
        </w:rPr>
        <w:t xml:space="preserve"> </w:t>
      </w:r>
      <w:r w:rsidRPr="00016ED5">
        <w:t>– показатель, характеризующий наличие и параметры объектов местного значения, подлежащих нормированию</w:t>
      </w:r>
      <w:r w:rsidRPr="00016ED5">
        <w:rPr>
          <w:lang w:val="ru-RU"/>
        </w:rPr>
        <w:t>.</w:t>
      </w:r>
    </w:p>
    <w:p w14:paraId="23F7E03D" w14:textId="77777777" w:rsidR="00DE402A" w:rsidRPr="00016ED5" w:rsidRDefault="00DE402A" w:rsidP="00DE402A">
      <w:pPr>
        <w:pStyle w:val="a6"/>
        <w:ind w:left="-142"/>
      </w:pPr>
      <w:r w:rsidRPr="00016ED5">
        <w:rPr>
          <w:lang w:val="ru-RU"/>
        </w:rPr>
        <w:t>Территориальная д</w:t>
      </w:r>
      <w:r w:rsidRPr="00016ED5">
        <w:t>оступность</w:t>
      </w:r>
      <w:r w:rsidRPr="00016ED5">
        <w:rPr>
          <w:lang w:val="ru-RU"/>
        </w:rPr>
        <w:t xml:space="preserve"> </w:t>
      </w:r>
      <w:r w:rsidRPr="00016ED5">
        <w:t>– показатель, характеризующий затраты времени на передвижение до объектов местного значения, подлежащих нормированию.</w:t>
      </w:r>
    </w:p>
    <w:p w14:paraId="77624618" w14:textId="77777777" w:rsidR="00DE402A" w:rsidRPr="00016ED5" w:rsidRDefault="00DE402A" w:rsidP="00DE402A">
      <w:pPr>
        <w:pStyle w:val="a6"/>
        <w:ind w:left="-142"/>
        <w:rPr>
          <w:rFonts w:eastAsia="Calibri"/>
        </w:rPr>
      </w:pPr>
      <w:r w:rsidRPr="00016ED5">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14:paraId="102800EE" w14:textId="77777777" w:rsidR="00DE402A" w:rsidRPr="00016ED5" w:rsidRDefault="00DE402A" w:rsidP="00DE402A">
      <w:pPr>
        <w:pStyle w:val="a6"/>
        <w:ind w:left="-142"/>
      </w:pPr>
      <w:r w:rsidRPr="00016ED5">
        <w:t>Транспортн</w:t>
      </w:r>
      <w:r w:rsidRPr="00016ED5">
        <w:rPr>
          <w:lang w:val="ru-RU"/>
        </w:rPr>
        <w:t>ая</w:t>
      </w:r>
      <w:r w:rsidRPr="00016ED5">
        <w:t xml:space="preserve"> доступност</w:t>
      </w:r>
      <w:r w:rsidRPr="00016ED5">
        <w:rPr>
          <w:lang w:val="ru-RU"/>
        </w:rPr>
        <w:t>ь</w:t>
      </w:r>
      <w:r w:rsidRPr="00016ED5">
        <w:t xml:space="preserve">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14:paraId="69B867D3" w14:textId="77777777" w:rsidR="00DE402A" w:rsidRPr="00016ED5" w:rsidRDefault="00DE402A" w:rsidP="00DE402A">
      <w:pPr>
        <w:pStyle w:val="a6"/>
        <w:ind w:left="-142"/>
      </w:pPr>
      <w:r w:rsidRPr="00016ED5">
        <w:t>Групповые системы расселения – это территориально и функционально взаимосвязанная совокупность населенных пунктов. Связность населенных пунктов с центром системы расселения по принципу единой системы обслуживания объектами повседневного и периодического пользования выступает основным критерием при определении</w:t>
      </w:r>
      <w:r w:rsidRPr="00016ED5">
        <w:rPr>
          <w:lang w:val="ru-RU"/>
        </w:rPr>
        <w:t xml:space="preserve"> </w:t>
      </w:r>
      <w:r w:rsidRPr="00016ED5">
        <w:t>ее границ. Групповые системы расселения не привязаны к административным границам муниципальных образований и могут включать в себя населенные пункты из разных поселений.</w:t>
      </w:r>
    </w:p>
    <w:p w14:paraId="627400C9" w14:textId="77777777" w:rsidR="00DE402A" w:rsidRPr="00016ED5" w:rsidRDefault="00DE402A" w:rsidP="00DE402A">
      <w:pPr>
        <w:pStyle w:val="a6"/>
        <w:ind w:left="-142"/>
      </w:pPr>
      <w:r w:rsidRPr="00016ED5">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14:paraId="174F17E2" w14:textId="77777777" w:rsidR="00DE402A" w:rsidRPr="00016ED5" w:rsidRDefault="00DE402A" w:rsidP="00DE402A">
      <w:pPr>
        <w:pStyle w:val="a6"/>
        <w:ind w:left="-142"/>
      </w:pPr>
      <w:r w:rsidRPr="00016ED5">
        <w:t>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p>
    <w:p w14:paraId="5053EC0D" w14:textId="77777777" w:rsidR="00DE402A" w:rsidRPr="00016ED5" w:rsidRDefault="00DE402A" w:rsidP="00DE402A">
      <w:pPr>
        <w:pStyle w:val="21"/>
        <w:numPr>
          <w:ilvl w:val="1"/>
          <w:numId w:val="18"/>
        </w:numPr>
        <w:spacing w:before="120"/>
        <w:ind w:left="-142" w:firstLine="709"/>
        <w:jc w:val="both"/>
        <w:rPr>
          <w:sz w:val="24"/>
          <w:szCs w:val="24"/>
          <w:lang w:val="ru-RU"/>
        </w:rPr>
      </w:pPr>
      <w:bookmarkStart w:id="71" w:name="_Toc81901131"/>
      <w:bookmarkStart w:id="72" w:name="_Toc85181042"/>
      <w:bookmarkStart w:id="73" w:name="_Toc85182485"/>
      <w:bookmarkStart w:id="74" w:name="_Toc85190223"/>
      <w:bookmarkStart w:id="75" w:name="_Toc85192724"/>
      <w:bookmarkStart w:id="76" w:name="_Toc85193442"/>
      <w:bookmarkStart w:id="77" w:name="_Toc85197804"/>
      <w:bookmarkStart w:id="78" w:name="_Toc85215156"/>
      <w:bookmarkStart w:id="79" w:name="_Toc85461018"/>
      <w:bookmarkStart w:id="80" w:name="_Toc85466897"/>
      <w:bookmarkStart w:id="81" w:name="_Toc86154210"/>
      <w:bookmarkStart w:id="82" w:name="_Toc88828799"/>
      <w:bookmarkStart w:id="83" w:name="_Toc88833628"/>
      <w:bookmarkStart w:id="84" w:name="_Toc89098515"/>
      <w:bookmarkStart w:id="85" w:name="_Toc89247681"/>
      <w:bookmarkStart w:id="86" w:name="_Toc89355348"/>
      <w:bookmarkStart w:id="87" w:name="_Toc109934418"/>
      <w:r w:rsidRPr="00016ED5">
        <w:rPr>
          <w:sz w:val="24"/>
          <w:szCs w:val="24"/>
          <w:lang w:val="ru-RU"/>
        </w:rPr>
        <w:t>ОБЩИЕ ПОЛОЖЕНИЯ</w:t>
      </w:r>
      <w:bookmarkEnd w:id="24"/>
      <w:bookmarkEnd w:id="25"/>
      <w:bookmarkEnd w:id="26"/>
      <w:bookmarkEnd w:id="27"/>
      <w:bookmarkEnd w:id="28"/>
      <w:bookmarkEnd w:id="29"/>
      <w:bookmarkEnd w:id="30"/>
      <w:bookmarkEnd w:id="3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3E939C58" w14:textId="77777777" w:rsidR="00DE402A" w:rsidRPr="00016ED5" w:rsidRDefault="00DE402A" w:rsidP="00DE402A">
      <w:pPr>
        <w:pStyle w:val="a6"/>
        <w:ind w:left="-142"/>
      </w:pPr>
      <w:r w:rsidRPr="00016ED5">
        <w:rPr>
          <w:lang w:val="ru-RU"/>
        </w:rPr>
        <w:t>Местные нормативы градостроительного проектирования</w:t>
      </w:r>
      <w:r w:rsidRPr="00016ED5">
        <w:t xml:space="preserve"> разработаны на основании п</w:t>
      </w:r>
      <w:r w:rsidRPr="00016ED5">
        <w:rPr>
          <w:lang w:val="ru-RU"/>
        </w:rPr>
        <w:t>ункта</w:t>
      </w:r>
      <w:r w:rsidRPr="00016ED5">
        <w:t xml:space="preserve"> 2 ч</w:t>
      </w:r>
      <w:r w:rsidRPr="00016ED5">
        <w:rPr>
          <w:lang w:val="ru-RU"/>
        </w:rPr>
        <w:t>асти</w:t>
      </w:r>
      <w:r w:rsidRPr="00016ED5">
        <w:t xml:space="preserve"> </w:t>
      </w:r>
      <w:r w:rsidRPr="00016ED5">
        <w:rPr>
          <w:lang w:val="ru-RU"/>
        </w:rPr>
        <w:t>2</w:t>
      </w:r>
      <w:r w:rsidRPr="00016ED5">
        <w:t xml:space="preserve"> ст</w:t>
      </w:r>
      <w:r w:rsidRPr="00016ED5">
        <w:rPr>
          <w:lang w:val="ru-RU"/>
        </w:rPr>
        <w:t>атьи</w:t>
      </w:r>
      <w:r w:rsidRPr="00016ED5">
        <w:t xml:space="preserve"> 8, ч</w:t>
      </w:r>
      <w:r w:rsidRPr="00016ED5">
        <w:rPr>
          <w:lang w:val="ru-RU"/>
        </w:rPr>
        <w:t>асти</w:t>
      </w:r>
      <w:r w:rsidRPr="00016ED5">
        <w:t xml:space="preserve"> 1 ст</w:t>
      </w:r>
      <w:r w:rsidRPr="00016ED5">
        <w:rPr>
          <w:lang w:val="ru-RU"/>
        </w:rPr>
        <w:t>атьи</w:t>
      </w:r>
      <w:r w:rsidRPr="00016ED5">
        <w:t xml:space="preserve"> 29.4 Градостроительного кодекса Российской Федерации.</w:t>
      </w:r>
    </w:p>
    <w:p w14:paraId="3FE1ABD8" w14:textId="77777777" w:rsidR="00DE402A" w:rsidRPr="00016ED5" w:rsidRDefault="00DE402A" w:rsidP="00DE402A">
      <w:pPr>
        <w:pStyle w:val="a6"/>
        <w:ind w:left="-142"/>
      </w:pPr>
      <w:r w:rsidRPr="00016ED5">
        <w:rPr>
          <w:lang w:val="ru-RU"/>
        </w:rPr>
        <w:t>Местные нормативы градостроительного проектирования</w:t>
      </w:r>
      <w:r w:rsidRPr="00016ED5">
        <w:t xml:space="preserve"> разработаны с учетом целей и задач социально-экономического развития, декларированных </w:t>
      </w:r>
      <w:r w:rsidRPr="00016ED5">
        <w:rPr>
          <w:lang w:val="ru-RU"/>
        </w:rPr>
        <w:t>документами стратегического планирования [1].</w:t>
      </w:r>
    </w:p>
    <w:p w14:paraId="4F8A4912" w14:textId="77777777" w:rsidR="00DE402A" w:rsidRPr="00016ED5" w:rsidRDefault="00DE402A" w:rsidP="00DE402A">
      <w:pPr>
        <w:pStyle w:val="a6"/>
        <w:ind w:left="-142"/>
        <w:rPr>
          <w:spacing w:val="-2"/>
        </w:rPr>
      </w:pPr>
      <w:r w:rsidRPr="00016ED5">
        <w:rPr>
          <w:spacing w:val="-2"/>
          <w:lang w:val="ru-RU"/>
        </w:rPr>
        <w:t>Области нормирования приняты в соответствии с региональными нормативами градостроительного проектирования Омской области [2].</w:t>
      </w:r>
    </w:p>
    <w:p w14:paraId="07221BF2" w14:textId="77777777" w:rsidR="00DE402A" w:rsidRPr="00016ED5" w:rsidRDefault="00DE402A" w:rsidP="00DE402A">
      <w:pPr>
        <w:pStyle w:val="a6"/>
        <w:ind w:left="-142"/>
      </w:pPr>
      <w:r w:rsidRPr="00016ED5">
        <w:t xml:space="preserve">Расчетные показатели обеспеченности </w:t>
      </w:r>
      <w:r w:rsidRPr="00016ED5">
        <w:rPr>
          <w:lang w:val="ru-RU"/>
        </w:rPr>
        <w:t xml:space="preserve">объектами местного значения </w:t>
      </w:r>
      <w:r w:rsidRPr="00016ED5">
        <w:t>выражены в виде:</w:t>
      </w:r>
    </w:p>
    <w:p w14:paraId="4296D5AD" w14:textId="77777777" w:rsidR="00DE402A" w:rsidRPr="00016ED5" w:rsidRDefault="00DE402A" w:rsidP="00DE402A">
      <w:pPr>
        <w:pStyle w:val="ab"/>
        <w:numPr>
          <w:ilvl w:val="0"/>
          <w:numId w:val="27"/>
        </w:numPr>
        <w:tabs>
          <w:tab w:val="left" w:pos="993"/>
        </w:tabs>
        <w:spacing w:after="0"/>
        <w:ind w:left="-142" w:firstLine="709"/>
      </w:pPr>
      <w:r w:rsidRPr="00016ED5">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14:paraId="2F90219E" w14:textId="77777777" w:rsidR="00DE402A" w:rsidRPr="00016ED5" w:rsidRDefault="00DE402A" w:rsidP="00DE402A">
      <w:pPr>
        <w:pStyle w:val="ab"/>
        <w:numPr>
          <w:ilvl w:val="0"/>
          <w:numId w:val="27"/>
        </w:numPr>
        <w:tabs>
          <w:tab w:val="left" w:pos="993"/>
        </w:tabs>
        <w:spacing w:after="0"/>
        <w:ind w:left="-142" w:firstLine="709"/>
      </w:pPr>
      <w:r w:rsidRPr="00016ED5">
        <w:t>удельного размера земельного участка, приходящегося на единицу мощности объекта определенного вида</w:t>
      </w:r>
      <w:r w:rsidRPr="00016ED5">
        <w:rPr>
          <w:lang w:val="ru-RU"/>
        </w:rPr>
        <w:t>;</w:t>
      </w:r>
    </w:p>
    <w:p w14:paraId="47668716" w14:textId="77777777" w:rsidR="00DE402A" w:rsidRPr="00016ED5" w:rsidRDefault="00DE402A" w:rsidP="00DE402A">
      <w:pPr>
        <w:pStyle w:val="ab"/>
        <w:numPr>
          <w:ilvl w:val="0"/>
          <w:numId w:val="27"/>
        </w:numPr>
        <w:tabs>
          <w:tab w:val="left" w:pos="993"/>
        </w:tabs>
        <w:spacing w:after="0"/>
        <w:ind w:left="-142" w:firstLine="709"/>
      </w:pPr>
      <w:r w:rsidRPr="00016ED5">
        <w:rPr>
          <w:lang w:val="ru-RU"/>
        </w:rPr>
        <w:t>интенсивности использования территории.</w:t>
      </w:r>
    </w:p>
    <w:p w14:paraId="435924EB" w14:textId="77777777" w:rsidR="00DE402A" w:rsidRPr="00016ED5" w:rsidRDefault="00DE402A" w:rsidP="00DE402A">
      <w:pPr>
        <w:pStyle w:val="a6"/>
        <w:ind w:left="-142"/>
      </w:pPr>
      <w:r w:rsidRPr="00016ED5">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14:paraId="4DEA219D" w14:textId="77777777" w:rsidR="00DE402A" w:rsidRPr="00016ED5" w:rsidRDefault="00DE402A" w:rsidP="00DE402A">
      <w:pPr>
        <w:pStyle w:val="ab"/>
        <w:tabs>
          <w:tab w:val="left" w:pos="0"/>
          <w:tab w:val="left" w:pos="993"/>
        </w:tabs>
        <w:spacing w:after="0"/>
        <w:ind w:left="-142" w:firstLine="709"/>
      </w:pPr>
      <w:r w:rsidRPr="00016ED5">
        <w:lastRenderedPageBreak/>
        <w:t>В иных областях расчетные показатели обеспеченности населения объектами определяют минимальные значения.</w:t>
      </w:r>
    </w:p>
    <w:p w14:paraId="2A186080" w14:textId="77777777" w:rsidR="00DE402A" w:rsidRPr="00016ED5" w:rsidRDefault="00DE402A" w:rsidP="00DE402A">
      <w:pPr>
        <w:pStyle w:val="ab"/>
        <w:spacing w:after="0"/>
        <w:ind w:left="-142" w:firstLine="709"/>
        <w:rPr>
          <w:lang w:val="ru-RU"/>
        </w:rPr>
      </w:pPr>
      <w:r w:rsidRPr="00016ED5">
        <w:t>Расчетные показатели максимально допустимого уровня территориальной доступности объектов местного значения</w:t>
      </w:r>
      <w:r w:rsidRPr="00016ED5">
        <w:rPr>
          <w:lang w:val="ru-RU"/>
        </w:rPr>
        <w:t xml:space="preserve"> </w:t>
      </w:r>
      <w:r w:rsidRPr="00016ED5">
        <w:t>выражены в виде</w:t>
      </w:r>
      <w:r w:rsidRPr="00016ED5">
        <w:rPr>
          <w:lang w:val="ru-RU"/>
        </w:rPr>
        <w:t xml:space="preserve"> </w:t>
      </w:r>
      <w:r w:rsidRPr="00016ED5">
        <w:t xml:space="preserve">пешеходной </w:t>
      </w:r>
      <w:r w:rsidRPr="00016ED5">
        <w:rPr>
          <w:lang w:val="ru-RU"/>
        </w:rPr>
        <w:t xml:space="preserve">и транспортной </w:t>
      </w:r>
      <w:r w:rsidRPr="00016ED5">
        <w:t>доступности</w:t>
      </w:r>
      <w:r w:rsidRPr="00016ED5">
        <w:rPr>
          <w:lang w:val="ru-RU"/>
        </w:rPr>
        <w:t>.</w:t>
      </w:r>
    </w:p>
    <w:p w14:paraId="043AC786" w14:textId="77777777" w:rsidR="00DE402A" w:rsidRPr="00016ED5" w:rsidRDefault="00DE402A" w:rsidP="00DE402A">
      <w:pPr>
        <w:pStyle w:val="a6"/>
        <w:ind w:left="-142"/>
      </w:pPr>
      <w:r w:rsidRPr="00016ED5">
        <w:t>Значения расчетных показателей учитывают:</w:t>
      </w:r>
    </w:p>
    <w:p w14:paraId="5E051BEC" w14:textId="77777777" w:rsidR="00DE402A" w:rsidRPr="00016ED5" w:rsidRDefault="00DE402A" w:rsidP="00DE402A">
      <w:pPr>
        <w:pStyle w:val="ab"/>
        <w:numPr>
          <w:ilvl w:val="0"/>
          <w:numId w:val="27"/>
        </w:numPr>
        <w:tabs>
          <w:tab w:val="left" w:pos="993"/>
        </w:tabs>
        <w:spacing w:after="0"/>
        <w:ind w:left="-142" w:firstLine="709"/>
      </w:pPr>
      <w:r w:rsidRPr="00016ED5">
        <w:t xml:space="preserve">природно-климатические условия и ресурсы; </w:t>
      </w:r>
    </w:p>
    <w:p w14:paraId="050D0813" w14:textId="77777777" w:rsidR="00DE402A" w:rsidRPr="00016ED5" w:rsidRDefault="00DE402A" w:rsidP="00DE402A">
      <w:pPr>
        <w:pStyle w:val="ab"/>
        <w:numPr>
          <w:ilvl w:val="0"/>
          <w:numId w:val="27"/>
        </w:numPr>
        <w:tabs>
          <w:tab w:val="left" w:pos="993"/>
        </w:tabs>
        <w:spacing w:after="0"/>
        <w:ind w:left="-142" w:firstLine="709"/>
      </w:pPr>
      <w:r w:rsidRPr="00016ED5">
        <w:t>демографическую ситуацию;</w:t>
      </w:r>
    </w:p>
    <w:p w14:paraId="5FFB847C" w14:textId="77777777" w:rsidR="00DE402A" w:rsidRPr="00016ED5" w:rsidRDefault="00DE402A" w:rsidP="00DE402A">
      <w:pPr>
        <w:pStyle w:val="ab"/>
        <w:numPr>
          <w:ilvl w:val="0"/>
          <w:numId w:val="27"/>
        </w:numPr>
        <w:tabs>
          <w:tab w:val="left" w:pos="993"/>
        </w:tabs>
        <w:spacing w:after="0"/>
        <w:ind w:left="-142" w:firstLine="709"/>
      </w:pPr>
      <w:r w:rsidRPr="00016ED5">
        <w:t>систему расселения муниципального района (групповые системы расселения);</w:t>
      </w:r>
    </w:p>
    <w:p w14:paraId="4F16831B" w14:textId="77777777" w:rsidR="00DE402A" w:rsidRPr="00016ED5" w:rsidRDefault="00DE402A" w:rsidP="00DE402A">
      <w:pPr>
        <w:pStyle w:val="ab"/>
        <w:numPr>
          <w:ilvl w:val="0"/>
          <w:numId w:val="27"/>
        </w:numPr>
        <w:tabs>
          <w:tab w:val="left" w:pos="993"/>
        </w:tabs>
        <w:spacing w:after="0"/>
        <w:ind w:left="-142" w:firstLine="709"/>
        <w:rPr>
          <w:spacing w:val="-2"/>
        </w:rPr>
      </w:pPr>
      <w:r w:rsidRPr="00016ED5">
        <w:rPr>
          <w:spacing w:val="-2"/>
        </w:rPr>
        <w:t>фактический уровень обеспеченности населения инфраструктурными объектами;</w:t>
      </w:r>
    </w:p>
    <w:p w14:paraId="2DB07887" w14:textId="77777777" w:rsidR="00DE402A" w:rsidRPr="00016ED5" w:rsidRDefault="00DE402A" w:rsidP="00DE402A">
      <w:pPr>
        <w:pStyle w:val="ab"/>
        <w:numPr>
          <w:ilvl w:val="0"/>
          <w:numId w:val="27"/>
        </w:numPr>
        <w:tabs>
          <w:tab w:val="left" w:pos="993"/>
        </w:tabs>
        <w:spacing w:after="0"/>
        <w:ind w:left="-142" w:firstLine="709"/>
      </w:pPr>
      <w:r w:rsidRPr="00016ED5">
        <w:t>общественны</w:t>
      </w:r>
      <w:r w:rsidRPr="00016ED5">
        <w:rPr>
          <w:lang w:val="ru-RU"/>
        </w:rPr>
        <w:t>е</w:t>
      </w:r>
      <w:r w:rsidRPr="00016ED5">
        <w:t xml:space="preserve"> приоритет</w:t>
      </w:r>
      <w:r w:rsidRPr="00016ED5">
        <w:rPr>
          <w:lang w:val="ru-RU"/>
        </w:rPr>
        <w:t>ы</w:t>
      </w:r>
      <w:r w:rsidRPr="00016ED5">
        <w:t xml:space="preserve"> </w:t>
      </w:r>
      <w:r w:rsidRPr="00016ED5">
        <w:rPr>
          <w:lang w:val="ru-RU"/>
        </w:rPr>
        <w:t>в сфере градостроительного развития территории муниципального образования.</w:t>
      </w:r>
    </w:p>
    <w:p w14:paraId="660CA516" w14:textId="77777777" w:rsidR="00DE402A" w:rsidRPr="00016ED5" w:rsidRDefault="00DE402A" w:rsidP="00DE402A">
      <w:pPr>
        <w:pStyle w:val="ab"/>
        <w:spacing w:after="0"/>
        <w:ind w:left="-142" w:firstLine="709"/>
      </w:pPr>
      <w:r w:rsidRPr="00016ED5">
        <w:rPr>
          <w:lang w:val="ru-RU"/>
        </w:rPr>
        <w:t>Расчетные показатели установлены для объектов местного значения</w:t>
      </w:r>
      <w:r w:rsidRPr="00016ED5">
        <w:t xml:space="preserve"> </w:t>
      </w:r>
      <w:r w:rsidRPr="00016ED5">
        <w:rPr>
          <w:lang w:val="ru-RU"/>
        </w:rPr>
        <w:t>с учетом</w:t>
      </w:r>
      <w:r w:rsidRPr="00016ED5">
        <w:t xml:space="preserve"> предельны</w:t>
      </w:r>
      <w:r w:rsidRPr="00016ED5">
        <w:rPr>
          <w:lang w:val="ru-RU"/>
        </w:rPr>
        <w:t>х</w:t>
      </w:r>
      <w:r w:rsidRPr="00016ED5">
        <w:t xml:space="preserve"> значени</w:t>
      </w:r>
      <w:r w:rsidRPr="00016ED5">
        <w:rPr>
          <w:lang w:val="ru-RU"/>
        </w:rPr>
        <w:t>й</w:t>
      </w:r>
      <w:r w:rsidRPr="00016ED5">
        <w:t xml:space="preserve"> расчетных показателей минимально допустимого уровня обеспеченности объектами местного значения, предельны</w:t>
      </w:r>
      <w:r w:rsidRPr="00016ED5">
        <w:rPr>
          <w:lang w:val="ru-RU"/>
        </w:rPr>
        <w:t>х</w:t>
      </w:r>
      <w:r w:rsidRPr="00016ED5">
        <w:t xml:space="preserve"> значени</w:t>
      </w:r>
      <w:r w:rsidRPr="00016ED5">
        <w:rPr>
          <w:lang w:val="ru-RU"/>
        </w:rPr>
        <w:t>й</w:t>
      </w:r>
      <w:r w:rsidRPr="00016ED5">
        <w:t xml:space="preserve"> расчетных показателей максимально допустимого уровня территориальной доступности указанных объектов, установле</w:t>
      </w:r>
      <w:r w:rsidRPr="00016ED5">
        <w:rPr>
          <w:lang w:val="ru-RU"/>
        </w:rPr>
        <w:t>нных</w:t>
      </w:r>
      <w:r w:rsidRPr="00016ED5">
        <w:t xml:space="preserve"> региональными нормативами градостроительного проектирования Омской области.</w:t>
      </w:r>
    </w:p>
    <w:p w14:paraId="0E26393A" w14:textId="77777777" w:rsidR="00DE402A" w:rsidRPr="00016ED5" w:rsidRDefault="00DE402A" w:rsidP="00DE402A">
      <w:pPr>
        <w:pStyle w:val="a6"/>
        <w:ind w:left="-142"/>
        <w:rPr>
          <w:lang w:val="ru-RU"/>
        </w:rPr>
      </w:pPr>
      <w:proofErr w:type="gramStart"/>
      <w:r w:rsidRPr="00016ED5">
        <w:rPr>
          <w:lang w:val="ru-RU"/>
        </w:rPr>
        <w:t>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при подготовке настоящих местных нормативов градостроительного проектирования.</w:t>
      </w:r>
      <w:proofErr w:type="gramEnd"/>
    </w:p>
    <w:p w14:paraId="6B6E1FB0" w14:textId="77777777" w:rsidR="00DE402A" w:rsidRPr="00016ED5" w:rsidRDefault="00DE402A" w:rsidP="00DE402A">
      <w:pPr>
        <w:pStyle w:val="a6"/>
        <w:ind w:left="-142"/>
      </w:pPr>
      <w:r w:rsidRPr="00016ED5">
        <w:t xml:space="preserve">По вопросам, не урегулированным в настоящих </w:t>
      </w:r>
      <w:r w:rsidRPr="00016ED5">
        <w:rPr>
          <w:lang w:val="ru-RU"/>
        </w:rPr>
        <w:t>нормативах</w:t>
      </w:r>
      <w:r w:rsidRPr="00016ED5">
        <w:t>,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w:t>
      </w:r>
      <w:r w:rsidRPr="00016ED5">
        <w:rPr>
          <w:lang w:val="ru-RU"/>
        </w:rPr>
        <w:t> </w:t>
      </w:r>
      <w:r w:rsidRPr="00016ED5">
        <w:t>184-ФЗ «О техническом регулировании», иные федеральные нормативные правовые акты, а</w:t>
      </w:r>
      <w:r w:rsidRPr="00016ED5">
        <w:rPr>
          <w:lang w:val="ru-RU"/>
        </w:rPr>
        <w:t> </w:t>
      </w:r>
      <w:r w:rsidRPr="00016ED5">
        <w:t>также нормативные правовые акты, действующие на территории Омской области.</w:t>
      </w:r>
      <w:r w:rsidRPr="00016ED5">
        <w:rPr>
          <w:lang w:val="ru-RU"/>
        </w:rPr>
        <w:t xml:space="preserve"> </w:t>
      </w:r>
    </w:p>
    <w:p w14:paraId="7AC296EC" w14:textId="77777777" w:rsidR="00DE402A" w:rsidRPr="00016ED5" w:rsidRDefault="00DE402A" w:rsidP="00DE402A">
      <w:pPr>
        <w:tabs>
          <w:tab w:val="left" w:pos="993"/>
        </w:tabs>
        <w:spacing w:before="100" w:after="100"/>
        <w:ind w:left="-142"/>
        <w:jc w:val="both"/>
        <w:rPr>
          <w:rFonts w:eastAsiaTheme="minorHAnsi" w:cstheme="minorBidi"/>
          <w:lang w:val="x-none" w:eastAsia="en-US"/>
        </w:rPr>
        <w:sectPr w:rsidR="00DE402A" w:rsidRPr="00016ED5" w:rsidSect="00016ED5">
          <w:headerReference w:type="default" r:id="rId16"/>
          <w:footerReference w:type="default" r:id="rId17"/>
          <w:pgSz w:w="11906" w:h="16838" w:code="9"/>
          <w:pgMar w:top="1134" w:right="566" w:bottom="1134" w:left="1701" w:header="425" w:footer="544" w:gutter="0"/>
          <w:cols w:space="708"/>
          <w:docGrid w:linePitch="360"/>
        </w:sectPr>
      </w:pPr>
    </w:p>
    <w:p w14:paraId="1624E2D5" w14:textId="77777777" w:rsidR="00DE402A" w:rsidRPr="00016ED5" w:rsidRDefault="00DE402A" w:rsidP="00DE402A">
      <w:pPr>
        <w:pStyle w:val="21"/>
        <w:numPr>
          <w:ilvl w:val="1"/>
          <w:numId w:val="18"/>
        </w:numPr>
        <w:spacing w:before="120"/>
        <w:ind w:left="-142" w:firstLine="709"/>
        <w:jc w:val="both"/>
        <w:rPr>
          <w:sz w:val="24"/>
          <w:szCs w:val="24"/>
          <w:lang w:val="ru-RU"/>
        </w:rPr>
      </w:pPr>
      <w:bookmarkStart w:id="88" w:name="_Toc523245357"/>
      <w:bookmarkStart w:id="89" w:name="_Toc10738646"/>
      <w:bookmarkStart w:id="90" w:name="_Toc10740013"/>
      <w:bookmarkStart w:id="91" w:name="_Toc40626743"/>
      <w:bookmarkStart w:id="92" w:name="_Toc85181043"/>
      <w:bookmarkStart w:id="93" w:name="_Toc85182486"/>
      <w:bookmarkStart w:id="94" w:name="_Toc85190224"/>
      <w:bookmarkStart w:id="95" w:name="_Toc85192725"/>
      <w:bookmarkStart w:id="96" w:name="_Toc85193443"/>
      <w:bookmarkStart w:id="97" w:name="_Toc85197805"/>
      <w:bookmarkStart w:id="98" w:name="_Toc85215157"/>
      <w:bookmarkStart w:id="99" w:name="_Toc81901132"/>
      <w:bookmarkStart w:id="100" w:name="_Toc85461019"/>
      <w:bookmarkStart w:id="101" w:name="_Toc85466898"/>
      <w:bookmarkStart w:id="102" w:name="_Toc86154211"/>
      <w:bookmarkStart w:id="103" w:name="_Toc88828800"/>
      <w:bookmarkStart w:id="104" w:name="_Toc88833629"/>
      <w:bookmarkStart w:id="105" w:name="_Toc89098516"/>
      <w:bookmarkStart w:id="106" w:name="_Toc89247682"/>
      <w:bookmarkStart w:id="107" w:name="_Toc89355349"/>
      <w:bookmarkStart w:id="108" w:name="_Toc109934419"/>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88"/>
      <w:r w:rsidRPr="00016ED5">
        <w:rPr>
          <w:sz w:val="24"/>
          <w:szCs w:val="24"/>
          <w:lang w:val="ru-RU"/>
        </w:rPr>
        <w:lastRenderedPageBreak/>
        <w:t>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w:t>
      </w:r>
      <w:bookmarkEnd w:id="89"/>
      <w:bookmarkEnd w:id="90"/>
      <w:bookmarkEnd w:id="91"/>
      <w:r w:rsidRPr="00016ED5">
        <w:rPr>
          <w:sz w:val="24"/>
          <w:szCs w:val="24"/>
          <w:lang w:val="ru-RU"/>
        </w:rPr>
        <w:t xml:space="preserve"> </w:t>
      </w:r>
      <w:bookmarkEnd w:id="92"/>
      <w:bookmarkEnd w:id="93"/>
      <w:bookmarkEnd w:id="94"/>
      <w:bookmarkEnd w:id="95"/>
      <w:bookmarkEnd w:id="96"/>
      <w:bookmarkEnd w:id="97"/>
      <w:bookmarkEnd w:id="98"/>
      <w:bookmarkEnd w:id="99"/>
      <w:bookmarkEnd w:id="100"/>
      <w:bookmarkEnd w:id="101"/>
      <w:r w:rsidRPr="00016ED5">
        <w:rPr>
          <w:sz w:val="24"/>
          <w:szCs w:val="24"/>
          <w:lang w:val="ru-RU"/>
        </w:rPr>
        <w:t>МУНИЦИПАЛЬНОГО РАЙОНА</w:t>
      </w:r>
      <w:bookmarkEnd w:id="102"/>
      <w:bookmarkEnd w:id="103"/>
      <w:bookmarkEnd w:id="104"/>
      <w:bookmarkEnd w:id="105"/>
      <w:bookmarkEnd w:id="106"/>
      <w:bookmarkEnd w:id="107"/>
      <w:bookmarkEnd w:id="108"/>
    </w:p>
    <w:p w14:paraId="201ECC0A" w14:textId="77777777" w:rsidR="00DE402A" w:rsidRPr="00016ED5" w:rsidRDefault="00DE402A" w:rsidP="00DE402A">
      <w:pPr>
        <w:pStyle w:val="a6"/>
        <w:ind w:left="-142"/>
        <w:rPr>
          <w:lang w:val="ru-RU"/>
        </w:rPr>
      </w:pPr>
      <w:r w:rsidRPr="00016ED5">
        <w:rPr>
          <w:lang w:val="ru-RU"/>
        </w:rPr>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области электро-, тепл</w:t>
      </w:r>
      <w:proofErr w:type="gramStart"/>
      <w:r w:rsidRPr="00016ED5">
        <w:rPr>
          <w:lang w:val="ru-RU"/>
        </w:rPr>
        <w:t>о-</w:t>
      </w:r>
      <w:proofErr w:type="gramEnd"/>
      <w:r w:rsidRPr="00016ED5">
        <w:rPr>
          <w:lang w:val="ru-RU"/>
        </w:rPr>
        <w:t>, газо- и водоснабжения населения, водоотведения, в области автомобильных дорог, в области образования, в области физической культуры и массового спорта, в области культуры и искусства, в области жилищного строительства.</w:t>
      </w:r>
    </w:p>
    <w:p w14:paraId="58865A1F" w14:textId="77777777" w:rsidR="00DE402A" w:rsidRPr="00016ED5" w:rsidRDefault="00DE402A" w:rsidP="00DE402A">
      <w:pPr>
        <w:pStyle w:val="a6"/>
        <w:ind w:left="-142"/>
        <w:rPr>
          <w:lang w:val="ru-RU"/>
        </w:rPr>
      </w:pPr>
      <w:proofErr w:type="gramStart"/>
      <w:r w:rsidRPr="00016ED5">
        <w:rPr>
          <w:lang w:val="ru-RU"/>
        </w:rPr>
        <w:t xml:space="preserve">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области молодежной политики, в области архивного дела, в области обращения с безнадзорными животными, в области содержания на территории муниципального района </w:t>
      </w:r>
      <w:proofErr w:type="spellStart"/>
      <w:r w:rsidRPr="00016ED5">
        <w:rPr>
          <w:lang w:val="ru-RU"/>
        </w:rPr>
        <w:t>межпоселенческих</w:t>
      </w:r>
      <w:proofErr w:type="spellEnd"/>
      <w:r w:rsidRPr="00016ED5">
        <w:rPr>
          <w:lang w:val="ru-RU"/>
        </w:rPr>
        <w:t xml:space="preserve"> мест захоронения и организации ритуальных услуг принимаются равными предельным значениям расчетных показателей для объектов местного</w:t>
      </w:r>
      <w:proofErr w:type="gramEnd"/>
      <w:r w:rsidRPr="00016ED5">
        <w:rPr>
          <w:lang w:val="ru-RU"/>
        </w:rPr>
        <w:t xml:space="preserve"> </w:t>
      </w:r>
      <w:proofErr w:type="gramStart"/>
      <w:r w:rsidRPr="00016ED5">
        <w:rPr>
          <w:lang w:val="ru-RU"/>
        </w:rPr>
        <w:t>значения, установленным региональными нормативами градостроительного проектирования Омской области.</w:t>
      </w:r>
      <w:proofErr w:type="gramEnd"/>
    </w:p>
    <w:p w14:paraId="353C43D5" w14:textId="77777777" w:rsidR="00DE402A" w:rsidRPr="00016ED5" w:rsidRDefault="00DE402A" w:rsidP="00DE402A">
      <w:pPr>
        <w:pStyle w:val="21"/>
        <w:numPr>
          <w:ilvl w:val="2"/>
          <w:numId w:val="18"/>
        </w:numPr>
        <w:tabs>
          <w:tab w:val="clear" w:pos="1134"/>
          <w:tab w:val="left" w:pos="567"/>
        </w:tabs>
        <w:spacing w:before="120"/>
        <w:ind w:left="-142" w:firstLine="0"/>
        <w:rPr>
          <w:sz w:val="24"/>
          <w:szCs w:val="24"/>
          <w:lang w:val="ru-RU" w:eastAsia="ru-RU"/>
        </w:rPr>
      </w:pPr>
      <w:bookmarkStart w:id="109" w:name="_Toc6500534"/>
      <w:bookmarkStart w:id="110" w:name="_Toc6567863"/>
      <w:bookmarkStart w:id="111" w:name="_Toc6569468"/>
      <w:bookmarkStart w:id="112" w:name="_Toc6578700"/>
      <w:bookmarkStart w:id="113" w:name="_Toc6667191"/>
      <w:bookmarkStart w:id="114" w:name="_Toc6672904"/>
      <w:bookmarkStart w:id="115" w:name="_Toc10738654"/>
      <w:bookmarkStart w:id="116" w:name="_Toc10740021"/>
      <w:bookmarkStart w:id="117" w:name="_Toc40626751"/>
      <w:bookmarkStart w:id="118" w:name="_Toc81901141"/>
      <w:bookmarkStart w:id="119" w:name="_Toc85181045"/>
      <w:bookmarkStart w:id="120" w:name="_Toc85182488"/>
      <w:bookmarkStart w:id="121" w:name="_Toc85190226"/>
      <w:bookmarkStart w:id="122" w:name="_Toc85192727"/>
      <w:bookmarkStart w:id="123" w:name="_Toc85193445"/>
      <w:bookmarkStart w:id="124" w:name="_Toc85197807"/>
      <w:bookmarkStart w:id="125" w:name="_Toc85215159"/>
      <w:bookmarkStart w:id="126" w:name="_Toc85461021"/>
      <w:bookmarkStart w:id="127" w:name="_Toc85466900"/>
      <w:bookmarkStart w:id="128" w:name="_Toc86154213"/>
      <w:bookmarkStart w:id="129" w:name="_Toc88828802"/>
      <w:bookmarkStart w:id="130" w:name="_Toc88833631"/>
      <w:bookmarkStart w:id="131" w:name="_Toc89098518"/>
      <w:bookmarkStart w:id="132" w:name="_Toc89247684"/>
      <w:bookmarkStart w:id="133" w:name="_Toc89355351"/>
      <w:bookmarkStart w:id="134" w:name="_Toc109934420"/>
      <w:r w:rsidRPr="00016ED5">
        <w:rPr>
          <w:sz w:val="24"/>
          <w:szCs w:val="24"/>
          <w:lang w:val="ru-RU" w:eastAsia="ru-RU"/>
        </w:rPr>
        <w:t>В области автомобильных дорог</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016ED5">
        <w:rPr>
          <w:sz w:val="24"/>
          <w:szCs w:val="24"/>
          <w:lang w:val="ru-RU" w:eastAsia="ru-RU"/>
        </w:rPr>
        <w:t xml:space="preserve"> </w:t>
      </w:r>
    </w:p>
    <w:p w14:paraId="640323C9" w14:textId="77777777" w:rsidR="00DE402A" w:rsidRPr="00203D39" w:rsidRDefault="00DE402A" w:rsidP="00DE402A">
      <w:pPr>
        <w:pStyle w:val="a6"/>
        <w:ind w:left="-142" w:firstLine="0"/>
        <w:rPr>
          <w:b/>
          <w:sz w:val="22"/>
          <w:szCs w:val="22"/>
        </w:rPr>
      </w:pPr>
      <w:r w:rsidRPr="00203D39">
        <w:rPr>
          <w:b/>
          <w:sz w:val="22"/>
          <w:szCs w:val="22"/>
        </w:rPr>
        <w:t xml:space="preserve">Таблица </w:t>
      </w:r>
      <w:r w:rsidRPr="00203D39">
        <w:rPr>
          <w:b/>
          <w:sz w:val="22"/>
          <w:szCs w:val="22"/>
        </w:rPr>
        <w:fldChar w:fldCharType="begin"/>
      </w:r>
      <w:r w:rsidRPr="00203D39">
        <w:rPr>
          <w:b/>
          <w:sz w:val="22"/>
          <w:szCs w:val="22"/>
        </w:rPr>
        <w:instrText xml:space="preserve"> SEQ Таблица \* ARABIC </w:instrText>
      </w:r>
      <w:r w:rsidRPr="00203D39">
        <w:rPr>
          <w:b/>
          <w:sz w:val="22"/>
          <w:szCs w:val="22"/>
        </w:rPr>
        <w:fldChar w:fldCharType="separate"/>
      </w:r>
      <w:r w:rsidR="00B72D63">
        <w:rPr>
          <w:b/>
          <w:noProof/>
          <w:sz w:val="22"/>
          <w:szCs w:val="22"/>
        </w:rPr>
        <w:t>1</w:t>
      </w:r>
      <w:r w:rsidRPr="00203D39">
        <w:rPr>
          <w:b/>
          <w:sz w:val="22"/>
          <w:szCs w:val="22"/>
        </w:rPr>
        <w:fldChar w:fldCharType="end"/>
      </w:r>
      <w:r w:rsidRPr="00203D39">
        <w:rPr>
          <w:b/>
          <w:sz w:val="22"/>
          <w:szCs w:val="22"/>
        </w:rPr>
        <w:t xml:space="preserve"> – Расчетные показатели для объектов местного значения муниципального района в области автомобильных дорог [</w:t>
      </w:r>
      <w:r w:rsidRPr="00203D39">
        <w:rPr>
          <w:b/>
          <w:sz w:val="22"/>
          <w:szCs w:val="22"/>
          <w:lang w:val="ru-RU"/>
        </w:rPr>
        <w:t>3</w:t>
      </w:r>
      <w:r w:rsidRPr="00203D39">
        <w:rPr>
          <w:b/>
          <w:sz w:val="22"/>
          <w:szCs w:val="22"/>
        </w:rPr>
        <w:t>]</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08"/>
        <w:gridCol w:w="2588"/>
        <w:gridCol w:w="3883"/>
        <w:gridCol w:w="718"/>
      </w:tblGrid>
      <w:tr w:rsidR="00DE402A" w:rsidRPr="00203D39" w14:paraId="335E9A66" w14:textId="77777777" w:rsidTr="00C1183C">
        <w:trPr>
          <w:tblHeader/>
        </w:trPr>
        <w:tc>
          <w:tcPr>
            <w:tcW w:w="2274" w:type="dxa"/>
            <w:tcMar>
              <w:top w:w="57" w:type="dxa"/>
              <w:bottom w:w="57" w:type="dxa"/>
            </w:tcMar>
            <w:vAlign w:val="center"/>
          </w:tcPr>
          <w:p w14:paraId="6780B4F4" w14:textId="77777777" w:rsidR="00DE402A" w:rsidRPr="00203D39" w:rsidRDefault="00DE402A" w:rsidP="00C1183C">
            <w:pPr>
              <w:pStyle w:val="ConsPlusNormal"/>
              <w:ind w:firstLine="0"/>
              <w:jc w:val="center"/>
              <w:rPr>
                <w:rFonts w:ascii="Times New Roman" w:hAnsi="Times New Roman" w:cs="Times New Roman"/>
                <w:b/>
              </w:rPr>
            </w:pPr>
            <w:r w:rsidRPr="00203D39">
              <w:rPr>
                <w:rFonts w:ascii="Times New Roman" w:hAnsi="Times New Roman" w:cs="Times New Roman"/>
                <w:b/>
              </w:rPr>
              <w:t>Наименование вида объекта</w:t>
            </w:r>
          </w:p>
        </w:tc>
        <w:tc>
          <w:tcPr>
            <w:tcW w:w="2549" w:type="dxa"/>
            <w:tcMar>
              <w:top w:w="57" w:type="dxa"/>
              <w:bottom w:w="57" w:type="dxa"/>
            </w:tcMar>
            <w:vAlign w:val="center"/>
          </w:tcPr>
          <w:p w14:paraId="4FAAD3CD" w14:textId="77777777" w:rsidR="00DE402A" w:rsidRPr="00203D39" w:rsidRDefault="00DE402A" w:rsidP="00C1183C">
            <w:pPr>
              <w:pStyle w:val="ConsPlusNormal"/>
              <w:ind w:firstLine="0"/>
              <w:jc w:val="center"/>
              <w:rPr>
                <w:rFonts w:ascii="Times New Roman" w:hAnsi="Times New Roman" w:cs="Times New Roman"/>
                <w:b/>
              </w:rPr>
            </w:pPr>
            <w:r w:rsidRPr="00203D39">
              <w:rPr>
                <w:rFonts w:ascii="Times New Roman" w:hAnsi="Times New Roman" w:cs="Times New Roman"/>
                <w:b/>
              </w:rPr>
              <w:t xml:space="preserve">Наименование нормируемого расчетного показателя, </w:t>
            </w:r>
          </w:p>
          <w:p w14:paraId="678C2D2C" w14:textId="77777777" w:rsidR="00DE402A" w:rsidRPr="00203D39" w:rsidRDefault="00DE402A" w:rsidP="00C1183C">
            <w:pPr>
              <w:pStyle w:val="ConsPlusNormal"/>
              <w:ind w:firstLine="0"/>
              <w:jc w:val="center"/>
              <w:rPr>
                <w:rFonts w:ascii="Times New Roman" w:hAnsi="Times New Roman" w:cs="Times New Roman"/>
                <w:b/>
              </w:rPr>
            </w:pPr>
            <w:r w:rsidRPr="00203D39">
              <w:rPr>
                <w:rFonts w:ascii="Times New Roman" w:hAnsi="Times New Roman" w:cs="Times New Roman"/>
                <w:b/>
              </w:rPr>
              <w:t>единица измерения</w:t>
            </w:r>
          </w:p>
        </w:tc>
        <w:tc>
          <w:tcPr>
            <w:tcW w:w="4532" w:type="dxa"/>
            <w:gridSpan w:val="2"/>
            <w:tcMar>
              <w:top w:w="57" w:type="dxa"/>
              <w:bottom w:w="57" w:type="dxa"/>
            </w:tcMar>
            <w:vAlign w:val="center"/>
          </w:tcPr>
          <w:p w14:paraId="07ADD8B0" w14:textId="77777777" w:rsidR="00DE402A" w:rsidRPr="00203D39" w:rsidRDefault="00DE402A" w:rsidP="00C1183C">
            <w:pPr>
              <w:pStyle w:val="ConsPlusNormal"/>
              <w:ind w:firstLine="0"/>
              <w:jc w:val="center"/>
              <w:rPr>
                <w:rFonts w:ascii="Times New Roman" w:hAnsi="Times New Roman" w:cs="Times New Roman"/>
                <w:b/>
              </w:rPr>
            </w:pPr>
            <w:r w:rsidRPr="00203D39">
              <w:rPr>
                <w:rFonts w:ascii="Times New Roman" w:hAnsi="Times New Roman" w:cs="Times New Roman"/>
                <w:b/>
              </w:rPr>
              <w:t>Значение расчетного показателя</w:t>
            </w:r>
          </w:p>
        </w:tc>
      </w:tr>
      <w:tr w:rsidR="00DE402A" w:rsidRPr="00203D39" w14:paraId="0F9CE47E" w14:textId="77777777" w:rsidTr="00C1183C">
        <w:tc>
          <w:tcPr>
            <w:tcW w:w="2274" w:type="dxa"/>
            <w:vMerge w:val="restart"/>
            <w:tcMar>
              <w:top w:w="57" w:type="dxa"/>
              <w:bottom w:w="57" w:type="dxa"/>
            </w:tcMar>
          </w:tcPr>
          <w:p w14:paraId="4F561950"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Автомобильные дороги местного значения муниципального района вне границ населенных пунктов поселений в границах муниципального района</w:t>
            </w:r>
          </w:p>
        </w:tc>
        <w:tc>
          <w:tcPr>
            <w:tcW w:w="2549" w:type="dxa"/>
            <w:vMerge w:val="restart"/>
            <w:tcMar>
              <w:top w:w="57" w:type="dxa"/>
              <w:bottom w:w="57" w:type="dxa"/>
            </w:tcMar>
          </w:tcPr>
          <w:p w14:paraId="3515FF3C" w14:textId="77777777" w:rsidR="00DE402A" w:rsidRPr="00203D39" w:rsidRDefault="00DE402A" w:rsidP="00C1183C">
            <w:pPr>
              <w:pStyle w:val="ConsPlusNormal"/>
              <w:ind w:firstLine="0"/>
              <w:contextualSpacing/>
              <w:rPr>
                <w:rFonts w:ascii="Times New Roman" w:hAnsi="Times New Roman" w:cs="Times New Roman"/>
              </w:rPr>
            </w:pPr>
            <w:r w:rsidRPr="00203D39">
              <w:rPr>
                <w:rFonts w:ascii="Times New Roman" w:hAnsi="Times New Roman" w:cs="Times New Roman"/>
              </w:rPr>
              <w:t xml:space="preserve">Плотность автомобильных дорог местного значения муниципального района вне границ населенных пунктов поселений в границах муниципального района, </w:t>
            </w:r>
          </w:p>
          <w:p w14:paraId="27ED6D3A" w14:textId="77777777" w:rsidR="00DE402A" w:rsidRPr="00203D39" w:rsidRDefault="00DE402A" w:rsidP="00C1183C">
            <w:pPr>
              <w:pStyle w:val="ConsPlusNormal"/>
              <w:ind w:firstLine="0"/>
              <w:rPr>
                <w:rFonts w:ascii="Times New Roman" w:hAnsi="Times New Roman" w:cs="Times New Roman"/>
              </w:rPr>
            </w:pPr>
            <w:proofErr w:type="gramStart"/>
            <w:r w:rsidRPr="00203D39">
              <w:rPr>
                <w:rFonts w:ascii="Times New Roman" w:hAnsi="Times New Roman" w:cs="Times New Roman"/>
              </w:rPr>
              <w:t>км</w:t>
            </w:r>
            <w:proofErr w:type="gramEnd"/>
            <w:r w:rsidRPr="00203D39">
              <w:rPr>
                <w:rFonts w:ascii="Times New Roman" w:hAnsi="Times New Roman" w:cs="Times New Roman"/>
              </w:rPr>
              <w:t>/1000 кв. км</w:t>
            </w:r>
          </w:p>
        </w:tc>
        <w:tc>
          <w:tcPr>
            <w:tcW w:w="3825" w:type="dxa"/>
            <w:tcMar>
              <w:top w:w="57" w:type="dxa"/>
              <w:bottom w:w="57" w:type="dxa"/>
            </w:tcMar>
          </w:tcPr>
          <w:p w14:paraId="5A840809"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Усть-Ишимский муниципальный район</w:t>
            </w:r>
          </w:p>
        </w:tc>
        <w:tc>
          <w:tcPr>
            <w:tcW w:w="707" w:type="dxa"/>
            <w:tcMar>
              <w:top w:w="57" w:type="dxa"/>
              <w:bottom w:w="57" w:type="dxa"/>
            </w:tcMar>
          </w:tcPr>
          <w:p w14:paraId="1635236E"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23</w:t>
            </w:r>
          </w:p>
        </w:tc>
      </w:tr>
      <w:tr w:rsidR="00DE402A" w:rsidRPr="00203D39" w14:paraId="59CDA08A" w14:textId="77777777" w:rsidTr="00C1183C">
        <w:trPr>
          <w:trHeight w:val="1198"/>
        </w:trPr>
        <w:tc>
          <w:tcPr>
            <w:tcW w:w="2274" w:type="dxa"/>
            <w:vMerge/>
            <w:tcMar>
              <w:top w:w="57" w:type="dxa"/>
              <w:bottom w:w="57" w:type="dxa"/>
            </w:tcMar>
          </w:tcPr>
          <w:p w14:paraId="10F66BBA" w14:textId="77777777" w:rsidR="00DE402A" w:rsidRPr="00203D39" w:rsidRDefault="00DE402A" w:rsidP="00C1183C">
            <w:pPr>
              <w:pStyle w:val="ConsPlusNormal"/>
              <w:rPr>
                <w:rFonts w:ascii="Times New Roman" w:hAnsi="Times New Roman" w:cs="Times New Roman"/>
              </w:rPr>
            </w:pPr>
          </w:p>
        </w:tc>
        <w:tc>
          <w:tcPr>
            <w:tcW w:w="2549" w:type="dxa"/>
            <w:vMerge/>
            <w:tcMar>
              <w:top w:w="57" w:type="dxa"/>
              <w:bottom w:w="57" w:type="dxa"/>
            </w:tcMar>
          </w:tcPr>
          <w:p w14:paraId="588F69A7" w14:textId="77777777" w:rsidR="00DE402A" w:rsidRPr="00203D39" w:rsidRDefault="00DE402A" w:rsidP="00C1183C">
            <w:pPr>
              <w:pStyle w:val="ConsPlusNormal"/>
              <w:rPr>
                <w:rFonts w:ascii="Times New Roman" w:hAnsi="Times New Roman" w:cs="Times New Roman"/>
              </w:rPr>
            </w:pPr>
          </w:p>
        </w:tc>
        <w:tc>
          <w:tcPr>
            <w:tcW w:w="4532" w:type="dxa"/>
            <w:gridSpan w:val="2"/>
            <w:tcMar>
              <w:top w:w="57" w:type="dxa"/>
              <w:bottom w:w="57" w:type="dxa"/>
            </w:tcMar>
          </w:tcPr>
          <w:p w14:paraId="10D51685" w14:textId="77777777" w:rsidR="00DE402A" w:rsidRPr="00203D39" w:rsidRDefault="00DE402A" w:rsidP="00C1183C">
            <w:pPr>
              <w:pStyle w:val="ConsPlusNormal"/>
              <w:ind w:firstLine="0"/>
              <w:rPr>
                <w:rFonts w:ascii="Times New Roman" w:hAnsi="Times New Roman" w:cs="Times New Roman"/>
              </w:rPr>
            </w:pPr>
          </w:p>
        </w:tc>
      </w:tr>
    </w:tbl>
    <w:p w14:paraId="4094BF20" w14:textId="77777777" w:rsidR="00DE402A" w:rsidRPr="00203D39" w:rsidRDefault="00DE402A" w:rsidP="00DE402A">
      <w:pPr>
        <w:pStyle w:val="21"/>
        <w:numPr>
          <w:ilvl w:val="2"/>
          <w:numId w:val="18"/>
        </w:numPr>
        <w:tabs>
          <w:tab w:val="clear" w:pos="1134"/>
          <w:tab w:val="left" w:pos="567"/>
        </w:tabs>
        <w:spacing w:before="240"/>
        <w:ind w:left="0" w:firstLine="0"/>
        <w:rPr>
          <w:sz w:val="24"/>
          <w:szCs w:val="24"/>
          <w:lang w:val="ru-RU" w:eastAsia="ru-RU"/>
        </w:rPr>
      </w:pPr>
      <w:bookmarkStart w:id="135" w:name="_Toc85181044"/>
      <w:bookmarkStart w:id="136" w:name="_Toc85182487"/>
      <w:bookmarkStart w:id="137" w:name="_Toc85190225"/>
      <w:bookmarkStart w:id="138" w:name="_Toc85192726"/>
      <w:bookmarkStart w:id="139" w:name="_Toc85193444"/>
      <w:bookmarkStart w:id="140" w:name="_Toc85197806"/>
      <w:bookmarkStart w:id="141" w:name="_Toc85215158"/>
      <w:bookmarkStart w:id="142" w:name="_Toc85461020"/>
      <w:bookmarkStart w:id="143" w:name="_Toc85466899"/>
      <w:bookmarkStart w:id="144" w:name="_Toc86154212"/>
      <w:bookmarkStart w:id="145" w:name="_Toc88828801"/>
      <w:bookmarkStart w:id="146" w:name="_Toc88833630"/>
      <w:bookmarkStart w:id="147" w:name="_Toc89098517"/>
      <w:bookmarkStart w:id="148" w:name="_Toc89247683"/>
      <w:bookmarkStart w:id="149" w:name="_Toc89355350"/>
      <w:bookmarkStart w:id="150" w:name="_Toc109934421"/>
      <w:r w:rsidRPr="00203D39">
        <w:rPr>
          <w:sz w:val="24"/>
          <w:szCs w:val="24"/>
          <w:lang w:val="ru-RU" w:eastAsia="ru-RU"/>
        </w:rPr>
        <w:t>В области электро-, тепл</w:t>
      </w:r>
      <w:proofErr w:type="gramStart"/>
      <w:r w:rsidRPr="00203D39">
        <w:rPr>
          <w:sz w:val="24"/>
          <w:szCs w:val="24"/>
          <w:lang w:val="ru-RU" w:eastAsia="ru-RU"/>
        </w:rPr>
        <w:t>о-</w:t>
      </w:r>
      <w:proofErr w:type="gramEnd"/>
      <w:r w:rsidRPr="00203D39">
        <w:rPr>
          <w:sz w:val="24"/>
          <w:szCs w:val="24"/>
          <w:lang w:val="ru-RU" w:eastAsia="ru-RU"/>
        </w:rPr>
        <w:t>, газо- и водоснабжения населения, водоотведения</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203D39">
        <w:rPr>
          <w:sz w:val="24"/>
          <w:szCs w:val="24"/>
          <w:lang w:val="ru-RU" w:eastAsia="ru-RU"/>
        </w:rPr>
        <w:t xml:space="preserve"> </w:t>
      </w:r>
    </w:p>
    <w:p w14:paraId="2575052B" w14:textId="77777777" w:rsidR="00DE402A" w:rsidRPr="00203D39" w:rsidRDefault="00DE402A" w:rsidP="00DE402A">
      <w:pPr>
        <w:pStyle w:val="a6"/>
        <w:ind w:firstLine="0"/>
        <w:rPr>
          <w:b/>
          <w:sz w:val="20"/>
          <w:szCs w:val="20"/>
        </w:rPr>
      </w:pPr>
      <w:r w:rsidRPr="00203D39">
        <w:rPr>
          <w:b/>
          <w:sz w:val="20"/>
          <w:szCs w:val="20"/>
        </w:rPr>
        <w:t xml:space="preserve">Таблица </w:t>
      </w:r>
      <w:r w:rsidRPr="00203D39">
        <w:rPr>
          <w:b/>
          <w:sz w:val="20"/>
          <w:szCs w:val="20"/>
        </w:rPr>
        <w:fldChar w:fldCharType="begin"/>
      </w:r>
      <w:r w:rsidRPr="00203D39">
        <w:rPr>
          <w:b/>
          <w:sz w:val="20"/>
          <w:szCs w:val="20"/>
        </w:rPr>
        <w:instrText xml:space="preserve"> SEQ Таблица \* ARABIC </w:instrText>
      </w:r>
      <w:r w:rsidRPr="00203D39">
        <w:rPr>
          <w:b/>
          <w:sz w:val="20"/>
          <w:szCs w:val="20"/>
        </w:rPr>
        <w:fldChar w:fldCharType="separate"/>
      </w:r>
      <w:r w:rsidR="00B72D63">
        <w:rPr>
          <w:b/>
          <w:noProof/>
          <w:sz w:val="20"/>
          <w:szCs w:val="20"/>
        </w:rPr>
        <w:t>2</w:t>
      </w:r>
      <w:r w:rsidRPr="00203D39">
        <w:rPr>
          <w:b/>
          <w:sz w:val="20"/>
          <w:szCs w:val="20"/>
        </w:rPr>
        <w:fldChar w:fldCharType="end"/>
      </w:r>
      <w:r w:rsidRPr="00203D39">
        <w:rPr>
          <w:b/>
          <w:sz w:val="20"/>
          <w:szCs w:val="20"/>
        </w:rPr>
        <w:t xml:space="preserve"> – Расчетные показатели для объектов местного значения муниципального района в области электро-, тепло- газо- и водоснабжения населения, водоотведения [</w:t>
      </w:r>
      <w:r w:rsidRPr="00203D39">
        <w:rPr>
          <w:b/>
          <w:sz w:val="20"/>
          <w:szCs w:val="20"/>
          <w:lang w:val="ru-RU"/>
        </w:rPr>
        <w:t>4</w:t>
      </w:r>
      <w:r w:rsidRPr="00203D39">
        <w:rPr>
          <w:b/>
          <w:sz w:val="20"/>
          <w:szCs w:val="20"/>
        </w:rPr>
        <w:t>]</w:t>
      </w:r>
    </w:p>
    <w:tbl>
      <w:tblPr>
        <w:tblW w:w="4936"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2"/>
        <w:gridCol w:w="3023"/>
        <w:gridCol w:w="1007"/>
        <w:gridCol w:w="2447"/>
      </w:tblGrid>
      <w:tr w:rsidR="00DE402A" w:rsidRPr="00203D39" w14:paraId="033AAF5E" w14:textId="77777777" w:rsidTr="00C1183C">
        <w:tc>
          <w:tcPr>
            <w:tcW w:w="1591" w:type="pct"/>
            <w:vAlign w:val="center"/>
          </w:tcPr>
          <w:p w14:paraId="15541498" w14:textId="77777777" w:rsidR="00DE402A" w:rsidRPr="00203D39" w:rsidRDefault="00DE402A" w:rsidP="00C1183C">
            <w:pPr>
              <w:widowControl w:val="0"/>
              <w:autoSpaceDE w:val="0"/>
              <w:autoSpaceDN w:val="0"/>
              <w:jc w:val="center"/>
              <w:rPr>
                <w:b/>
                <w:sz w:val="20"/>
                <w:szCs w:val="20"/>
              </w:rPr>
            </w:pPr>
            <w:r w:rsidRPr="00203D39">
              <w:rPr>
                <w:b/>
                <w:sz w:val="20"/>
                <w:szCs w:val="20"/>
              </w:rPr>
              <w:t>Наименование вида объекта</w:t>
            </w:r>
          </w:p>
        </w:tc>
        <w:tc>
          <w:tcPr>
            <w:tcW w:w="1591" w:type="pct"/>
            <w:vAlign w:val="center"/>
          </w:tcPr>
          <w:p w14:paraId="55A6DA1E" w14:textId="77777777" w:rsidR="00DE402A" w:rsidRPr="00203D39" w:rsidRDefault="00DE402A" w:rsidP="00C1183C">
            <w:pPr>
              <w:widowControl w:val="0"/>
              <w:autoSpaceDE w:val="0"/>
              <w:autoSpaceDN w:val="0"/>
              <w:jc w:val="center"/>
              <w:rPr>
                <w:b/>
                <w:sz w:val="20"/>
                <w:szCs w:val="20"/>
              </w:rPr>
            </w:pPr>
            <w:r w:rsidRPr="00203D39">
              <w:rPr>
                <w:b/>
                <w:sz w:val="20"/>
                <w:szCs w:val="20"/>
              </w:rPr>
              <w:t xml:space="preserve">Наименование нормируемого расчетного показателя, </w:t>
            </w:r>
          </w:p>
          <w:p w14:paraId="7D0A9500" w14:textId="77777777" w:rsidR="00DE402A" w:rsidRPr="00203D39" w:rsidRDefault="00DE402A" w:rsidP="00C1183C">
            <w:pPr>
              <w:widowControl w:val="0"/>
              <w:autoSpaceDE w:val="0"/>
              <w:autoSpaceDN w:val="0"/>
              <w:jc w:val="center"/>
              <w:rPr>
                <w:b/>
                <w:sz w:val="20"/>
                <w:szCs w:val="20"/>
              </w:rPr>
            </w:pPr>
            <w:r w:rsidRPr="00203D39">
              <w:rPr>
                <w:b/>
                <w:sz w:val="20"/>
                <w:szCs w:val="20"/>
              </w:rPr>
              <w:t>единица измерения</w:t>
            </w:r>
          </w:p>
        </w:tc>
        <w:tc>
          <w:tcPr>
            <w:tcW w:w="1818" w:type="pct"/>
            <w:gridSpan w:val="2"/>
            <w:vAlign w:val="center"/>
          </w:tcPr>
          <w:p w14:paraId="1A03149E" w14:textId="77777777" w:rsidR="00DE402A" w:rsidRPr="00203D39" w:rsidRDefault="00DE402A" w:rsidP="00C1183C">
            <w:pPr>
              <w:widowControl w:val="0"/>
              <w:autoSpaceDE w:val="0"/>
              <w:autoSpaceDN w:val="0"/>
              <w:jc w:val="center"/>
              <w:rPr>
                <w:b/>
                <w:sz w:val="20"/>
                <w:szCs w:val="20"/>
              </w:rPr>
            </w:pPr>
            <w:r w:rsidRPr="00203D39">
              <w:rPr>
                <w:b/>
                <w:sz w:val="20"/>
                <w:szCs w:val="20"/>
              </w:rPr>
              <w:t>Значение расчетного показателя</w:t>
            </w:r>
          </w:p>
        </w:tc>
      </w:tr>
      <w:tr w:rsidR="00DE402A" w:rsidRPr="00203D39" w14:paraId="675C1806" w14:textId="77777777" w:rsidTr="00C1183C">
        <w:tc>
          <w:tcPr>
            <w:tcW w:w="1591" w:type="pct"/>
          </w:tcPr>
          <w:p w14:paraId="7D6664F0"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14:paraId="5C3B4971"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 xml:space="preserve">Понизительные подстанции, переключательные пункты номинальным напряжением до 35 </w:t>
            </w:r>
            <w:proofErr w:type="spellStart"/>
            <w:r w:rsidRPr="00203D39">
              <w:rPr>
                <w:rFonts w:ascii="Times New Roman" w:hAnsi="Times New Roman" w:cs="Times New Roman"/>
              </w:rPr>
              <w:t>кВ</w:t>
            </w:r>
            <w:proofErr w:type="spellEnd"/>
            <w:r w:rsidRPr="00203D39">
              <w:rPr>
                <w:rFonts w:ascii="Times New Roman" w:hAnsi="Times New Roman" w:cs="Times New Roman"/>
              </w:rPr>
              <w:t xml:space="preserve"> включительно.</w:t>
            </w:r>
          </w:p>
          <w:p w14:paraId="697D675D"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 xml:space="preserve">Трансформаторные подстанции, распределительные пункты </w:t>
            </w:r>
            <w:r w:rsidRPr="00203D39">
              <w:rPr>
                <w:rFonts w:ascii="Times New Roman" w:hAnsi="Times New Roman" w:cs="Times New Roman"/>
              </w:rPr>
              <w:lastRenderedPageBreak/>
              <w:t xml:space="preserve">номинальным напряжением от 10(6) до 20 </w:t>
            </w:r>
            <w:proofErr w:type="spellStart"/>
            <w:r w:rsidRPr="00203D39">
              <w:rPr>
                <w:rFonts w:ascii="Times New Roman" w:hAnsi="Times New Roman" w:cs="Times New Roman"/>
              </w:rPr>
              <w:t>кВ</w:t>
            </w:r>
            <w:proofErr w:type="spellEnd"/>
            <w:r w:rsidRPr="00203D39">
              <w:rPr>
                <w:rFonts w:ascii="Times New Roman" w:hAnsi="Times New Roman" w:cs="Times New Roman"/>
              </w:rPr>
              <w:t xml:space="preserve"> включительно.</w:t>
            </w:r>
          </w:p>
          <w:p w14:paraId="0AF34988"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rPr>
              <w:t xml:space="preserve">Линии электропередачи напряжением от 10(6) до 35 </w:t>
            </w:r>
            <w:proofErr w:type="spellStart"/>
            <w:r w:rsidRPr="00203D39">
              <w:rPr>
                <w:rFonts w:ascii="Times New Roman" w:hAnsi="Times New Roman"/>
              </w:rPr>
              <w:t>кВ</w:t>
            </w:r>
            <w:proofErr w:type="spellEnd"/>
            <w:r w:rsidRPr="00203D39">
              <w:rPr>
                <w:rFonts w:ascii="Times New Roman" w:hAnsi="Times New Roman"/>
              </w:rPr>
              <w:t xml:space="preserve"> включительно</w:t>
            </w:r>
          </w:p>
        </w:tc>
        <w:tc>
          <w:tcPr>
            <w:tcW w:w="1591" w:type="pct"/>
          </w:tcPr>
          <w:p w14:paraId="3258ABB7" w14:textId="77777777" w:rsidR="00DE402A" w:rsidRPr="00203D39" w:rsidRDefault="00DE402A" w:rsidP="00C1183C">
            <w:pPr>
              <w:widowControl w:val="0"/>
              <w:autoSpaceDE w:val="0"/>
              <w:autoSpaceDN w:val="0"/>
              <w:rPr>
                <w:sz w:val="20"/>
              </w:rPr>
            </w:pPr>
            <w:r w:rsidRPr="00203D39">
              <w:rPr>
                <w:sz w:val="20"/>
              </w:rPr>
              <w:lastRenderedPageBreak/>
              <w:t xml:space="preserve">Удельная коммунально-бытовая электрическая нагрузка, </w:t>
            </w:r>
          </w:p>
          <w:p w14:paraId="0EC065FF" w14:textId="77777777" w:rsidR="00DE402A" w:rsidRPr="00203D39" w:rsidRDefault="00DE402A" w:rsidP="00C1183C">
            <w:pPr>
              <w:widowControl w:val="0"/>
              <w:autoSpaceDE w:val="0"/>
              <w:autoSpaceDN w:val="0"/>
              <w:rPr>
                <w:sz w:val="20"/>
                <w:szCs w:val="20"/>
              </w:rPr>
            </w:pPr>
            <w:r w:rsidRPr="00203D39">
              <w:rPr>
                <w:sz w:val="20"/>
              </w:rPr>
              <w:t>кВт на 1 человека [1]</w:t>
            </w:r>
          </w:p>
        </w:tc>
        <w:tc>
          <w:tcPr>
            <w:tcW w:w="1818" w:type="pct"/>
            <w:gridSpan w:val="2"/>
          </w:tcPr>
          <w:p w14:paraId="0615AB4D"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Поселения без стационарных электроплит – 0,41.</w:t>
            </w:r>
          </w:p>
          <w:p w14:paraId="08595D47" w14:textId="77777777" w:rsidR="00DE402A" w:rsidRPr="00203D39" w:rsidRDefault="00DE402A" w:rsidP="00C1183C">
            <w:pPr>
              <w:widowControl w:val="0"/>
              <w:autoSpaceDE w:val="0"/>
              <w:autoSpaceDN w:val="0"/>
              <w:rPr>
                <w:sz w:val="20"/>
                <w:szCs w:val="20"/>
              </w:rPr>
            </w:pPr>
            <w:r w:rsidRPr="00203D39">
              <w:rPr>
                <w:sz w:val="20"/>
              </w:rPr>
              <w:t>Поселения со стационарными электроплитами – 0,5</w:t>
            </w:r>
          </w:p>
        </w:tc>
      </w:tr>
      <w:tr w:rsidR="00DE402A" w:rsidRPr="00203D39" w14:paraId="45478A35" w14:textId="77777777" w:rsidTr="00C1183C">
        <w:tc>
          <w:tcPr>
            <w:tcW w:w="1591" w:type="pct"/>
            <w:vMerge w:val="restart"/>
          </w:tcPr>
          <w:p w14:paraId="531296F7" w14:textId="77777777" w:rsidR="00DE402A" w:rsidRPr="00203D39" w:rsidRDefault="00DE402A" w:rsidP="00C1183C">
            <w:pPr>
              <w:pStyle w:val="ConsPlusNormal"/>
              <w:ind w:firstLine="0"/>
            </w:pPr>
            <w:r w:rsidRPr="00203D39">
              <w:rPr>
                <w:rFonts w:ascii="Times New Roman" w:hAnsi="Times New Roman" w:cs="Times New Roman"/>
              </w:rPr>
              <w:lastRenderedPageBreak/>
              <w:t>Котельные.</w:t>
            </w:r>
          </w:p>
          <w:p w14:paraId="0B365415" w14:textId="77777777" w:rsidR="00DE402A" w:rsidRPr="00203D39" w:rsidRDefault="00DE402A" w:rsidP="00C1183C">
            <w:pPr>
              <w:pStyle w:val="ConsPlusNormal"/>
              <w:ind w:firstLine="0"/>
            </w:pPr>
            <w:r w:rsidRPr="00203D39">
              <w:rPr>
                <w:rFonts w:ascii="Times New Roman" w:hAnsi="Times New Roman" w:cs="Times New Roman"/>
              </w:rPr>
              <w:t>Центральные тепловые пункты.</w:t>
            </w:r>
          </w:p>
          <w:p w14:paraId="3E444EA5" w14:textId="77777777" w:rsidR="00DE402A" w:rsidRPr="00203D39" w:rsidRDefault="00DE402A" w:rsidP="00C1183C">
            <w:pPr>
              <w:pStyle w:val="ConsPlusNormal"/>
              <w:ind w:firstLine="0"/>
            </w:pPr>
            <w:r w:rsidRPr="00203D39">
              <w:rPr>
                <w:rFonts w:ascii="Times New Roman" w:hAnsi="Times New Roman" w:cs="Times New Roman"/>
              </w:rPr>
              <w:t>Тепловые перекачивающие насосные станции.</w:t>
            </w:r>
          </w:p>
          <w:p w14:paraId="5D89DF70" w14:textId="77777777" w:rsidR="00DE402A" w:rsidRPr="00203D39" w:rsidRDefault="00DE402A" w:rsidP="00C1183C">
            <w:pPr>
              <w:widowControl w:val="0"/>
              <w:autoSpaceDE w:val="0"/>
              <w:autoSpaceDN w:val="0"/>
              <w:rPr>
                <w:sz w:val="20"/>
                <w:szCs w:val="20"/>
              </w:rPr>
            </w:pPr>
            <w:r w:rsidRPr="00203D39">
              <w:rPr>
                <w:sz w:val="20"/>
              </w:rPr>
              <w:t>Сети теплоснабжения</w:t>
            </w:r>
          </w:p>
        </w:tc>
        <w:tc>
          <w:tcPr>
            <w:tcW w:w="1591" w:type="pct"/>
            <w:vMerge w:val="restart"/>
          </w:tcPr>
          <w:p w14:paraId="0D4DC12E" w14:textId="77777777" w:rsidR="00DE402A" w:rsidRPr="00203D39" w:rsidRDefault="00DE402A" w:rsidP="00C1183C">
            <w:pPr>
              <w:widowControl w:val="0"/>
              <w:autoSpaceDE w:val="0"/>
              <w:autoSpaceDN w:val="0"/>
              <w:rPr>
                <w:sz w:val="20"/>
                <w:szCs w:val="20"/>
              </w:rPr>
            </w:pPr>
            <w:r w:rsidRPr="00203D39">
              <w:rPr>
                <w:sz w:val="20"/>
                <w:szCs w:val="20"/>
              </w:rPr>
              <w:t xml:space="preserve">Удельный расход тепла на отопление и горячее водоснабжение жилых зданий, </w:t>
            </w:r>
            <w:proofErr w:type="gramStart"/>
            <w:r w:rsidRPr="00203D39">
              <w:rPr>
                <w:sz w:val="20"/>
                <w:szCs w:val="20"/>
              </w:rPr>
              <w:t>ккал</w:t>
            </w:r>
            <w:proofErr w:type="gramEnd"/>
            <w:r w:rsidRPr="00203D39">
              <w:rPr>
                <w:sz w:val="20"/>
                <w:szCs w:val="20"/>
              </w:rPr>
              <w:t>/ч на 1 кв. м общей площади здания</w:t>
            </w:r>
          </w:p>
        </w:tc>
        <w:tc>
          <w:tcPr>
            <w:tcW w:w="530" w:type="pct"/>
            <w:tcMar>
              <w:top w:w="28" w:type="dxa"/>
              <w:bottom w:w="28" w:type="dxa"/>
            </w:tcMar>
          </w:tcPr>
          <w:p w14:paraId="7AF8ADFE" w14:textId="77777777" w:rsidR="00DE402A" w:rsidRPr="00203D39" w:rsidRDefault="00DE402A" w:rsidP="00C1183C">
            <w:pPr>
              <w:widowControl w:val="0"/>
              <w:autoSpaceDE w:val="0"/>
              <w:autoSpaceDN w:val="0"/>
              <w:jc w:val="center"/>
              <w:rPr>
                <w:sz w:val="20"/>
                <w:szCs w:val="20"/>
              </w:rPr>
            </w:pPr>
            <w:r w:rsidRPr="00203D39">
              <w:rPr>
                <w:sz w:val="20"/>
                <w:szCs w:val="20"/>
              </w:rPr>
              <w:t>Застройка</w:t>
            </w:r>
          </w:p>
        </w:tc>
        <w:tc>
          <w:tcPr>
            <w:tcW w:w="1288" w:type="pct"/>
            <w:tcMar>
              <w:top w:w="28" w:type="dxa"/>
              <w:bottom w:w="28" w:type="dxa"/>
            </w:tcMar>
          </w:tcPr>
          <w:p w14:paraId="3137D087" w14:textId="77777777" w:rsidR="00DE402A" w:rsidRPr="00203D39" w:rsidRDefault="00DE402A" w:rsidP="00C1183C">
            <w:pPr>
              <w:widowControl w:val="0"/>
              <w:autoSpaceDE w:val="0"/>
              <w:autoSpaceDN w:val="0"/>
              <w:jc w:val="center"/>
              <w:rPr>
                <w:sz w:val="20"/>
                <w:szCs w:val="20"/>
              </w:rPr>
            </w:pPr>
            <w:r w:rsidRPr="00203D39">
              <w:rPr>
                <w:sz w:val="20"/>
                <w:szCs w:val="20"/>
              </w:rPr>
              <w:t xml:space="preserve">Значение </w:t>
            </w:r>
            <w:r w:rsidRPr="00203D39">
              <w:rPr>
                <w:sz w:val="20"/>
                <w:szCs w:val="20"/>
                <w:lang w:val="en-US"/>
              </w:rPr>
              <w:t>[</w:t>
            </w:r>
            <w:r w:rsidRPr="00203D39">
              <w:rPr>
                <w:sz w:val="20"/>
                <w:szCs w:val="20"/>
              </w:rPr>
              <w:t>2</w:t>
            </w:r>
            <w:r w:rsidRPr="00203D39">
              <w:rPr>
                <w:sz w:val="20"/>
                <w:szCs w:val="20"/>
                <w:lang w:val="en-US"/>
              </w:rPr>
              <w:t>]</w:t>
            </w:r>
          </w:p>
        </w:tc>
      </w:tr>
      <w:tr w:rsidR="00DE402A" w:rsidRPr="00203D39" w14:paraId="632C8789" w14:textId="77777777" w:rsidTr="00C1183C">
        <w:tc>
          <w:tcPr>
            <w:tcW w:w="1591" w:type="pct"/>
            <w:vMerge/>
          </w:tcPr>
          <w:p w14:paraId="648DF1D0" w14:textId="77777777" w:rsidR="00DE402A" w:rsidRPr="00203D39" w:rsidRDefault="00DE402A" w:rsidP="00C1183C">
            <w:pPr>
              <w:widowControl w:val="0"/>
              <w:autoSpaceDE w:val="0"/>
              <w:autoSpaceDN w:val="0"/>
              <w:rPr>
                <w:sz w:val="20"/>
                <w:szCs w:val="20"/>
              </w:rPr>
            </w:pPr>
          </w:p>
        </w:tc>
        <w:tc>
          <w:tcPr>
            <w:tcW w:w="1591" w:type="pct"/>
            <w:vMerge/>
          </w:tcPr>
          <w:p w14:paraId="34829B3E" w14:textId="77777777" w:rsidR="00DE402A" w:rsidRPr="00203D39" w:rsidRDefault="00DE402A" w:rsidP="00C1183C">
            <w:pPr>
              <w:widowControl w:val="0"/>
              <w:autoSpaceDE w:val="0"/>
              <w:autoSpaceDN w:val="0"/>
              <w:rPr>
                <w:sz w:val="20"/>
                <w:szCs w:val="20"/>
              </w:rPr>
            </w:pPr>
          </w:p>
        </w:tc>
        <w:tc>
          <w:tcPr>
            <w:tcW w:w="530" w:type="pct"/>
            <w:tcMar>
              <w:top w:w="28" w:type="dxa"/>
              <w:bottom w:w="28" w:type="dxa"/>
            </w:tcMar>
          </w:tcPr>
          <w:p w14:paraId="118A7BD5" w14:textId="77777777" w:rsidR="00DE402A" w:rsidRPr="00203D39" w:rsidRDefault="00DE402A" w:rsidP="00C1183C">
            <w:pPr>
              <w:widowControl w:val="0"/>
              <w:autoSpaceDE w:val="0"/>
              <w:autoSpaceDN w:val="0"/>
              <w:jc w:val="center"/>
              <w:rPr>
                <w:sz w:val="20"/>
                <w:szCs w:val="20"/>
              </w:rPr>
            </w:pPr>
            <w:r w:rsidRPr="00203D39">
              <w:rPr>
                <w:sz w:val="20"/>
                <w:szCs w:val="20"/>
              </w:rPr>
              <w:t>1 этаж</w:t>
            </w:r>
          </w:p>
        </w:tc>
        <w:tc>
          <w:tcPr>
            <w:tcW w:w="1288" w:type="pct"/>
            <w:tcMar>
              <w:top w:w="28" w:type="dxa"/>
              <w:bottom w:w="28" w:type="dxa"/>
            </w:tcMar>
          </w:tcPr>
          <w:p w14:paraId="08BD59D9" w14:textId="77777777" w:rsidR="00DE402A" w:rsidRPr="00203D39" w:rsidRDefault="00DE402A" w:rsidP="00C1183C">
            <w:pPr>
              <w:pStyle w:val="ConsPlusNormal"/>
              <w:ind w:firstLine="0"/>
              <w:jc w:val="center"/>
              <w:rPr>
                <w:rFonts w:ascii="Times New Roman" w:hAnsi="Times New Roman" w:cs="Times New Roman"/>
              </w:rPr>
            </w:pPr>
            <w:r w:rsidRPr="00203D39">
              <w:rPr>
                <w:rFonts w:ascii="Times New Roman" w:hAnsi="Times New Roman" w:cs="Times New Roman"/>
              </w:rPr>
              <w:t>82,63;</w:t>
            </w:r>
          </w:p>
        </w:tc>
      </w:tr>
      <w:tr w:rsidR="00DE402A" w:rsidRPr="00203D39" w14:paraId="3950AB59" w14:textId="77777777" w:rsidTr="00C1183C">
        <w:tc>
          <w:tcPr>
            <w:tcW w:w="1591" w:type="pct"/>
            <w:vMerge/>
          </w:tcPr>
          <w:p w14:paraId="3E588B54" w14:textId="77777777" w:rsidR="00DE402A" w:rsidRPr="00203D39" w:rsidRDefault="00DE402A" w:rsidP="00C1183C">
            <w:pPr>
              <w:widowControl w:val="0"/>
              <w:autoSpaceDE w:val="0"/>
              <w:autoSpaceDN w:val="0"/>
              <w:rPr>
                <w:sz w:val="20"/>
                <w:szCs w:val="20"/>
              </w:rPr>
            </w:pPr>
          </w:p>
        </w:tc>
        <w:tc>
          <w:tcPr>
            <w:tcW w:w="1591" w:type="pct"/>
            <w:vMerge/>
          </w:tcPr>
          <w:p w14:paraId="65E5F951" w14:textId="77777777" w:rsidR="00DE402A" w:rsidRPr="00203D39" w:rsidRDefault="00DE402A" w:rsidP="00C1183C">
            <w:pPr>
              <w:widowControl w:val="0"/>
              <w:autoSpaceDE w:val="0"/>
              <w:autoSpaceDN w:val="0"/>
              <w:rPr>
                <w:sz w:val="20"/>
                <w:szCs w:val="20"/>
              </w:rPr>
            </w:pPr>
          </w:p>
        </w:tc>
        <w:tc>
          <w:tcPr>
            <w:tcW w:w="530" w:type="pct"/>
            <w:tcMar>
              <w:top w:w="28" w:type="dxa"/>
              <w:bottom w:w="28" w:type="dxa"/>
            </w:tcMar>
          </w:tcPr>
          <w:p w14:paraId="429A9688" w14:textId="77777777" w:rsidR="00DE402A" w:rsidRPr="00203D39" w:rsidRDefault="00DE402A" w:rsidP="00C1183C">
            <w:pPr>
              <w:widowControl w:val="0"/>
              <w:autoSpaceDE w:val="0"/>
              <w:autoSpaceDN w:val="0"/>
              <w:jc w:val="center"/>
              <w:rPr>
                <w:sz w:val="20"/>
                <w:szCs w:val="20"/>
              </w:rPr>
            </w:pPr>
            <w:r w:rsidRPr="00203D39">
              <w:rPr>
                <w:sz w:val="20"/>
                <w:szCs w:val="20"/>
              </w:rPr>
              <w:t>2 этажа</w:t>
            </w:r>
          </w:p>
        </w:tc>
        <w:tc>
          <w:tcPr>
            <w:tcW w:w="1288" w:type="pct"/>
            <w:tcMar>
              <w:top w:w="28" w:type="dxa"/>
              <w:bottom w:w="28" w:type="dxa"/>
            </w:tcMar>
          </w:tcPr>
          <w:p w14:paraId="3F8DADC8" w14:textId="77777777" w:rsidR="00DE402A" w:rsidRPr="00203D39" w:rsidRDefault="00DE402A" w:rsidP="00C1183C">
            <w:pPr>
              <w:pStyle w:val="ConsPlusNormal"/>
              <w:ind w:firstLine="0"/>
              <w:jc w:val="center"/>
              <w:rPr>
                <w:rFonts w:ascii="Times New Roman" w:hAnsi="Times New Roman" w:cs="Times New Roman"/>
              </w:rPr>
            </w:pPr>
            <w:r w:rsidRPr="00203D39">
              <w:rPr>
                <w:rFonts w:ascii="Times New Roman" w:hAnsi="Times New Roman" w:cs="Times New Roman"/>
              </w:rPr>
              <w:t>70,93;</w:t>
            </w:r>
          </w:p>
        </w:tc>
      </w:tr>
      <w:tr w:rsidR="00DE402A" w:rsidRPr="00203D39" w14:paraId="69873781" w14:textId="77777777" w:rsidTr="00C1183C">
        <w:tc>
          <w:tcPr>
            <w:tcW w:w="1591" w:type="pct"/>
            <w:vMerge/>
          </w:tcPr>
          <w:p w14:paraId="66CA3911" w14:textId="77777777" w:rsidR="00DE402A" w:rsidRPr="00203D39" w:rsidRDefault="00DE402A" w:rsidP="00C1183C">
            <w:pPr>
              <w:widowControl w:val="0"/>
              <w:autoSpaceDE w:val="0"/>
              <w:autoSpaceDN w:val="0"/>
              <w:rPr>
                <w:sz w:val="20"/>
                <w:szCs w:val="20"/>
              </w:rPr>
            </w:pPr>
          </w:p>
        </w:tc>
        <w:tc>
          <w:tcPr>
            <w:tcW w:w="1591" w:type="pct"/>
            <w:vMerge/>
          </w:tcPr>
          <w:p w14:paraId="76FC22CE" w14:textId="77777777" w:rsidR="00DE402A" w:rsidRPr="00203D39" w:rsidRDefault="00DE402A" w:rsidP="00C1183C">
            <w:pPr>
              <w:widowControl w:val="0"/>
              <w:autoSpaceDE w:val="0"/>
              <w:autoSpaceDN w:val="0"/>
              <w:rPr>
                <w:sz w:val="20"/>
                <w:szCs w:val="20"/>
              </w:rPr>
            </w:pPr>
          </w:p>
        </w:tc>
        <w:tc>
          <w:tcPr>
            <w:tcW w:w="530" w:type="pct"/>
            <w:tcMar>
              <w:top w:w="28" w:type="dxa"/>
              <w:bottom w:w="28" w:type="dxa"/>
            </w:tcMar>
          </w:tcPr>
          <w:p w14:paraId="41D02CAD" w14:textId="77777777" w:rsidR="00DE402A" w:rsidRPr="00203D39" w:rsidRDefault="00DE402A" w:rsidP="00C1183C">
            <w:pPr>
              <w:widowControl w:val="0"/>
              <w:autoSpaceDE w:val="0"/>
              <w:autoSpaceDN w:val="0"/>
              <w:jc w:val="center"/>
              <w:rPr>
                <w:sz w:val="20"/>
                <w:szCs w:val="20"/>
              </w:rPr>
            </w:pPr>
            <w:r w:rsidRPr="00203D39">
              <w:rPr>
                <w:sz w:val="20"/>
                <w:szCs w:val="20"/>
              </w:rPr>
              <w:t>3 этажа</w:t>
            </w:r>
          </w:p>
        </w:tc>
        <w:tc>
          <w:tcPr>
            <w:tcW w:w="1288" w:type="pct"/>
            <w:tcMar>
              <w:top w:w="28" w:type="dxa"/>
              <w:bottom w:w="28" w:type="dxa"/>
            </w:tcMar>
          </w:tcPr>
          <w:p w14:paraId="6A4EBBCB" w14:textId="77777777" w:rsidR="00DE402A" w:rsidRPr="00203D39" w:rsidRDefault="00DE402A" w:rsidP="00C1183C">
            <w:pPr>
              <w:pStyle w:val="ConsPlusNormal"/>
              <w:ind w:firstLine="0"/>
              <w:jc w:val="center"/>
              <w:rPr>
                <w:rFonts w:ascii="Times New Roman" w:hAnsi="Times New Roman" w:cs="Times New Roman"/>
              </w:rPr>
            </w:pPr>
            <w:r w:rsidRPr="00203D39">
              <w:rPr>
                <w:rFonts w:ascii="Times New Roman" w:hAnsi="Times New Roman" w:cs="Times New Roman"/>
              </w:rPr>
              <w:t>65,07;</w:t>
            </w:r>
          </w:p>
        </w:tc>
      </w:tr>
      <w:tr w:rsidR="00DE402A" w:rsidRPr="00203D39" w14:paraId="5D1EBACF" w14:textId="77777777" w:rsidTr="00C1183C">
        <w:tc>
          <w:tcPr>
            <w:tcW w:w="1591" w:type="pct"/>
            <w:vMerge/>
          </w:tcPr>
          <w:p w14:paraId="03694B20" w14:textId="77777777" w:rsidR="00DE402A" w:rsidRPr="00203D39" w:rsidRDefault="00DE402A" w:rsidP="00C1183C">
            <w:pPr>
              <w:widowControl w:val="0"/>
              <w:autoSpaceDE w:val="0"/>
              <w:autoSpaceDN w:val="0"/>
              <w:rPr>
                <w:sz w:val="20"/>
                <w:szCs w:val="20"/>
              </w:rPr>
            </w:pPr>
          </w:p>
        </w:tc>
        <w:tc>
          <w:tcPr>
            <w:tcW w:w="1591" w:type="pct"/>
            <w:vMerge w:val="restart"/>
          </w:tcPr>
          <w:p w14:paraId="7973B661" w14:textId="77777777" w:rsidR="00DE402A" w:rsidRPr="00203D39" w:rsidRDefault="00DE402A" w:rsidP="00C1183C">
            <w:pPr>
              <w:widowControl w:val="0"/>
              <w:autoSpaceDE w:val="0"/>
              <w:autoSpaceDN w:val="0"/>
              <w:rPr>
                <w:sz w:val="20"/>
                <w:szCs w:val="20"/>
              </w:rPr>
            </w:pPr>
            <w:r w:rsidRPr="00203D39">
              <w:rPr>
                <w:sz w:val="20"/>
                <w:szCs w:val="20"/>
              </w:rPr>
              <w:t>Удельный расход тепла на отопление</w:t>
            </w:r>
            <w:r w:rsidRPr="00203D39">
              <w:rPr>
                <w:sz w:val="20"/>
              </w:rPr>
              <w:t>, вентиляцию и горячее водоснабжение</w:t>
            </w:r>
            <w:r w:rsidRPr="00203D39">
              <w:rPr>
                <w:sz w:val="20"/>
                <w:szCs w:val="20"/>
              </w:rPr>
              <w:t xml:space="preserve"> административных и общественных зданий, </w:t>
            </w:r>
          </w:p>
          <w:p w14:paraId="6728AA70" w14:textId="77777777" w:rsidR="00DE402A" w:rsidRPr="00203D39" w:rsidRDefault="00DE402A" w:rsidP="00C1183C">
            <w:pPr>
              <w:widowControl w:val="0"/>
              <w:autoSpaceDE w:val="0"/>
              <w:autoSpaceDN w:val="0"/>
              <w:rPr>
                <w:sz w:val="20"/>
                <w:szCs w:val="20"/>
              </w:rPr>
            </w:pPr>
            <w:proofErr w:type="gramStart"/>
            <w:r w:rsidRPr="00203D39">
              <w:rPr>
                <w:sz w:val="20"/>
                <w:szCs w:val="20"/>
              </w:rPr>
              <w:t>ккал</w:t>
            </w:r>
            <w:proofErr w:type="gramEnd"/>
            <w:r w:rsidRPr="00203D39">
              <w:rPr>
                <w:sz w:val="20"/>
                <w:szCs w:val="20"/>
              </w:rPr>
              <w:t>/ч на 1 кв. м общей площади здания</w:t>
            </w:r>
          </w:p>
        </w:tc>
        <w:tc>
          <w:tcPr>
            <w:tcW w:w="530" w:type="pct"/>
            <w:tcMar>
              <w:top w:w="28" w:type="dxa"/>
              <w:bottom w:w="28" w:type="dxa"/>
            </w:tcMar>
          </w:tcPr>
          <w:p w14:paraId="1E1F66A0" w14:textId="77777777" w:rsidR="00DE402A" w:rsidRPr="00203D39" w:rsidRDefault="00DE402A" w:rsidP="00C1183C">
            <w:pPr>
              <w:widowControl w:val="0"/>
              <w:autoSpaceDE w:val="0"/>
              <w:autoSpaceDN w:val="0"/>
              <w:jc w:val="center"/>
              <w:rPr>
                <w:sz w:val="20"/>
                <w:szCs w:val="20"/>
              </w:rPr>
            </w:pPr>
            <w:r w:rsidRPr="00203D39">
              <w:rPr>
                <w:sz w:val="20"/>
                <w:szCs w:val="20"/>
              </w:rPr>
              <w:t>Застройка</w:t>
            </w:r>
          </w:p>
        </w:tc>
        <w:tc>
          <w:tcPr>
            <w:tcW w:w="1288" w:type="pct"/>
            <w:tcMar>
              <w:top w:w="28" w:type="dxa"/>
              <w:bottom w:w="28" w:type="dxa"/>
            </w:tcMar>
          </w:tcPr>
          <w:p w14:paraId="35B0DD18" w14:textId="77777777" w:rsidR="00DE402A" w:rsidRPr="00203D39" w:rsidRDefault="00DE402A" w:rsidP="00C1183C">
            <w:pPr>
              <w:widowControl w:val="0"/>
              <w:autoSpaceDE w:val="0"/>
              <w:autoSpaceDN w:val="0"/>
              <w:jc w:val="center"/>
              <w:rPr>
                <w:sz w:val="20"/>
                <w:szCs w:val="20"/>
              </w:rPr>
            </w:pPr>
            <w:r w:rsidRPr="00203D39">
              <w:rPr>
                <w:sz w:val="20"/>
                <w:szCs w:val="20"/>
              </w:rPr>
              <w:t xml:space="preserve">Значение </w:t>
            </w:r>
            <w:r w:rsidRPr="00203D39">
              <w:rPr>
                <w:sz w:val="20"/>
                <w:szCs w:val="20"/>
                <w:lang w:val="en-US"/>
              </w:rPr>
              <w:t>[</w:t>
            </w:r>
            <w:r w:rsidRPr="00203D39">
              <w:rPr>
                <w:sz w:val="20"/>
                <w:szCs w:val="20"/>
              </w:rPr>
              <w:t>2</w:t>
            </w:r>
            <w:r w:rsidRPr="00203D39">
              <w:rPr>
                <w:sz w:val="20"/>
                <w:szCs w:val="20"/>
                <w:lang w:val="en-US"/>
              </w:rPr>
              <w:t>]</w:t>
            </w:r>
          </w:p>
        </w:tc>
      </w:tr>
      <w:tr w:rsidR="00DE402A" w:rsidRPr="00203D39" w14:paraId="09066939" w14:textId="77777777" w:rsidTr="00C1183C">
        <w:tc>
          <w:tcPr>
            <w:tcW w:w="1591" w:type="pct"/>
            <w:vMerge/>
          </w:tcPr>
          <w:p w14:paraId="7EF16FE9" w14:textId="77777777" w:rsidR="00DE402A" w:rsidRPr="00203D39" w:rsidRDefault="00DE402A" w:rsidP="00C1183C">
            <w:pPr>
              <w:widowControl w:val="0"/>
              <w:autoSpaceDE w:val="0"/>
              <w:autoSpaceDN w:val="0"/>
              <w:rPr>
                <w:sz w:val="20"/>
                <w:szCs w:val="20"/>
              </w:rPr>
            </w:pPr>
          </w:p>
        </w:tc>
        <w:tc>
          <w:tcPr>
            <w:tcW w:w="1591" w:type="pct"/>
            <w:vMerge/>
          </w:tcPr>
          <w:p w14:paraId="0F5F403F" w14:textId="77777777" w:rsidR="00DE402A" w:rsidRPr="00203D39" w:rsidRDefault="00DE402A" w:rsidP="00C1183C">
            <w:pPr>
              <w:widowControl w:val="0"/>
              <w:autoSpaceDE w:val="0"/>
              <w:autoSpaceDN w:val="0"/>
              <w:rPr>
                <w:sz w:val="20"/>
                <w:szCs w:val="20"/>
              </w:rPr>
            </w:pPr>
          </w:p>
        </w:tc>
        <w:tc>
          <w:tcPr>
            <w:tcW w:w="530" w:type="pct"/>
            <w:tcMar>
              <w:top w:w="28" w:type="dxa"/>
              <w:bottom w:w="28" w:type="dxa"/>
            </w:tcMar>
          </w:tcPr>
          <w:p w14:paraId="54307B71" w14:textId="77777777" w:rsidR="00DE402A" w:rsidRPr="00203D39" w:rsidRDefault="00DE402A" w:rsidP="00C1183C">
            <w:pPr>
              <w:widowControl w:val="0"/>
              <w:autoSpaceDE w:val="0"/>
              <w:autoSpaceDN w:val="0"/>
              <w:jc w:val="center"/>
              <w:rPr>
                <w:sz w:val="20"/>
                <w:szCs w:val="20"/>
              </w:rPr>
            </w:pPr>
            <w:r w:rsidRPr="00203D39">
              <w:rPr>
                <w:sz w:val="20"/>
                <w:szCs w:val="20"/>
              </w:rPr>
              <w:t>1 этаж</w:t>
            </w:r>
          </w:p>
        </w:tc>
        <w:tc>
          <w:tcPr>
            <w:tcW w:w="1288" w:type="pct"/>
            <w:tcMar>
              <w:top w:w="28" w:type="dxa"/>
              <w:bottom w:w="28" w:type="dxa"/>
            </w:tcMar>
          </w:tcPr>
          <w:p w14:paraId="62FC6D9F" w14:textId="77777777" w:rsidR="00DE402A" w:rsidRPr="00203D39" w:rsidRDefault="00DE402A" w:rsidP="00C1183C">
            <w:pPr>
              <w:pStyle w:val="ConsPlusNormal"/>
              <w:ind w:firstLine="0"/>
              <w:jc w:val="center"/>
              <w:rPr>
                <w:rFonts w:ascii="Times New Roman" w:hAnsi="Times New Roman" w:cs="Times New Roman"/>
              </w:rPr>
            </w:pPr>
            <w:r w:rsidRPr="00203D39">
              <w:rPr>
                <w:rFonts w:ascii="Times New Roman" w:hAnsi="Times New Roman" w:cs="Times New Roman"/>
              </w:rPr>
              <w:t>123,54;</w:t>
            </w:r>
          </w:p>
        </w:tc>
      </w:tr>
      <w:tr w:rsidR="00DE402A" w:rsidRPr="00203D39" w14:paraId="133D285B" w14:textId="77777777" w:rsidTr="00C1183C">
        <w:tc>
          <w:tcPr>
            <w:tcW w:w="1591" w:type="pct"/>
            <w:vMerge/>
          </w:tcPr>
          <w:p w14:paraId="55FF57DE" w14:textId="77777777" w:rsidR="00DE402A" w:rsidRPr="00203D39" w:rsidRDefault="00DE402A" w:rsidP="00C1183C">
            <w:pPr>
              <w:widowControl w:val="0"/>
              <w:autoSpaceDE w:val="0"/>
              <w:autoSpaceDN w:val="0"/>
              <w:rPr>
                <w:sz w:val="20"/>
                <w:szCs w:val="20"/>
              </w:rPr>
            </w:pPr>
          </w:p>
        </w:tc>
        <w:tc>
          <w:tcPr>
            <w:tcW w:w="1591" w:type="pct"/>
            <w:vMerge/>
          </w:tcPr>
          <w:p w14:paraId="3FDAC746" w14:textId="77777777" w:rsidR="00DE402A" w:rsidRPr="00203D39" w:rsidRDefault="00DE402A" w:rsidP="00C1183C">
            <w:pPr>
              <w:widowControl w:val="0"/>
              <w:autoSpaceDE w:val="0"/>
              <w:autoSpaceDN w:val="0"/>
              <w:rPr>
                <w:sz w:val="20"/>
                <w:szCs w:val="20"/>
              </w:rPr>
            </w:pPr>
          </w:p>
        </w:tc>
        <w:tc>
          <w:tcPr>
            <w:tcW w:w="530" w:type="pct"/>
            <w:tcMar>
              <w:top w:w="28" w:type="dxa"/>
              <w:bottom w:w="28" w:type="dxa"/>
            </w:tcMar>
          </w:tcPr>
          <w:p w14:paraId="471BAA49" w14:textId="77777777" w:rsidR="00DE402A" w:rsidRPr="00203D39" w:rsidRDefault="00DE402A" w:rsidP="00C1183C">
            <w:pPr>
              <w:widowControl w:val="0"/>
              <w:autoSpaceDE w:val="0"/>
              <w:autoSpaceDN w:val="0"/>
              <w:jc w:val="center"/>
              <w:rPr>
                <w:sz w:val="20"/>
                <w:szCs w:val="20"/>
              </w:rPr>
            </w:pPr>
            <w:r w:rsidRPr="00203D39">
              <w:rPr>
                <w:sz w:val="20"/>
                <w:szCs w:val="20"/>
              </w:rPr>
              <w:t>2 этажа</w:t>
            </w:r>
          </w:p>
        </w:tc>
        <w:tc>
          <w:tcPr>
            <w:tcW w:w="1288" w:type="pct"/>
            <w:tcMar>
              <w:top w:w="28" w:type="dxa"/>
              <w:bottom w:w="28" w:type="dxa"/>
            </w:tcMar>
          </w:tcPr>
          <w:p w14:paraId="0B6094E7" w14:textId="77777777" w:rsidR="00DE402A" w:rsidRPr="00203D39" w:rsidRDefault="00DE402A" w:rsidP="00C1183C">
            <w:pPr>
              <w:pStyle w:val="ConsPlusNormal"/>
              <w:ind w:firstLine="0"/>
              <w:jc w:val="center"/>
              <w:rPr>
                <w:rFonts w:ascii="Times New Roman" w:hAnsi="Times New Roman" w:cs="Times New Roman"/>
              </w:rPr>
            </w:pPr>
            <w:r w:rsidRPr="00203D39">
              <w:rPr>
                <w:rFonts w:ascii="Times New Roman" w:hAnsi="Times New Roman" w:cs="Times New Roman"/>
              </w:rPr>
              <w:t>119,66;</w:t>
            </w:r>
          </w:p>
        </w:tc>
      </w:tr>
      <w:tr w:rsidR="00DE402A" w:rsidRPr="00203D39" w14:paraId="4557EEB5" w14:textId="77777777" w:rsidTr="00C1183C">
        <w:tc>
          <w:tcPr>
            <w:tcW w:w="1591" w:type="pct"/>
            <w:vMerge/>
          </w:tcPr>
          <w:p w14:paraId="2C41D4A5" w14:textId="77777777" w:rsidR="00DE402A" w:rsidRPr="00203D39" w:rsidRDefault="00DE402A" w:rsidP="00C1183C">
            <w:pPr>
              <w:widowControl w:val="0"/>
              <w:autoSpaceDE w:val="0"/>
              <w:autoSpaceDN w:val="0"/>
              <w:rPr>
                <w:sz w:val="20"/>
                <w:szCs w:val="20"/>
              </w:rPr>
            </w:pPr>
          </w:p>
        </w:tc>
        <w:tc>
          <w:tcPr>
            <w:tcW w:w="1591" w:type="pct"/>
            <w:vMerge/>
          </w:tcPr>
          <w:p w14:paraId="74879082" w14:textId="77777777" w:rsidR="00DE402A" w:rsidRPr="00203D39" w:rsidRDefault="00DE402A" w:rsidP="00C1183C">
            <w:pPr>
              <w:widowControl w:val="0"/>
              <w:autoSpaceDE w:val="0"/>
              <w:autoSpaceDN w:val="0"/>
              <w:rPr>
                <w:sz w:val="20"/>
                <w:szCs w:val="20"/>
              </w:rPr>
            </w:pPr>
          </w:p>
        </w:tc>
        <w:tc>
          <w:tcPr>
            <w:tcW w:w="530" w:type="pct"/>
            <w:tcMar>
              <w:top w:w="28" w:type="dxa"/>
              <w:bottom w:w="28" w:type="dxa"/>
            </w:tcMar>
          </w:tcPr>
          <w:p w14:paraId="0FBFD1E0" w14:textId="77777777" w:rsidR="00DE402A" w:rsidRPr="00203D39" w:rsidRDefault="00DE402A" w:rsidP="00C1183C">
            <w:pPr>
              <w:widowControl w:val="0"/>
              <w:autoSpaceDE w:val="0"/>
              <w:autoSpaceDN w:val="0"/>
              <w:jc w:val="center"/>
              <w:rPr>
                <w:sz w:val="20"/>
                <w:szCs w:val="20"/>
              </w:rPr>
            </w:pPr>
            <w:r w:rsidRPr="00203D39">
              <w:rPr>
                <w:sz w:val="20"/>
                <w:szCs w:val="20"/>
              </w:rPr>
              <w:t>3 этажа</w:t>
            </w:r>
          </w:p>
        </w:tc>
        <w:tc>
          <w:tcPr>
            <w:tcW w:w="1288" w:type="pct"/>
            <w:tcMar>
              <w:top w:w="28" w:type="dxa"/>
              <w:bottom w:w="28" w:type="dxa"/>
            </w:tcMar>
          </w:tcPr>
          <w:p w14:paraId="4CE34196" w14:textId="77777777" w:rsidR="00DE402A" w:rsidRPr="00203D39" w:rsidRDefault="00DE402A" w:rsidP="00C1183C">
            <w:pPr>
              <w:pStyle w:val="ConsPlusNormal"/>
              <w:ind w:firstLine="0"/>
              <w:jc w:val="center"/>
              <w:rPr>
                <w:rFonts w:ascii="Times New Roman" w:hAnsi="Times New Roman" w:cs="Times New Roman"/>
              </w:rPr>
            </w:pPr>
            <w:r w:rsidRPr="00203D39">
              <w:rPr>
                <w:rFonts w:ascii="Times New Roman" w:hAnsi="Times New Roman" w:cs="Times New Roman"/>
              </w:rPr>
              <w:t>117,64;</w:t>
            </w:r>
          </w:p>
        </w:tc>
      </w:tr>
      <w:tr w:rsidR="00DE402A" w:rsidRPr="00203D39" w14:paraId="5BCBA6F8" w14:textId="77777777" w:rsidTr="00C1183C">
        <w:tc>
          <w:tcPr>
            <w:tcW w:w="1591" w:type="pct"/>
            <w:vMerge/>
          </w:tcPr>
          <w:p w14:paraId="596D8013" w14:textId="77777777" w:rsidR="00DE402A" w:rsidRPr="00203D39" w:rsidRDefault="00DE402A" w:rsidP="00C1183C">
            <w:pPr>
              <w:widowControl w:val="0"/>
              <w:autoSpaceDE w:val="0"/>
              <w:autoSpaceDN w:val="0"/>
              <w:rPr>
                <w:sz w:val="20"/>
                <w:szCs w:val="20"/>
              </w:rPr>
            </w:pPr>
          </w:p>
        </w:tc>
        <w:tc>
          <w:tcPr>
            <w:tcW w:w="1591" w:type="pct"/>
            <w:vMerge/>
          </w:tcPr>
          <w:p w14:paraId="58D74F70" w14:textId="77777777" w:rsidR="00DE402A" w:rsidRPr="00203D39" w:rsidRDefault="00DE402A" w:rsidP="00C1183C">
            <w:pPr>
              <w:widowControl w:val="0"/>
              <w:autoSpaceDE w:val="0"/>
              <w:autoSpaceDN w:val="0"/>
              <w:rPr>
                <w:sz w:val="20"/>
                <w:szCs w:val="20"/>
              </w:rPr>
            </w:pPr>
          </w:p>
        </w:tc>
        <w:tc>
          <w:tcPr>
            <w:tcW w:w="530" w:type="pct"/>
            <w:tcMar>
              <w:top w:w="28" w:type="dxa"/>
              <w:bottom w:w="28" w:type="dxa"/>
            </w:tcMar>
          </w:tcPr>
          <w:p w14:paraId="570F632A" w14:textId="77777777" w:rsidR="00DE402A" w:rsidRPr="00203D39" w:rsidRDefault="00DE402A" w:rsidP="00C1183C">
            <w:pPr>
              <w:widowControl w:val="0"/>
              <w:autoSpaceDE w:val="0"/>
              <w:autoSpaceDN w:val="0"/>
              <w:jc w:val="center"/>
              <w:rPr>
                <w:sz w:val="20"/>
                <w:szCs w:val="20"/>
              </w:rPr>
            </w:pPr>
            <w:r w:rsidRPr="00203D39">
              <w:rPr>
                <w:sz w:val="20"/>
                <w:szCs w:val="20"/>
              </w:rPr>
              <w:t>4–5 этажей</w:t>
            </w:r>
          </w:p>
        </w:tc>
        <w:tc>
          <w:tcPr>
            <w:tcW w:w="1288" w:type="pct"/>
            <w:tcMar>
              <w:top w:w="28" w:type="dxa"/>
              <w:bottom w:w="28" w:type="dxa"/>
            </w:tcMar>
          </w:tcPr>
          <w:p w14:paraId="045C162E" w14:textId="77777777" w:rsidR="00DE402A" w:rsidRPr="00203D39" w:rsidRDefault="00DE402A" w:rsidP="00C1183C">
            <w:pPr>
              <w:pStyle w:val="ConsPlusNormal"/>
              <w:adjustRightInd/>
              <w:ind w:firstLine="0"/>
              <w:jc w:val="center"/>
              <w:rPr>
                <w:rFonts w:ascii="Times New Roman" w:hAnsi="Times New Roman" w:cs="Calibri"/>
              </w:rPr>
            </w:pPr>
            <w:r w:rsidRPr="00203D39">
              <w:rPr>
                <w:rFonts w:ascii="Times New Roman" w:hAnsi="Times New Roman" w:cs="Calibri"/>
              </w:rPr>
              <w:t>106,01</w:t>
            </w:r>
          </w:p>
        </w:tc>
      </w:tr>
      <w:tr w:rsidR="00DE402A" w:rsidRPr="00203D39" w14:paraId="47C8AB32" w14:textId="77777777" w:rsidTr="00C1183C">
        <w:tc>
          <w:tcPr>
            <w:tcW w:w="1591" w:type="pct"/>
            <w:vMerge w:val="restart"/>
          </w:tcPr>
          <w:p w14:paraId="2ED16424"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Пункты редуцирования газа.</w:t>
            </w:r>
          </w:p>
          <w:p w14:paraId="31FB9012" w14:textId="77777777" w:rsidR="00DE402A" w:rsidRPr="00203D39" w:rsidRDefault="00DE402A" w:rsidP="00C1183C">
            <w:pPr>
              <w:pStyle w:val="ConsPlusNormal"/>
              <w:ind w:firstLine="0"/>
            </w:pPr>
            <w:r w:rsidRPr="00203D39">
              <w:rPr>
                <w:rFonts w:ascii="Times New Roman" w:hAnsi="Times New Roman" w:cs="Times New Roman"/>
              </w:rPr>
              <w:t>Резервуарные установки сжиженных углеводородных газов.</w:t>
            </w:r>
          </w:p>
          <w:p w14:paraId="1AD2D7F6"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Газонаполнительные станции, газонаполнительные пункты.</w:t>
            </w:r>
          </w:p>
          <w:p w14:paraId="25B3AE8B"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Межпоселковые газораспределительные сети.</w:t>
            </w:r>
          </w:p>
          <w:p w14:paraId="793BCA7B"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Газораспределительные сети</w:t>
            </w:r>
          </w:p>
        </w:tc>
        <w:tc>
          <w:tcPr>
            <w:tcW w:w="1591" w:type="pct"/>
          </w:tcPr>
          <w:p w14:paraId="05D3D589" w14:textId="77777777" w:rsidR="00DE402A" w:rsidRPr="00203D39" w:rsidRDefault="00DE402A" w:rsidP="00C1183C">
            <w:pPr>
              <w:widowControl w:val="0"/>
              <w:autoSpaceDE w:val="0"/>
              <w:autoSpaceDN w:val="0"/>
              <w:rPr>
                <w:sz w:val="20"/>
                <w:szCs w:val="20"/>
              </w:rPr>
            </w:pPr>
            <w:r w:rsidRPr="00203D39">
              <w:rPr>
                <w:sz w:val="20"/>
              </w:rPr>
              <w:t>Удельный расход природного газа для приготовления пищи, куб. м/</w:t>
            </w:r>
            <w:proofErr w:type="gramStart"/>
            <w:r w:rsidRPr="00203D39">
              <w:rPr>
                <w:sz w:val="20"/>
              </w:rPr>
              <w:t>ч</w:t>
            </w:r>
            <w:proofErr w:type="gramEnd"/>
            <w:r w:rsidRPr="00203D39">
              <w:rPr>
                <w:sz w:val="20"/>
              </w:rPr>
              <w:t xml:space="preserve"> на 1 человека</w:t>
            </w:r>
          </w:p>
        </w:tc>
        <w:tc>
          <w:tcPr>
            <w:tcW w:w="1818" w:type="pct"/>
            <w:gridSpan w:val="2"/>
          </w:tcPr>
          <w:p w14:paraId="2AB39E32" w14:textId="77777777" w:rsidR="00DE402A" w:rsidRPr="00203D39" w:rsidRDefault="00DE402A" w:rsidP="00C1183C">
            <w:pPr>
              <w:widowControl w:val="0"/>
              <w:autoSpaceDE w:val="0"/>
              <w:autoSpaceDN w:val="0"/>
              <w:jc w:val="center"/>
              <w:rPr>
                <w:sz w:val="20"/>
                <w:szCs w:val="20"/>
              </w:rPr>
            </w:pPr>
            <w:r w:rsidRPr="00203D39">
              <w:rPr>
                <w:sz w:val="20"/>
              </w:rPr>
              <w:t>0,06</w:t>
            </w:r>
          </w:p>
        </w:tc>
      </w:tr>
      <w:tr w:rsidR="00DE402A" w:rsidRPr="00203D39" w14:paraId="589C6AA3" w14:textId="77777777" w:rsidTr="00C1183C">
        <w:tc>
          <w:tcPr>
            <w:tcW w:w="1591" w:type="pct"/>
            <w:vMerge/>
          </w:tcPr>
          <w:p w14:paraId="785C7E7E" w14:textId="77777777" w:rsidR="00DE402A" w:rsidRPr="00203D39" w:rsidRDefault="00DE402A" w:rsidP="00C1183C">
            <w:pPr>
              <w:widowControl w:val="0"/>
              <w:autoSpaceDE w:val="0"/>
              <w:autoSpaceDN w:val="0"/>
              <w:rPr>
                <w:sz w:val="20"/>
                <w:szCs w:val="20"/>
              </w:rPr>
            </w:pPr>
          </w:p>
        </w:tc>
        <w:tc>
          <w:tcPr>
            <w:tcW w:w="1591" w:type="pct"/>
          </w:tcPr>
          <w:p w14:paraId="0F6DA61B" w14:textId="77777777" w:rsidR="00DE402A" w:rsidRPr="00203D39" w:rsidRDefault="00DE402A" w:rsidP="00C1183C">
            <w:pPr>
              <w:widowControl w:val="0"/>
              <w:autoSpaceDE w:val="0"/>
              <w:autoSpaceDN w:val="0"/>
              <w:rPr>
                <w:sz w:val="20"/>
                <w:szCs w:val="20"/>
              </w:rPr>
            </w:pPr>
            <w:r w:rsidRPr="00203D39">
              <w:rPr>
                <w:sz w:val="20"/>
              </w:rPr>
              <w:t>Удельный расход природного газа для отопления, вентиляции и горячего водоснабжения, куб. м/</w:t>
            </w:r>
            <w:proofErr w:type="gramStart"/>
            <w:r w:rsidRPr="00203D39">
              <w:rPr>
                <w:sz w:val="20"/>
              </w:rPr>
              <w:t>ч</w:t>
            </w:r>
            <w:proofErr w:type="gramEnd"/>
            <w:r w:rsidRPr="00203D39">
              <w:rPr>
                <w:sz w:val="20"/>
              </w:rPr>
              <w:t xml:space="preserve"> на 1 человека [1]</w:t>
            </w:r>
          </w:p>
        </w:tc>
        <w:tc>
          <w:tcPr>
            <w:tcW w:w="1818" w:type="pct"/>
            <w:gridSpan w:val="2"/>
          </w:tcPr>
          <w:p w14:paraId="7C8A16DF" w14:textId="77777777" w:rsidR="00DE402A" w:rsidRPr="00203D39" w:rsidRDefault="00DE402A" w:rsidP="00C1183C">
            <w:pPr>
              <w:widowControl w:val="0"/>
              <w:autoSpaceDE w:val="0"/>
              <w:autoSpaceDN w:val="0"/>
              <w:jc w:val="center"/>
              <w:rPr>
                <w:sz w:val="20"/>
                <w:szCs w:val="20"/>
              </w:rPr>
            </w:pPr>
            <w:r w:rsidRPr="00203D39">
              <w:rPr>
                <w:sz w:val="20"/>
              </w:rPr>
              <w:t>0,3</w:t>
            </w:r>
          </w:p>
        </w:tc>
      </w:tr>
      <w:tr w:rsidR="00DE402A" w:rsidRPr="00203D39" w14:paraId="2AA866E2" w14:textId="77777777" w:rsidTr="00C1183C">
        <w:tc>
          <w:tcPr>
            <w:tcW w:w="1591" w:type="pct"/>
            <w:vMerge/>
          </w:tcPr>
          <w:p w14:paraId="03B3D259" w14:textId="77777777" w:rsidR="00DE402A" w:rsidRPr="00203D39" w:rsidRDefault="00DE402A" w:rsidP="00C1183C">
            <w:pPr>
              <w:spacing w:after="200" w:line="276" w:lineRule="auto"/>
              <w:rPr>
                <w:rFonts w:eastAsia="Calibri"/>
                <w:sz w:val="20"/>
                <w:szCs w:val="20"/>
                <w:lang w:eastAsia="en-US"/>
              </w:rPr>
            </w:pPr>
          </w:p>
        </w:tc>
        <w:tc>
          <w:tcPr>
            <w:tcW w:w="1591" w:type="pct"/>
          </w:tcPr>
          <w:p w14:paraId="24995FB9" w14:textId="77777777" w:rsidR="00DE402A" w:rsidRPr="00203D39" w:rsidRDefault="00DE402A" w:rsidP="00C1183C">
            <w:pPr>
              <w:widowControl w:val="0"/>
              <w:autoSpaceDE w:val="0"/>
              <w:autoSpaceDN w:val="0"/>
              <w:rPr>
                <w:sz w:val="20"/>
                <w:szCs w:val="20"/>
              </w:rPr>
            </w:pPr>
            <w:r w:rsidRPr="00203D39">
              <w:rPr>
                <w:sz w:val="20"/>
                <w:szCs w:val="20"/>
              </w:rPr>
              <w:t xml:space="preserve">Удельный расход сжиженного углеводородного газа для </w:t>
            </w:r>
            <w:r w:rsidRPr="00203D39">
              <w:rPr>
                <w:sz w:val="20"/>
              </w:rPr>
              <w:t>приготовления пищи</w:t>
            </w:r>
            <w:r w:rsidRPr="00203D39">
              <w:rPr>
                <w:sz w:val="20"/>
                <w:szCs w:val="20"/>
              </w:rPr>
              <w:t xml:space="preserve">, </w:t>
            </w:r>
          </w:p>
          <w:p w14:paraId="2AFA094F" w14:textId="77777777" w:rsidR="00DE402A" w:rsidRPr="00203D39" w:rsidRDefault="00DE402A" w:rsidP="00C1183C">
            <w:pPr>
              <w:widowControl w:val="0"/>
              <w:autoSpaceDE w:val="0"/>
              <w:autoSpaceDN w:val="0"/>
              <w:rPr>
                <w:sz w:val="20"/>
                <w:szCs w:val="20"/>
              </w:rPr>
            </w:pPr>
            <w:proofErr w:type="gramStart"/>
            <w:r w:rsidRPr="00203D39">
              <w:rPr>
                <w:sz w:val="20"/>
                <w:szCs w:val="20"/>
              </w:rPr>
              <w:t>кг</w:t>
            </w:r>
            <w:proofErr w:type="gramEnd"/>
            <w:r w:rsidRPr="00203D39">
              <w:rPr>
                <w:sz w:val="20"/>
                <w:szCs w:val="20"/>
              </w:rPr>
              <w:t xml:space="preserve"> на 1 человека в год</w:t>
            </w:r>
          </w:p>
        </w:tc>
        <w:tc>
          <w:tcPr>
            <w:tcW w:w="1818" w:type="pct"/>
            <w:gridSpan w:val="2"/>
          </w:tcPr>
          <w:p w14:paraId="5543F204" w14:textId="77777777" w:rsidR="00DE402A" w:rsidRPr="00203D39" w:rsidRDefault="00DE402A" w:rsidP="00C1183C">
            <w:pPr>
              <w:widowControl w:val="0"/>
              <w:autoSpaceDE w:val="0"/>
              <w:autoSpaceDN w:val="0"/>
              <w:jc w:val="center"/>
              <w:rPr>
                <w:sz w:val="20"/>
                <w:szCs w:val="20"/>
              </w:rPr>
            </w:pPr>
            <w:r w:rsidRPr="00203D39">
              <w:rPr>
                <w:sz w:val="20"/>
                <w:szCs w:val="20"/>
              </w:rPr>
              <w:t>85</w:t>
            </w:r>
          </w:p>
        </w:tc>
      </w:tr>
      <w:tr w:rsidR="00DE402A" w:rsidRPr="00203D39" w14:paraId="47772042" w14:textId="77777777" w:rsidTr="00C1183C">
        <w:tc>
          <w:tcPr>
            <w:tcW w:w="1591" w:type="pct"/>
          </w:tcPr>
          <w:p w14:paraId="197FC75E" w14:textId="77777777" w:rsidR="00DE402A" w:rsidRPr="00203D39" w:rsidRDefault="00DE402A" w:rsidP="00C1183C">
            <w:pPr>
              <w:widowControl w:val="0"/>
              <w:autoSpaceDE w:val="0"/>
              <w:autoSpaceDN w:val="0"/>
              <w:rPr>
                <w:sz w:val="20"/>
                <w:szCs w:val="20"/>
              </w:rPr>
            </w:pPr>
            <w:r w:rsidRPr="00203D39">
              <w:rPr>
                <w:sz w:val="20"/>
                <w:szCs w:val="20"/>
              </w:rPr>
              <w:t>Водозаборы, станции водоподготовки (водопроводные очистные сооружения).</w:t>
            </w:r>
          </w:p>
          <w:p w14:paraId="56101DC4" w14:textId="77777777" w:rsidR="00DE402A" w:rsidRPr="00203D39" w:rsidRDefault="00DE402A" w:rsidP="00C1183C">
            <w:pPr>
              <w:widowControl w:val="0"/>
              <w:autoSpaceDE w:val="0"/>
              <w:autoSpaceDN w:val="0"/>
              <w:rPr>
                <w:sz w:val="20"/>
                <w:szCs w:val="20"/>
              </w:rPr>
            </w:pPr>
            <w:r w:rsidRPr="00203D39">
              <w:rPr>
                <w:sz w:val="20"/>
                <w:szCs w:val="20"/>
              </w:rPr>
              <w:t>Насосные станции.</w:t>
            </w:r>
          </w:p>
          <w:p w14:paraId="4352C005" w14:textId="77777777" w:rsidR="00DE402A" w:rsidRPr="00203D39" w:rsidRDefault="00DE402A" w:rsidP="00C1183C">
            <w:pPr>
              <w:widowControl w:val="0"/>
              <w:autoSpaceDE w:val="0"/>
              <w:autoSpaceDN w:val="0"/>
              <w:rPr>
                <w:sz w:val="20"/>
                <w:szCs w:val="20"/>
              </w:rPr>
            </w:pPr>
            <w:r w:rsidRPr="00203D39">
              <w:rPr>
                <w:sz w:val="20"/>
                <w:szCs w:val="20"/>
              </w:rPr>
              <w:t>Резервуары для хранения воды.</w:t>
            </w:r>
          </w:p>
          <w:p w14:paraId="589D5529" w14:textId="77777777" w:rsidR="00DE402A" w:rsidRPr="00203D39" w:rsidRDefault="00DE402A" w:rsidP="00C1183C">
            <w:pPr>
              <w:widowControl w:val="0"/>
              <w:autoSpaceDE w:val="0"/>
              <w:autoSpaceDN w:val="0"/>
              <w:rPr>
                <w:sz w:val="20"/>
                <w:szCs w:val="20"/>
              </w:rPr>
            </w:pPr>
            <w:r w:rsidRPr="00203D39">
              <w:rPr>
                <w:sz w:val="20"/>
                <w:szCs w:val="20"/>
              </w:rPr>
              <w:t>Водонапорные башни.</w:t>
            </w:r>
          </w:p>
          <w:p w14:paraId="26D8DB77" w14:textId="77777777" w:rsidR="00DE402A" w:rsidRPr="00203D39" w:rsidRDefault="00DE402A" w:rsidP="00C1183C">
            <w:pPr>
              <w:widowControl w:val="0"/>
              <w:autoSpaceDE w:val="0"/>
              <w:autoSpaceDN w:val="0"/>
              <w:rPr>
                <w:sz w:val="20"/>
                <w:szCs w:val="20"/>
              </w:rPr>
            </w:pPr>
            <w:r w:rsidRPr="00203D39">
              <w:rPr>
                <w:sz w:val="20"/>
                <w:szCs w:val="20"/>
              </w:rPr>
              <w:t>Водопроводы</w:t>
            </w:r>
          </w:p>
        </w:tc>
        <w:tc>
          <w:tcPr>
            <w:tcW w:w="1591" w:type="pct"/>
          </w:tcPr>
          <w:p w14:paraId="68682857" w14:textId="77777777" w:rsidR="00DE402A" w:rsidRPr="00203D39" w:rsidRDefault="00DE402A" w:rsidP="00C1183C">
            <w:pPr>
              <w:widowControl w:val="0"/>
              <w:autoSpaceDE w:val="0"/>
              <w:autoSpaceDN w:val="0"/>
              <w:rPr>
                <w:sz w:val="20"/>
                <w:szCs w:val="20"/>
              </w:rPr>
            </w:pPr>
            <w:r w:rsidRPr="00203D39">
              <w:rPr>
                <w:sz w:val="20"/>
                <w:szCs w:val="20"/>
              </w:rPr>
              <w:t xml:space="preserve">Удельное среднесуточное водопотребление (за год), </w:t>
            </w:r>
          </w:p>
          <w:p w14:paraId="7EE06FB6" w14:textId="77777777" w:rsidR="00DE402A" w:rsidRPr="00203D39" w:rsidRDefault="00DE402A" w:rsidP="00C1183C">
            <w:pPr>
              <w:widowControl w:val="0"/>
              <w:autoSpaceDE w:val="0"/>
              <w:autoSpaceDN w:val="0"/>
              <w:rPr>
                <w:sz w:val="20"/>
                <w:szCs w:val="20"/>
              </w:rPr>
            </w:pPr>
            <w:proofErr w:type="gramStart"/>
            <w:r w:rsidRPr="00203D39">
              <w:rPr>
                <w:sz w:val="20"/>
                <w:szCs w:val="20"/>
              </w:rPr>
              <w:t>л</w:t>
            </w:r>
            <w:proofErr w:type="gramEnd"/>
            <w:r w:rsidRPr="00203D39">
              <w:rPr>
                <w:sz w:val="20"/>
                <w:szCs w:val="20"/>
              </w:rPr>
              <w:t>/сут. на 1 человека [1]</w:t>
            </w:r>
          </w:p>
        </w:tc>
        <w:tc>
          <w:tcPr>
            <w:tcW w:w="1818" w:type="pct"/>
            <w:gridSpan w:val="2"/>
          </w:tcPr>
          <w:p w14:paraId="032A9EB8" w14:textId="77777777" w:rsidR="00DE402A" w:rsidRPr="00203D39" w:rsidRDefault="00DE402A" w:rsidP="00C1183C">
            <w:pPr>
              <w:widowControl w:val="0"/>
              <w:autoSpaceDE w:val="0"/>
              <w:autoSpaceDN w:val="0"/>
              <w:rPr>
                <w:sz w:val="20"/>
                <w:szCs w:val="20"/>
              </w:rPr>
            </w:pPr>
            <w:r w:rsidRPr="00203D39">
              <w:rPr>
                <w:sz w:val="20"/>
                <w:szCs w:val="20"/>
              </w:rPr>
              <w:t>Здания, оборудованные внутренним водопроводом и канализацией, без ванн – 130.</w:t>
            </w:r>
          </w:p>
          <w:p w14:paraId="1517A73A" w14:textId="77777777" w:rsidR="00DE402A" w:rsidRPr="00203D39" w:rsidRDefault="00DE402A" w:rsidP="00C1183C">
            <w:pPr>
              <w:widowControl w:val="0"/>
              <w:autoSpaceDE w:val="0"/>
              <w:autoSpaceDN w:val="0"/>
              <w:rPr>
                <w:sz w:val="20"/>
                <w:szCs w:val="20"/>
              </w:rPr>
            </w:pPr>
            <w:r w:rsidRPr="00203D39">
              <w:rPr>
                <w:sz w:val="20"/>
                <w:szCs w:val="20"/>
              </w:rPr>
              <w:t>Здания, оборудованные внутренним водопроводом и канализацией, с централизованным горячим водоснабжением или с местными водонагревателями – 220</w:t>
            </w:r>
          </w:p>
        </w:tc>
      </w:tr>
      <w:tr w:rsidR="00DE402A" w:rsidRPr="00203D39" w14:paraId="230AB92A" w14:textId="77777777" w:rsidTr="00C1183C">
        <w:tc>
          <w:tcPr>
            <w:tcW w:w="1591" w:type="pct"/>
          </w:tcPr>
          <w:p w14:paraId="401D59B2" w14:textId="77777777" w:rsidR="00DE402A" w:rsidRPr="00203D39" w:rsidRDefault="00DE402A" w:rsidP="00C1183C">
            <w:pPr>
              <w:widowControl w:val="0"/>
              <w:autoSpaceDE w:val="0"/>
              <w:autoSpaceDN w:val="0"/>
              <w:rPr>
                <w:sz w:val="20"/>
                <w:szCs w:val="20"/>
              </w:rPr>
            </w:pPr>
            <w:r w:rsidRPr="00203D39">
              <w:rPr>
                <w:sz w:val="20"/>
                <w:szCs w:val="20"/>
              </w:rPr>
              <w:t>Канализационные очистные сооружения, иловые площадки, биологические пруды глубокой очистки сточных вод.</w:t>
            </w:r>
          </w:p>
          <w:p w14:paraId="4106D3B6" w14:textId="77777777" w:rsidR="00DE402A" w:rsidRPr="00203D39" w:rsidRDefault="00DE402A" w:rsidP="00C1183C">
            <w:pPr>
              <w:widowControl w:val="0"/>
              <w:autoSpaceDE w:val="0"/>
              <w:autoSpaceDN w:val="0"/>
              <w:rPr>
                <w:sz w:val="20"/>
                <w:szCs w:val="20"/>
              </w:rPr>
            </w:pPr>
            <w:r w:rsidRPr="00203D39">
              <w:rPr>
                <w:sz w:val="20"/>
                <w:szCs w:val="20"/>
              </w:rPr>
              <w:t>Канализационные насосные станции.</w:t>
            </w:r>
          </w:p>
          <w:p w14:paraId="3DF4C2FC" w14:textId="77777777" w:rsidR="00DE402A" w:rsidRPr="00203D39" w:rsidRDefault="00DE402A" w:rsidP="00C1183C">
            <w:pPr>
              <w:widowControl w:val="0"/>
              <w:autoSpaceDE w:val="0"/>
              <w:autoSpaceDN w:val="0"/>
              <w:rPr>
                <w:sz w:val="20"/>
                <w:szCs w:val="20"/>
              </w:rPr>
            </w:pPr>
            <w:r w:rsidRPr="00203D39">
              <w:rPr>
                <w:sz w:val="20"/>
                <w:szCs w:val="20"/>
              </w:rPr>
              <w:t>Сети канализации (напорной, самотечной)</w:t>
            </w:r>
          </w:p>
        </w:tc>
        <w:tc>
          <w:tcPr>
            <w:tcW w:w="1591" w:type="pct"/>
          </w:tcPr>
          <w:p w14:paraId="71E91D87" w14:textId="77777777" w:rsidR="00DE402A" w:rsidRPr="00203D39" w:rsidRDefault="00DE402A" w:rsidP="00C1183C">
            <w:pPr>
              <w:widowControl w:val="0"/>
              <w:autoSpaceDE w:val="0"/>
              <w:autoSpaceDN w:val="0"/>
              <w:rPr>
                <w:sz w:val="20"/>
                <w:szCs w:val="20"/>
              </w:rPr>
            </w:pPr>
            <w:r w:rsidRPr="00203D39">
              <w:rPr>
                <w:sz w:val="20"/>
                <w:szCs w:val="20"/>
              </w:rPr>
              <w:t xml:space="preserve">Удельное среднесуточное водоотведение (за год), </w:t>
            </w:r>
          </w:p>
          <w:p w14:paraId="171EB809" w14:textId="77777777" w:rsidR="00DE402A" w:rsidRPr="00203D39" w:rsidRDefault="00DE402A" w:rsidP="00C1183C">
            <w:pPr>
              <w:widowControl w:val="0"/>
              <w:autoSpaceDE w:val="0"/>
              <w:autoSpaceDN w:val="0"/>
              <w:rPr>
                <w:sz w:val="20"/>
                <w:szCs w:val="20"/>
              </w:rPr>
            </w:pPr>
            <w:proofErr w:type="gramStart"/>
            <w:r w:rsidRPr="00203D39">
              <w:rPr>
                <w:sz w:val="20"/>
                <w:szCs w:val="20"/>
              </w:rPr>
              <w:t>л</w:t>
            </w:r>
            <w:proofErr w:type="gramEnd"/>
            <w:r w:rsidRPr="00203D39">
              <w:rPr>
                <w:sz w:val="20"/>
                <w:szCs w:val="20"/>
              </w:rPr>
              <w:t>/сут. на 1 человека</w:t>
            </w:r>
          </w:p>
        </w:tc>
        <w:tc>
          <w:tcPr>
            <w:tcW w:w="1818" w:type="pct"/>
            <w:gridSpan w:val="2"/>
          </w:tcPr>
          <w:p w14:paraId="1086EBA4" w14:textId="77777777" w:rsidR="00DE402A" w:rsidRPr="00203D39" w:rsidRDefault="00DE402A" w:rsidP="00C1183C">
            <w:pPr>
              <w:widowControl w:val="0"/>
              <w:autoSpaceDE w:val="0"/>
              <w:autoSpaceDN w:val="0"/>
              <w:rPr>
                <w:sz w:val="20"/>
                <w:szCs w:val="20"/>
              </w:rPr>
            </w:pPr>
            <w:r w:rsidRPr="00203D39">
              <w:rPr>
                <w:sz w:val="20"/>
                <w:szCs w:val="20"/>
              </w:rPr>
              <w:t xml:space="preserve">Принимается </w:t>
            </w:r>
            <w:proofErr w:type="gramStart"/>
            <w:r w:rsidRPr="00203D39">
              <w:rPr>
                <w:sz w:val="20"/>
                <w:szCs w:val="20"/>
              </w:rPr>
              <w:t>равной</w:t>
            </w:r>
            <w:proofErr w:type="gramEnd"/>
            <w:r w:rsidRPr="00203D39">
              <w:rPr>
                <w:sz w:val="20"/>
                <w:szCs w:val="20"/>
              </w:rPr>
              <w:t xml:space="preserve"> удельному среднесуточному водопотреблению</w:t>
            </w:r>
          </w:p>
        </w:tc>
      </w:tr>
      <w:tr w:rsidR="00DE402A" w:rsidRPr="00203D39" w14:paraId="37CC0939" w14:textId="77777777" w:rsidTr="00C1183C">
        <w:tc>
          <w:tcPr>
            <w:tcW w:w="5000" w:type="pct"/>
            <w:gridSpan w:val="4"/>
          </w:tcPr>
          <w:p w14:paraId="6D6E37C7" w14:textId="77777777" w:rsidR="00DE402A" w:rsidRPr="00203D39" w:rsidRDefault="00DE402A" w:rsidP="00C1183C">
            <w:pPr>
              <w:pStyle w:val="ConsPlusNormal"/>
              <w:ind w:firstLine="0"/>
              <w:jc w:val="both"/>
              <w:rPr>
                <w:rFonts w:ascii="Times New Roman" w:hAnsi="Times New Roman"/>
              </w:rPr>
            </w:pPr>
            <w:r w:rsidRPr="00203D39">
              <w:rPr>
                <w:rFonts w:ascii="Times New Roman" w:hAnsi="Times New Roman"/>
              </w:rPr>
              <w:t>Примечания:</w:t>
            </w:r>
          </w:p>
          <w:p w14:paraId="385EBDFC" w14:textId="77777777" w:rsidR="00DE402A" w:rsidRPr="00203D39" w:rsidRDefault="00DE402A" w:rsidP="00C1183C">
            <w:pPr>
              <w:pStyle w:val="aff2"/>
              <w:spacing w:line="240" w:lineRule="auto"/>
              <w:ind w:left="0" w:firstLine="0"/>
              <w:contextualSpacing/>
              <w:rPr>
                <w:sz w:val="20"/>
              </w:rPr>
            </w:pPr>
            <w:r w:rsidRPr="00203D39">
              <w:rPr>
                <w:sz w:val="20"/>
              </w:rPr>
              <w:t>1. Расчетный показатель учитывает нагрузку жилых и общественных зданий, коммунально-бытовых объектов (за исключением промышленности).</w:t>
            </w:r>
          </w:p>
          <w:p w14:paraId="25AB4D95" w14:textId="77777777" w:rsidR="00DE402A" w:rsidRPr="00203D39" w:rsidRDefault="00DE402A" w:rsidP="00C1183C">
            <w:pPr>
              <w:pStyle w:val="aff2"/>
              <w:tabs>
                <w:tab w:val="left" w:pos="222"/>
              </w:tabs>
              <w:spacing w:line="240" w:lineRule="auto"/>
              <w:ind w:left="0" w:firstLine="0"/>
              <w:contextualSpacing/>
              <w:rPr>
                <w:sz w:val="20"/>
              </w:rPr>
            </w:pPr>
            <w:r w:rsidRPr="00203D39">
              <w:rPr>
                <w:sz w:val="20"/>
              </w:rPr>
              <w:t xml:space="preserve">2. Значения удельного расхода тепла на отопление для населенных пунктов следует принимать </w:t>
            </w:r>
            <w:proofErr w:type="gramStart"/>
            <w:r w:rsidRPr="00203D39">
              <w:rPr>
                <w:sz w:val="20"/>
              </w:rPr>
              <w:t>равными</w:t>
            </w:r>
            <w:proofErr w:type="gramEnd"/>
            <w:r w:rsidRPr="00203D39">
              <w:rPr>
                <w:sz w:val="20"/>
              </w:rPr>
              <w:t xml:space="preserve"> значениям параметров ближайшего к нему населенного пункта, приведенного в таблице.</w:t>
            </w:r>
          </w:p>
        </w:tc>
      </w:tr>
    </w:tbl>
    <w:p w14:paraId="298A9D1C" w14:textId="77777777" w:rsidR="00DE402A" w:rsidRPr="00203D39" w:rsidRDefault="00DE402A" w:rsidP="00DE402A">
      <w:pPr>
        <w:pStyle w:val="21"/>
        <w:numPr>
          <w:ilvl w:val="2"/>
          <w:numId w:val="18"/>
        </w:numPr>
        <w:tabs>
          <w:tab w:val="clear" w:pos="1134"/>
          <w:tab w:val="left" w:pos="567"/>
        </w:tabs>
        <w:spacing w:before="240"/>
        <w:ind w:left="0" w:firstLine="0"/>
        <w:rPr>
          <w:sz w:val="24"/>
          <w:szCs w:val="24"/>
          <w:lang w:val="ru-RU" w:eastAsia="ru-RU"/>
        </w:rPr>
      </w:pPr>
      <w:bookmarkStart w:id="151" w:name="_Toc86154214"/>
      <w:bookmarkStart w:id="152" w:name="_Toc88828803"/>
      <w:bookmarkStart w:id="153" w:name="_Toc88833632"/>
      <w:bookmarkStart w:id="154" w:name="_Toc89098519"/>
      <w:bookmarkStart w:id="155" w:name="_Toc89247685"/>
      <w:bookmarkStart w:id="156" w:name="_Toc89355352"/>
      <w:bookmarkStart w:id="157" w:name="_Toc109934422"/>
      <w:bookmarkStart w:id="158" w:name="_Toc6667198"/>
      <w:bookmarkStart w:id="159" w:name="_Toc6672911"/>
      <w:bookmarkStart w:id="160" w:name="_Toc10738661"/>
      <w:bookmarkStart w:id="161" w:name="_Toc10740028"/>
      <w:bookmarkStart w:id="162" w:name="_Toc85181051"/>
      <w:bookmarkStart w:id="163" w:name="_Toc85182494"/>
      <w:bookmarkStart w:id="164" w:name="_Toc85190232"/>
      <w:bookmarkStart w:id="165" w:name="_Toc85192733"/>
      <w:bookmarkStart w:id="166" w:name="_Toc85193451"/>
      <w:bookmarkStart w:id="167" w:name="_Toc85197813"/>
      <w:bookmarkStart w:id="168" w:name="_Toc85215165"/>
      <w:bookmarkStart w:id="169" w:name="_Toc40626758"/>
      <w:bookmarkStart w:id="170" w:name="_Toc81901143"/>
      <w:bookmarkStart w:id="171" w:name="_Toc6567861"/>
      <w:bookmarkStart w:id="172" w:name="_Toc6500532"/>
      <w:bookmarkStart w:id="173" w:name="_Toc6569466"/>
      <w:bookmarkStart w:id="174" w:name="_Toc6578698"/>
      <w:bookmarkStart w:id="175" w:name="_Toc458612943"/>
      <w:bookmarkStart w:id="176" w:name="_Toc458692739"/>
      <w:bookmarkStart w:id="177" w:name="_Toc458710041"/>
      <w:bookmarkStart w:id="178" w:name="_Toc85461022"/>
      <w:bookmarkStart w:id="179" w:name="_Toc85466901"/>
      <w:r w:rsidRPr="00203D39">
        <w:rPr>
          <w:sz w:val="24"/>
          <w:szCs w:val="24"/>
          <w:lang w:val="ru-RU" w:eastAsia="ru-RU"/>
        </w:rPr>
        <w:lastRenderedPageBreak/>
        <w:t>В области образования</w:t>
      </w:r>
      <w:bookmarkEnd w:id="151"/>
      <w:bookmarkEnd w:id="152"/>
      <w:bookmarkEnd w:id="153"/>
      <w:bookmarkEnd w:id="154"/>
      <w:bookmarkEnd w:id="155"/>
      <w:bookmarkEnd w:id="156"/>
      <w:bookmarkEnd w:id="157"/>
    </w:p>
    <w:p w14:paraId="45BA0700" w14:textId="77777777" w:rsidR="00DE402A" w:rsidRPr="00203D39" w:rsidRDefault="00DE402A" w:rsidP="00DE402A">
      <w:pPr>
        <w:pStyle w:val="a6"/>
        <w:ind w:firstLine="0"/>
        <w:rPr>
          <w:b/>
          <w:sz w:val="22"/>
          <w:szCs w:val="22"/>
          <w:lang w:val="ru-RU" w:eastAsia="ru-RU"/>
        </w:rPr>
      </w:pPr>
      <w:r w:rsidRPr="00203D39">
        <w:rPr>
          <w:b/>
          <w:sz w:val="22"/>
          <w:szCs w:val="22"/>
        </w:rPr>
        <w:t xml:space="preserve">Таблица </w:t>
      </w:r>
      <w:r w:rsidRPr="00203D39">
        <w:rPr>
          <w:b/>
          <w:sz w:val="22"/>
          <w:szCs w:val="22"/>
        </w:rPr>
        <w:fldChar w:fldCharType="begin"/>
      </w:r>
      <w:r w:rsidRPr="00203D39">
        <w:rPr>
          <w:b/>
          <w:sz w:val="22"/>
          <w:szCs w:val="22"/>
        </w:rPr>
        <w:instrText xml:space="preserve"> SEQ Таблица \* ARABIC </w:instrText>
      </w:r>
      <w:r w:rsidRPr="00203D39">
        <w:rPr>
          <w:b/>
          <w:sz w:val="22"/>
          <w:szCs w:val="22"/>
        </w:rPr>
        <w:fldChar w:fldCharType="separate"/>
      </w:r>
      <w:r w:rsidR="00B72D63">
        <w:rPr>
          <w:b/>
          <w:noProof/>
          <w:sz w:val="22"/>
          <w:szCs w:val="22"/>
        </w:rPr>
        <w:t>3</w:t>
      </w:r>
      <w:r w:rsidRPr="00203D39">
        <w:rPr>
          <w:b/>
          <w:sz w:val="22"/>
          <w:szCs w:val="22"/>
        </w:rPr>
        <w:fldChar w:fldCharType="end"/>
      </w:r>
      <w:r w:rsidRPr="00203D39">
        <w:rPr>
          <w:b/>
          <w:sz w:val="22"/>
          <w:szCs w:val="22"/>
        </w:rPr>
        <w:t xml:space="preserve"> – Расчетные показатели для объектов местного значения муниципального района в области образования</w:t>
      </w:r>
      <w:r w:rsidRPr="00203D39">
        <w:rPr>
          <w:b/>
          <w:sz w:val="22"/>
          <w:szCs w:val="22"/>
          <w:lang w:val="ru-RU" w:eastAsia="ru-RU"/>
        </w:rPr>
        <w:t xml:space="preserve"> </w:t>
      </w:r>
      <w:r w:rsidRPr="00203D39">
        <w:rPr>
          <w:b/>
          <w:sz w:val="22"/>
          <w:szCs w:val="22"/>
          <w:lang w:val="ru-RU"/>
        </w:rPr>
        <w:t>[5]</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289"/>
        <w:gridCol w:w="2766"/>
        <w:gridCol w:w="47"/>
        <w:gridCol w:w="1157"/>
        <w:gridCol w:w="971"/>
      </w:tblGrid>
      <w:tr w:rsidR="00DE402A" w:rsidRPr="00203D39" w14:paraId="3A66BD47" w14:textId="77777777" w:rsidTr="00C1183C">
        <w:tc>
          <w:tcPr>
            <w:tcW w:w="2127" w:type="dxa"/>
            <w:tcMar>
              <w:top w:w="28" w:type="dxa"/>
              <w:bottom w:w="28" w:type="dxa"/>
            </w:tcMar>
            <w:vAlign w:val="center"/>
          </w:tcPr>
          <w:p w14:paraId="0CAB5DF3"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Наименование вида объекта</w:t>
            </w:r>
          </w:p>
        </w:tc>
        <w:tc>
          <w:tcPr>
            <w:tcW w:w="2289" w:type="dxa"/>
            <w:tcMar>
              <w:top w:w="28" w:type="dxa"/>
              <w:bottom w:w="28" w:type="dxa"/>
            </w:tcMar>
            <w:vAlign w:val="center"/>
          </w:tcPr>
          <w:p w14:paraId="253FE9AD"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 xml:space="preserve">Наименование нормируемого расчетного показателя, </w:t>
            </w:r>
          </w:p>
          <w:p w14:paraId="1FF466BE"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единица измерения</w:t>
            </w:r>
          </w:p>
        </w:tc>
        <w:tc>
          <w:tcPr>
            <w:tcW w:w="4941" w:type="dxa"/>
            <w:gridSpan w:val="4"/>
            <w:tcMar>
              <w:top w:w="28" w:type="dxa"/>
              <w:bottom w:w="28" w:type="dxa"/>
            </w:tcMar>
            <w:vAlign w:val="center"/>
          </w:tcPr>
          <w:p w14:paraId="7E165924"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Значение расчетного показателя</w:t>
            </w:r>
          </w:p>
        </w:tc>
      </w:tr>
      <w:tr w:rsidR="00DE402A" w:rsidRPr="00203D39" w14:paraId="1ACE954A" w14:textId="77777777" w:rsidTr="00C1183C">
        <w:tblPrEx>
          <w:tblCellMar>
            <w:top w:w="0" w:type="dxa"/>
            <w:left w:w="108" w:type="dxa"/>
            <w:bottom w:w="0" w:type="dxa"/>
            <w:right w:w="108" w:type="dxa"/>
          </w:tblCellMar>
          <w:tblLook w:val="04A0" w:firstRow="1" w:lastRow="0" w:firstColumn="1" w:lastColumn="0" w:noHBand="0" w:noVBand="1"/>
        </w:tblPrEx>
        <w:tc>
          <w:tcPr>
            <w:tcW w:w="2127" w:type="dxa"/>
            <w:vMerge w:val="restart"/>
            <w:shd w:val="clear" w:color="auto" w:fill="auto"/>
            <w:tcMar>
              <w:top w:w="28" w:type="dxa"/>
              <w:bottom w:w="28" w:type="dxa"/>
            </w:tcMar>
          </w:tcPr>
          <w:p w14:paraId="127828BC" w14:textId="77777777" w:rsidR="00DE402A" w:rsidRPr="00203D39" w:rsidRDefault="00DE402A" w:rsidP="00C1183C">
            <w:pPr>
              <w:rPr>
                <w:sz w:val="20"/>
                <w:szCs w:val="20"/>
              </w:rPr>
            </w:pPr>
            <w:r w:rsidRPr="00203D39">
              <w:rPr>
                <w:sz w:val="20"/>
                <w:szCs w:val="20"/>
              </w:rPr>
              <w:t xml:space="preserve">Дошкольные образовательные организации </w:t>
            </w:r>
          </w:p>
        </w:tc>
        <w:tc>
          <w:tcPr>
            <w:tcW w:w="2289" w:type="dxa"/>
            <w:vMerge w:val="restart"/>
            <w:shd w:val="clear" w:color="auto" w:fill="auto"/>
            <w:tcMar>
              <w:top w:w="28" w:type="dxa"/>
              <w:bottom w:w="28" w:type="dxa"/>
            </w:tcMar>
          </w:tcPr>
          <w:p w14:paraId="26BF62E7" w14:textId="77777777" w:rsidR="00DE402A" w:rsidRPr="00203D39" w:rsidRDefault="00DE402A" w:rsidP="00C1183C">
            <w:pPr>
              <w:rPr>
                <w:sz w:val="20"/>
                <w:szCs w:val="20"/>
              </w:rPr>
            </w:pPr>
            <w:r w:rsidRPr="00203D39">
              <w:rPr>
                <w:sz w:val="20"/>
                <w:szCs w:val="20"/>
              </w:rPr>
              <w:t xml:space="preserve">Уровень обеспеченности, </w:t>
            </w:r>
          </w:p>
          <w:p w14:paraId="17421103" w14:textId="77777777" w:rsidR="00DE402A" w:rsidRPr="00203D39" w:rsidRDefault="00DE402A" w:rsidP="00C1183C">
            <w:pPr>
              <w:rPr>
                <w:sz w:val="20"/>
                <w:szCs w:val="20"/>
                <w:highlight w:val="yellow"/>
              </w:rPr>
            </w:pPr>
            <w:r w:rsidRPr="00203D39">
              <w:rPr>
                <w:sz w:val="20"/>
              </w:rPr>
              <w:t>мест на 1000 человек общей численности населения</w:t>
            </w:r>
            <w:r w:rsidRPr="00203D39">
              <w:rPr>
                <w:sz w:val="20"/>
                <w:szCs w:val="20"/>
              </w:rPr>
              <w:t xml:space="preserve"> [1, 2]</w:t>
            </w:r>
          </w:p>
        </w:tc>
        <w:tc>
          <w:tcPr>
            <w:tcW w:w="4941" w:type="dxa"/>
            <w:gridSpan w:val="4"/>
            <w:tcBorders>
              <w:right w:val="single" w:sz="4" w:space="0" w:color="auto"/>
            </w:tcBorders>
            <w:shd w:val="clear" w:color="auto" w:fill="auto"/>
            <w:tcMar>
              <w:top w:w="28" w:type="dxa"/>
              <w:bottom w:w="28" w:type="dxa"/>
            </w:tcMar>
          </w:tcPr>
          <w:p w14:paraId="5C935271" w14:textId="77777777" w:rsidR="00DE402A" w:rsidRPr="00203D39" w:rsidRDefault="00DE402A" w:rsidP="00C1183C">
            <w:pPr>
              <w:pStyle w:val="ConsPlusNormal"/>
              <w:tabs>
                <w:tab w:val="center" w:pos="1021"/>
                <w:tab w:val="right" w:pos="2043"/>
              </w:tabs>
              <w:ind w:firstLine="0"/>
            </w:pPr>
            <w:r w:rsidRPr="00203D39">
              <w:rPr>
                <w:rFonts w:ascii="Times New Roman" w:hAnsi="Times New Roman"/>
              </w:rPr>
              <w:t>Для групповых систем расселения (отдельных населенных пунктов) в зависимости от численности населения, человек [12,14]</w:t>
            </w:r>
          </w:p>
        </w:tc>
      </w:tr>
      <w:tr w:rsidR="00DE402A" w:rsidRPr="00203D39" w14:paraId="2DAC3763" w14:textId="77777777" w:rsidTr="00C1183C">
        <w:tblPrEx>
          <w:tblCellMar>
            <w:top w:w="0" w:type="dxa"/>
            <w:left w:w="108" w:type="dxa"/>
            <w:bottom w:w="0" w:type="dxa"/>
            <w:right w:w="108" w:type="dxa"/>
          </w:tblCellMar>
          <w:tblLook w:val="04A0" w:firstRow="1" w:lastRow="0" w:firstColumn="1" w:lastColumn="0" w:noHBand="0" w:noVBand="1"/>
        </w:tblPrEx>
        <w:trPr>
          <w:trHeight w:val="233"/>
        </w:trPr>
        <w:tc>
          <w:tcPr>
            <w:tcW w:w="2127" w:type="dxa"/>
            <w:vMerge/>
            <w:shd w:val="clear" w:color="auto" w:fill="auto"/>
            <w:tcMar>
              <w:top w:w="28" w:type="dxa"/>
              <w:bottom w:w="28" w:type="dxa"/>
            </w:tcMar>
          </w:tcPr>
          <w:p w14:paraId="0242025E" w14:textId="77777777" w:rsidR="00DE402A" w:rsidRPr="00203D39" w:rsidRDefault="00DE402A" w:rsidP="00C1183C">
            <w:pPr>
              <w:rPr>
                <w:sz w:val="20"/>
                <w:szCs w:val="20"/>
              </w:rPr>
            </w:pPr>
          </w:p>
        </w:tc>
        <w:tc>
          <w:tcPr>
            <w:tcW w:w="2289" w:type="dxa"/>
            <w:vMerge/>
            <w:shd w:val="clear" w:color="auto" w:fill="auto"/>
            <w:tcMar>
              <w:top w:w="28" w:type="dxa"/>
              <w:bottom w:w="28" w:type="dxa"/>
            </w:tcMar>
          </w:tcPr>
          <w:p w14:paraId="39617264" w14:textId="77777777" w:rsidR="00DE402A" w:rsidRPr="00203D39" w:rsidRDefault="00DE402A" w:rsidP="00C1183C">
            <w:pPr>
              <w:rPr>
                <w:sz w:val="20"/>
                <w:szCs w:val="20"/>
              </w:rPr>
            </w:pPr>
          </w:p>
        </w:tc>
        <w:tc>
          <w:tcPr>
            <w:tcW w:w="2766" w:type="dxa"/>
            <w:tcBorders>
              <w:right w:val="single" w:sz="4" w:space="0" w:color="auto"/>
            </w:tcBorders>
            <w:shd w:val="clear" w:color="auto" w:fill="auto"/>
            <w:tcMar>
              <w:top w:w="28" w:type="dxa"/>
              <w:bottom w:w="28" w:type="dxa"/>
            </w:tcMar>
          </w:tcPr>
          <w:p w14:paraId="6A6E408B"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 xml:space="preserve">500–1000 </w:t>
            </w:r>
          </w:p>
        </w:tc>
        <w:tc>
          <w:tcPr>
            <w:tcW w:w="2175" w:type="dxa"/>
            <w:gridSpan w:val="3"/>
            <w:tcBorders>
              <w:right w:val="single" w:sz="4" w:space="0" w:color="auto"/>
            </w:tcBorders>
            <w:shd w:val="clear" w:color="auto" w:fill="auto"/>
            <w:tcMar>
              <w:top w:w="28" w:type="dxa"/>
              <w:bottom w:w="28" w:type="dxa"/>
            </w:tcMar>
          </w:tcPr>
          <w:p w14:paraId="22AEF9A7"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30</w:t>
            </w:r>
          </w:p>
        </w:tc>
      </w:tr>
      <w:tr w:rsidR="00DE402A" w:rsidRPr="00203D39" w14:paraId="247985F8" w14:textId="77777777" w:rsidTr="00C1183C">
        <w:tblPrEx>
          <w:tblCellMar>
            <w:top w:w="0" w:type="dxa"/>
            <w:left w:w="108" w:type="dxa"/>
            <w:bottom w:w="0" w:type="dxa"/>
            <w:right w:w="108" w:type="dxa"/>
          </w:tblCellMar>
          <w:tblLook w:val="04A0" w:firstRow="1" w:lastRow="0" w:firstColumn="1" w:lastColumn="0" w:noHBand="0" w:noVBand="1"/>
        </w:tblPrEx>
        <w:trPr>
          <w:trHeight w:val="233"/>
        </w:trPr>
        <w:tc>
          <w:tcPr>
            <w:tcW w:w="2127" w:type="dxa"/>
            <w:vMerge/>
            <w:shd w:val="clear" w:color="auto" w:fill="auto"/>
            <w:tcMar>
              <w:top w:w="28" w:type="dxa"/>
              <w:bottom w:w="28" w:type="dxa"/>
            </w:tcMar>
          </w:tcPr>
          <w:p w14:paraId="42D5A1E3" w14:textId="77777777" w:rsidR="00DE402A" w:rsidRPr="00203D39" w:rsidRDefault="00DE402A" w:rsidP="00C1183C">
            <w:pPr>
              <w:rPr>
                <w:sz w:val="20"/>
                <w:szCs w:val="20"/>
              </w:rPr>
            </w:pPr>
          </w:p>
        </w:tc>
        <w:tc>
          <w:tcPr>
            <w:tcW w:w="2289" w:type="dxa"/>
            <w:vMerge/>
            <w:shd w:val="clear" w:color="auto" w:fill="auto"/>
            <w:tcMar>
              <w:top w:w="28" w:type="dxa"/>
              <w:bottom w:w="28" w:type="dxa"/>
            </w:tcMar>
          </w:tcPr>
          <w:p w14:paraId="18B061E6" w14:textId="77777777" w:rsidR="00DE402A" w:rsidRPr="00203D39" w:rsidRDefault="00DE402A" w:rsidP="00C1183C">
            <w:pPr>
              <w:rPr>
                <w:sz w:val="20"/>
                <w:szCs w:val="20"/>
              </w:rPr>
            </w:pPr>
          </w:p>
        </w:tc>
        <w:tc>
          <w:tcPr>
            <w:tcW w:w="2766" w:type="dxa"/>
            <w:tcBorders>
              <w:right w:val="single" w:sz="4" w:space="0" w:color="auto"/>
            </w:tcBorders>
            <w:shd w:val="clear" w:color="auto" w:fill="auto"/>
            <w:tcMar>
              <w:top w:w="28" w:type="dxa"/>
              <w:bottom w:w="28" w:type="dxa"/>
            </w:tcMar>
          </w:tcPr>
          <w:p w14:paraId="41A885A1"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1000-2000</w:t>
            </w:r>
          </w:p>
        </w:tc>
        <w:tc>
          <w:tcPr>
            <w:tcW w:w="2175" w:type="dxa"/>
            <w:gridSpan w:val="3"/>
            <w:tcBorders>
              <w:right w:val="single" w:sz="4" w:space="0" w:color="auto"/>
            </w:tcBorders>
            <w:shd w:val="clear" w:color="auto" w:fill="auto"/>
            <w:tcMar>
              <w:top w:w="28" w:type="dxa"/>
              <w:bottom w:w="28" w:type="dxa"/>
            </w:tcMar>
          </w:tcPr>
          <w:p w14:paraId="791B397E"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40</w:t>
            </w:r>
          </w:p>
        </w:tc>
      </w:tr>
      <w:tr w:rsidR="00DE402A" w:rsidRPr="00203D39" w14:paraId="520DDE8F" w14:textId="77777777" w:rsidTr="00C1183C">
        <w:tblPrEx>
          <w:tblCellMar>
            <w:top w:w="0" w:type="dxa"/>
            <w:left w:w="108" w:type="dxa"/>
            <w:bottom w:w="0" w:type="dxa"/>
            <w:right w:w="108" w:type="dxa"/>
          </w:tblCellMar>
          <w:tblLook w:val="04A0" w:firstRow="1" w:lastRow="0" w:firstColumn="1" w:lastColumn="0" w:noHBand="0" w:noVBand="1"/>
        </w:tblPrEx>
        <w:trPr>
          <w:trHeight w:val="233"/>
        </w:trPr>
        <w:tc>
          <w:tcPr>
            <w:tcW w:w="2127" w:type="dxa"/>
            <w:vMerge/>
            <w:shd w:val="clear" w:color="auto" w:fill="auto"/>
            <w:tcMar>
              <w:top w:w="28" w:type="dxa"/>
              <w:bottom w:w="28" w:type="dxa"/>
            </w:tcMar>
          </w:tcPr>
          <w:p w14:paraId="651543D9" w14:textId="77777777" w:rsidR="00DE402A" w:rsidRPr="00203D39" w:rsidRDefault="00DE402A" w:rsidP="00C1183C">
            <w:pPr>
              <w:rPr>
                <w:sz w:val="20"/>
                <w:szCs w:val="20"/>
              </w:rPr>
            </w:pPr>
          </w:p>
        </w:tc>
        <w:tc>
          <w:tcPr>
            <w:tcW w:w="2289" w:type="dxa"/>
            <w:vMerge/>
            <w:shd w:val="clear" w:color="auto" w:fill="auto"/>
            <w:tcMar>
              <w:top w:w="28" w:type="dxa"/>
              <w:bottom w:w="28" w:type="dxa"/>
            </w:tcMar>
          </w:tcPr>
          <w:p w14:paraId="7BD8C3FB" w14:textId="77777777" w:rsidR="00DE402A" w:rsidRPr="00203D39" w:rsidRDefault="00DE402A" w:rsidP="00C1183C">
            <w:pPr>
              <w:rPr>
                <w:sz w:val="20"/>
                <w:szCs w:val="20"/>
              </w:rPr>
            </w:pPr>
          </w:p>
        </w:tc>
        <w:tc>
          <w:tcPr>
            <w:tcW w:w="2766" w:type="dxa"/>
            <w:tcBorders>
              <w:right w:val="single" w:sz="4" w:space="0" w:color="auto"/>
            </w:tcBorders>
            <w:shd w:val="clear" w:color="auto" w:fill="auto"/>
            <w:tcMar>
              <w:top w:w="28" w:type="dxa"/>
              <w:bottom w:w="28" w:type="dxa"/>
            </w:tcMar>
          </w:tcPr>
          <w:p w14:paraId="45E36074"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2000-5000</w:t>
            </w:r>
          </w:p>
        </w:tc>
        <w:tc>
          <w:tcPr>
            <w:tcW w:w="2175" w:type="dxa"/>
            <w:gridSpan w:val="3"/>
            <w:tcBorders>
              <w:right w:val="single" w:sz="4" w:space="0" w:color="auto"/>
            </w:tcBorders>
            <w:shd w:val="clear" w:color="auto" w:fill="auto"/>
            <w:tcMar>
              <w:top w:w="28" w:type="dxa"/>
              <w:bottom w:w="28" w:type="dxa"/>
            </w:tcMar>
          </w:tcPr>
          <w:p w14:paraId="3EF82E1D"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50</w:t>
            </w:r>
          </w:p>
        </w:tc>
      </w:tr>
      <w:tr w:rsidR="00DE402A" w:rsidRPr="00203D39" w14:paraId="2C5B2CEB" w14:textId="77777777" w:rsidTr="00C1183C">
        <w:tblPrEx>
          <w:tblCellMar>
            <w:top w:w="0" w:type="dxa"/>
            <w:left w:w="108" w:type="dxa"/>
            <w:bottom w:w="0" w:type="dxa"/>
            <w:right w:w="108" w:type="dxa"/>
          </w:tblCellMar>
          <w:tblLook w:val="04A0" w:firstRow="1" w:lastRow="0" w:firstColumn="1" w:lastColumn="0" w:noHBand="0" w:noVBand="1"/>
        </w:tblPrEx>
        <w:trPr>
          <w:trHeight w:val="233"/>
        </w:trPr>
        <w:tc>
          <w:tcPr>
            <w:tcW w:w="2127" w:type="dxa"/>
            <w:vMerge/>
            <w:shd w:val="clear" w:color="auto" w:fill="auto"/>
            <w:tcMar>
              <w:top w:w="28" w:type="dxa"/>
              <w:bottom w:w="28" w:type="dxa"/>
            </w:tcMar>
          </w:tcPr>
          <w:p w14:paraId="791FED7C" w14:textId="77777777" w:rsidR="00DE402A" w:rsidRPr="00203D39" w:rsidRDefault="00DE402A" w:rsidP="00C1183C">
            <w:pPr>
              <w:rPr>
                <w:sz w:val="20"/>
                <w:szCs w:val="20"/>
              </w:rPr>
            </w:pPr>
          </w:p>
        </w:tc>
        <w:tc>
          <w:tcPr>
            <w:tcW w:w="2289" w:type="dxa"/>
            <w:vMerge/>
            <w:shd w:val="clear" w:color="auto" w:fill="auto"/>
            <w:tcMar>
              <w:top w:w="28" w:type="dxa"/>
              <w:bottom w:w="28" w:type="dxa"/>
            </w:tcMar>
          </w:tcPr>
          <w:p w14:paraId="58E6B092" w14:textId="77777777" w:rsidR="00DE402A" w:rsidRPr="00203D39" w:rsidRDefault="00DE402A" w:rsidP="00C1183C">
            <w:pPr>
              <w:rPr>
                <w:sz w:val="20"/>
                <w:szCs w:val="20"/>
              </w:rPr>
            </w:pPr>
          </w:p>
        </w:tc>
        <w:tc>
          <w:tcPr>
            <w:tcW w:w="2766" w:type="dxa"/>
            <w:tcBorders>
              <w:right w:val="single" w:sz="4" w:space="0" w:color="auto"/>
            </w:tcBorders>
            <w:shd w:val="clear" w:color="auto" w:fill="auto"/>
            <w:tcMar>
              <w:top w:w="28" w:type="dxa"/>
              <w:bottom w:w="28" w:type="dxa"/>
            </w:tcMar>
          </w:tcPr>
          <w:p w14:paraId="2510BB11"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Более20000</w:t>
            </w:r>
          </w:p>
        </w:tc>
        <w:tc>
          <w:tcPr>
            <w:tcW w:w="2175" w:type="dxa"/>
            <w:gridSpan w:val="3"/>
            <w:tcBorders>
              <w:right w:val="single" w:sz="4" w:space="0" w:color="auto"/>
            </w:tcBorders>
            <w:shd w:val="clear" w:color="auto" w:fill="auto"/>
            <w:tcMar>
              <w:top w:w="28" w:type="dxa"/>
              <w:bottom w:w="28" w:type="dxa"/>
            </w:tcMar>
          </w:tcPr>
          <w:p w14:paraId="0DE52F7B"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60</w:t>
            </w:r>
          </w:p>
        </w:tc>
      </w:tr>
      <w:tr w:rsidR="00DE402A" w:rsidRPr="00203D39" w14:paraId="42980D73" w14:textId="77777777" w:rsidTr="00C1183C">
        <w:tblPrEx>
          <w:tblCellMar>
            <w:top w:w="0" w:type="dxa"/>
            <w:left w:w="108" w:type="dxa"/>
            <w:bottom w:w="0" w:type="dxa"/>
            <w:right w:w="108" w:type="dxa"/>
          </w:tblCellMar>
          <w:tblLook w:val="04A0" w:firstRow="1" w:lastRow="0" w:firstColumn="1" w:lastColumn="0" w:noHBand="0" w:noVBand="1"/>
        </w:tblPrEx>
        <w:tc>
          <w:tcPr>
            <w:tcW w:w="2127" w:type="dxa"/>
            <w:vMerge/>
            <w:shd w:val="clear" w:color="auto" w:fill="auto"/>
            <w:tcMar>
              <w:top w:w="28" w:type="dxa"/>
              <w:bottom w:w="28" w:type="dxa"/>
            </w:tcMar>
          </w:tcPr>
          <w:p w14:paraId="40D705CB" w14:textId="77777777" w:rsidR="00DE402A" w:rsidRPr="00203D39" w:rsidRDefault="00DE402A" w:rsidP="00C1183C">
            <w:pPr>
              <w:rPr>
                <w:sz w:val="20"/>
                <w:szCs w:val="20"/>
              </w:rPr>
            </w:pPr>
          </w:p>
        </w:tc>
        <w:tc>
          <w:tcPr>
            <w:tcW w:w="2289" w:type="dxa"/>
            <w:shd w:val="clear" w:color="auto" w:fill="auto"/>
            <w:tcMar>
              <w:top w:w="28" w:type="dxa"/>
              <w:bottom w:w="28" w:type="dxa"/>
            </w:tcMar>
          </w:tcPr>
          <w:p w14:paraId="14060F18" w14:textId="77777777" w:rsidR="00DE402A" w:rsidRPr="00203D39" w:rsidRDefault="00DE402A" w:rsidP="00C1183C">
            <w:pPr>
              <w:pStyle w:val="ConsPlusNormal"/>
              <w:ind w:firstLine="0"/>
            </w:pPr>
            <w:r w:rsidRPr="00203D39">
              <w:rPr>
                <w:rFonts w:ascii="Times New Roman" w:hAnsi="Times New Roman" w:cs="Times New Roman"/>
                <w:szCs w:val="24"/>
              </w:rPr>
              <w:t>Размер земельного участка, кв. м на 1 место [3]</w:t>
            </w:r>
          </w:p>
        </w:tc>
        <w:tc>
          <w:tcPr>
            <w:tcW w:w="4941" w:type="dxa"/>
            <w:gridSpan w:val="4"/>
            <w:tcBorders>
              <w:right w:val="single" w:sz="4" w:space="0" w:color="auto"/>
            </w:tcBorders>
            <w:shd w:val="clear" w:color="auto" w:fill="auto"/>
            <w:tcMar>
              <w:top w:w="28" w:type="dxa"/>
              <w:bottom w:w="28" w:type="dxa"/>
            </w:tcMar>
          </w:tcPr>
          <w:p w14:paraId="477DD719"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Для отдельно стоящих дошкольных образовательных организаций вместимостью:</w:t>
            </w:r>
          </w:p>
          <w:p w14:paraId="41B1A995"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до 100 мест – 40;</w:t>
            </w:r>
          </w:p>
          <w:p w14:paraId="57C38841"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от 101 места – 35;</w:t>
            </w:r>
          </w:p>
          <w:p w14:paraId="034EF843"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в</w:t>
            </w:r>
            <w:r w:rsidRPr="00203D39">
              <w:rPr>
                <w:rFonts w:ascii="Times New Roman" w:hAnsi="Times New Roman"/>
              </w:rPr>
              <w:t xml:space="preserve"> </w:t>
            </w:r>
            <w:r w:rsidRPr="00203D39">
              <w:rPr>
                <w:rFonts w:ascii="Times New Roman" w:hAnsi="Times New Roman" w:cs="Times New Roman"/>
              </w:rPr>
              <w:t>комплексе дошкольных образовательных организаций свыше 500 мест – 30.</w:t>
            </w:r>
          </w:p>
          <w:p w14:paraId="0796E33B" w14:textId="77777777" w:rsidR="00DE402A" w:rsidRPr="00203D39" w:rsidRDefault="00DE402A" w:rsidP="00C1183C">
            <w:pPr>
              <w:pStyle w:val="ConsPlusNormal"/>
              <w:ind w:firstLine="0"/>
            </w:pPr>
            <w:r w:rsidRPr="00203D39">
              <w:rPr>
                <w:rFonts w:ascii="Times New Roman" w:hAnsi="Times New Roman" w:cs="Times New Roman"/>
              </w:rPr>
              <w:t>Для встроенных и встроенно-пристроенных дошкольных образовательных организаций – 9</w:t>
            </w:r>
          </w:p>
        </w:tc>
      </w:tr>
      <w:tr w:rsidR="00DE402A" w:rsidRPr="00203D39" w14:paraId="7546C0FC" w14:textId="77777777" w:rsidTr="00C1183C">
        <w:tblPrEx>
          <w:tblCellMar>
            <w:top w:w="0" w:type="dxa"/>
            <w:left w:w="108" w:type="dxa"/>
            <w:bottom w:w="0" w:type="dxa"/>
            <w:right w:w="108" w:type="dxa"/>
          </w:tblCellMar>
          <w:tblLook w:val="04A0" w:firstRow="1" w:lastRow="0" w:firstColumn="1" w:lastColumn="0" w:noHBand="0" w:noVBand="1"/>
        </w:tblPrEx>
        <w:tc>
          <w:tcPr>
            <w:tcW w:w="2127" w:type="dxa"/>
            <w:vMerge/>
            <w:shd w:val="clear" w:color="auto" w:fill="auto"/>
            <w:tcMar>
              <w:top w:w="28" w:type="dxa"/>
              <w:bottom w:w="28" w:type="dxa"/>
            </w:tcMar>
          </w:tcPr>
          <w:p w14:paraId="5E48DC64" w14:textId="77777777" w:rsidR="00DE402A" w:rsidRPr="00203D39" w:rsidRDefault="00DE402A" w:rsidP="00C1183C">
            <w:pPr>
              <w:rPr>
                <w:sz w:val="20"/>
                <w:szCs w:val="20"/>
              </w:rPr>
            </w:pPr>
          </w:p>
        </w:tc>
        <w:tc>
          <w:tcPr>
            <w:tcW w:w="2289" w:type="dxa"/>
            <w:shd w:val="clear" w:color="auto" w:fill="auto"/>
            <w:tcMar>
              <w:top w:w="28" w:type="dxa"/>
              <w:bottom w:w="28" w:type="dxa"/>
            </w:tcMar>
          </w:tcPr>
          <w:p w14:paraId="2C3BE144" w14:textId="77777777" w:rsidR="00DE402A" w:rsidRPr="00203D39" w:rsidRDefault="00DE402A" w:rsidP="00C1183C">
            <w:pPr>
              <w:rPr>
                <w:sz w:val="20"/>
              </w:rPr>
            </w:pPr>
            <w:r w:rsidRPr="00203D39">
              <w:rPr>
                <w:sz w:val="20"/>
              </w:rPr>
              <w:t>Территориальная доступность, мин</w:t>
            </w:r>
          </w:p>
        </w:tc>
        <w:tc>
          <w:tcPr>
            <w:tcW w:w="4941" w:type="dxa"/>
            <w:gridSpan w:val="4"/>
            <w:tcBorders>
              <w:right w:val="single" w:sz="4" w:space="0" w:color="auto"/>
            </w:tcBorders>
            <w:shd w:val="clear" w:color="auto" w:fill="auto"/>
            <w:tcMar>
              <w:top w:w="28" w:type="dxa"/>
              <w:bottom w:w="28" w:type="dxa"/>
            </w:tcMar>
          </w:tcPr>
          <w:p w14:paraId="103DA7A0" w14:textId="77777777" w:rsidR="00DE402A" w:rsidRPr="00203D39" w:rsidRDefault="00DE402A" w:rsidP="00C1183C">
            <w:pPr>
              <w:autoSpaceDE w:val="0"/>
              <w:autoSpaceDN w:val="0"/>
              <w:adjustRightInd w:val="0"/>
              <w:rPr>
                <w:sz w:val="20"/>
              </w:rPr>
            </w:pPr>
            <w:r w:rsidRPr="00203D39">
              <w:rPr>
                <w:sz w:val="20"/>
              </w:rPr>
              <w:t>Для населенных пунктов с численностью населения до 3000 человек транспортная доступность – 30.</w:t>
            </w:r>
          </w:p>
          <w:p w14:paraId="28546843" w14:textId="77777777" w:rsidR="00DE402A" w:rsidRPr="00203D39" w:rsidRDefault="00DE402A" w:rsidP="00C1183C">
            <w:pPr>
              <w:autoSpaceDE w:val="0"/>
              <w:autoSpaceDN w:val="0"/>
              <w:adjustRightInd w:val="0"/>
              <w:rPr>
                <w:sz w:val="20"/>
              </w:rPr>
            </w:pPr>
            <w:r w:rsidRPr="00203D39">
              <w:rPr>
                <w:sz w:val="20"/>
              </w:rPr>
              <w:t>Для населенных пунктов с численностью населения от 3000 человек в зависимости от вида жилой застройки:</w:t>
            </w:r>
          </w:p>
          <w:p w14:paraId="4930A296" w14:textId="77777777" w:rsidR="00DE402A" w:rsidRPr="00203D39" w:rsidRDefault="00DE402A" w:rsidP="00C1183C">
            <w:pPr>
              <w:autoSpaceDE w:val="0"/>
              <w:autoSpaceDN w:val="0"/>
              <w:adjustRightInd w:val="0"/>
              <w:rPr>
                <w:sz w:val="20"/>
              </w:rPr>
            </w:pPr>
            <w:r w:rsidRPr="00203D39">
              <w:rPr>
                <w:sz w:val="20"/>
              </w:rPr>
              <w:t>для многоквартирной жилой застройки пешеходная доступность – 10;</w:t>
            </w:r>
          </w:p>
          <w:p w14:paraId="69DA42EF" w14:textId="77777777" w:rsidR="00DE402A" w:rsidRPr="00203D39" w:rsidRDefault="00DE402A" w:rsidP="00C1183C">
            <w:pPr>
              <w:autoSpaceDE w:val="0"/>
              <w:autoSpaceDN w:val="0"/>
              <w:adjustRightInd w:val="0"/>
              <w:rPr>
                <w:sz w:val="20"/>
              </w:rPr>
            </w:pPr>
            <w:r w:rsidRPr="00203D39">
              <w:rPr>
                <w:sz w:val="20"/>
              </w:rPr>
              <w:t>для индивидуальной жилой застройки транспортная доступность – 10</w:t>
            </w:r>
          </w:p>
        </w:tc>
      </w:tr>
      <w:tr w:rsidR="00DE402A" w:rsidRPr="00203D39" w14:paraId="29B17A49" w14:textId="77777777" w:rsidTr="00C1183C">
        <w:tc>
          <w:tcPr>
            <w:tcW w:w="2127" w:type="dxa"/>
            <w:vMerge w:val="restart"/>
            <w:tcMar>
              <w:top w:w="28" w:type="dxa"/>
              <w:bottom w:w="28" w:type="dxa"/>
            </w:tcMar>
          </w:tcPr>
          <w:p w14:paraId="36666E8C"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Общеобразовательные организации</w:t>
            </w:r>
          </w:p>
          <w:p w14:paraId="12ABB306" w14:textId="77777777" w:rsidR="00DE402A" w:rsidRPr="00203D39" w:rsidRDefault="00DE402A" w:rsidP="00C1183C">
            <w:pPr>
              <w:pStyle w:val="ConsPlusNormal"/>
              <w:rPr>
                <w:rFonts w:ascii="Times New Roman" w:hAnsi="Times New Roman"/>
              </w:rPr>
            </w:pPr>
          </w:p>
        </w:tc>
        <w:tc>
          <w:tcPr>
            <w:tcW w:w="2289" w:type="dxa"/>
            <w:vMerge w:val="restart"/>
            <w:tcMar>
              <w:top w:w="28" w:type="dxa"/>
              <w:bottom w:w="28" w:type="dxa"/>
            </w:tcMar>
          </w:tcPr>
          <w:p w14:paraId="5FFFAF9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6EFF24F7"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мест на 1000 человек общей численности населения [1, 2, 4]</w:t>
            </w:r>
          </w:p>
          <w:p w14:paraId="4D3A0906" w14:textId="77777777" w:rsidR="00DE402A" w:rsidRPr="00203D39" w:rsidRDefault="00DE402A" w:rsidP="00C1183C">
            <w:pPr>
              <w:pStyle w:val="ConsPlusNormal"/>
              <w:rPr>
                <w:rFonts w:ascii="Times New Roman" w:hAnsi="Times New Roman"/>
              </w:rPr>
            </w:pPr>
          </w:p>
        </w:tc>
        <w:tc>
          <w:tcPr>
            <w:tcW w:w="4941" w:type="dxa"/>
            <w:gridSpan w:val="4"/>
            <w:tcMar>
              <w:top w:w="28" w:type="dxa"/>
              <w:bottom w:w="28" w:type="dxa"/>
            </w:tcMar>
          </w:tcPr>
          <w:p w14:paraId="4678F73B"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Для групповых систем расселения (отдельных населенных пунктов) в зависимости от численности населения, человек [12, 14]</w:t>
            </w:r>
          </w:p>
        </w:tc>
      </w:tr>
      <w:tr w:rsidR="00DE402A" w:rsidRPr="00203D39" w14:paraId="02677951" w14:textId="77777777" w:rsidTr="00C1183C">
        <w:tc>
          <w:tcPr>
            <w:tcW w:w="2127" w:type="dxa"/>
            <w:vMerge/>
            <w:tcMar>
              <w:top w:w="28" w:type="dxa"/>
              <w:bottom w:w="28" w:type="dxa"/>
            </w:tcMar>
          </w:tcPr>
          <w:p w14:paraId="18AD12EC" w14:textId="77777777" w:rsidR="00DE402A" w:rsidRPr="00203D39" w:rsidRDefault="00DE402A" w:rsidP="00C1183C">
            <w:pPr>
              <w:pStyle w:val="ConsPlusNormal"/>
              <w:ind w:firstLine="0"/>
              <w:rPr>
                <w:rFonts w:ascii="Times New Roman" w:hAnsi="Times New Roman"/>
              </w:rPr>
            </w:pPr>
          </w:p>
        </w:tc>
        <w:tc>
          <w:tcPr>
            <w:tcW w:w="2289" w:type="dxa"/>
            <w:vMerge/>
            <w:tcMar>
              <w:top w:w="28" w:type="dxa"/>
              <w:bottom w:w="28" w:type="dxa"/>
            </w:tcMar>
          </w:tcPr>
          <w:p w14:paraId="42BB9764" w14:textId="77777777" w:rsidR="00DE402A" w:rsidRPr="00203D39" w:rsidRDefault="00DE402A" w:rsidP="00C1183C">
            <w:pPr>
              <w:pStyle w:val="ConsPlusNormal"/>
              <w:rPr>
                <w:rFonts w:ascii="Times New Roman" w:hAnsi="Times New Roman"/>
              </w:rPr>
            </w:pPr>
          </w:p>
        </w:tc>
        <w:tc>
          <w:tcPr>
            <w:tcW w:w="2813" w:type="dxa"/>
            <w:gridSpan w:val="2"/>
            <w:tcMar>
              <w:top w:w="28" w:type="dxa"/>
              <w:bottom w:w="28" w:type="dxa"/>
            </w:tcMar>
          </w:tcPr>
          <w:p w14:paraId="31AB9EE3"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до 500</w:t>
            </w:r>
          </w:p>
        </w:tc>
        <w:tc>
          <w:tcPr>
            <w:tcW w:w="2128" w:type="dxa"/>
            <w:gridSpan w:val="2"/>
            <w:tcMar>
              <w:top w:w="28" w:type="dxa"/>
              <w:bottom w:w="28" w:type="dxa"/>
            </w:tcMar>
          </w:tcPr>
          <w:p w14:paraId="1FFB2FDA"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80</w:t>
            </w:r>
          </w:p>
        </w:tc>
      </w:tr>
      <w:tr w:rsidR="00DE402A" w:rsidRPr="00203D39" w14:paraId="14B22622" w14:textId="77777777" w:rsidTr="00C1183C">
        <w:tc>
          <w:tcPr>
            <w:tcW w:w="2127" w:type="dxa"/>
            <w:vMerge/>
            <w:tcMar>
              <w:top w:w="28" w:type="dxa"/>
              <w:bottom w:w="28" w:type="dxa"/>
            </w:tcMar>
          </w:tcPr>
          <w:p w14:paraId="56A5D7F7" w14:textId="77777777" w:rsidR="00DE402A" w:rsidRPr="00203D39" w:rsidRDefault="00DE402A" w:rsidP="00C1183C">
            <w:pPr>
              <w:pStyle w:val="ConsPlusNormal"/>
              <w:ind w:firstLine="0"/>
              <w:rPr>
                <w:rFonts w:ascii="Times New Roman" w:hAnsi="Times New Roman"/>
              </w:rPr>
            </w:pPr>
          </w:p>
        </w:tc>
        <w:tc>
          <w:tcPr>
            <w:tcW w:w="2289" w:type="dxa"/>
            <w:vMerge/>
            <w:tcMar>
              <w:top w:w="28" w:type="dxa"/>
              <w:bottom w:w="28" w:type="dxa"/>
            </w:tcMar>
          </w:tcPr>
          <w:p w14:paraId="335AF9C6" w14:textId="77777777" w:rsidR="00DE402A" w:rsidRPr="00203D39" w:rsidRDefault="00DE402A" w:rsidP="00C1183C">
            <w:pPr>
              <w:pStyle w:val="ConsPlusNormal"/>
              <w:rPr>
                <w:rFonts w:ascii="Times New Roman" w:hAnsi="Times New Roman"/>
              </w:rPr>
            </w:pPr>
          </w:p>
        </w:tc>
        <w:tc>
          <w:tcPr>
            <w:tcW w:w="2813" w:type="dxa"/>
            <w:gridSpan w:val="2"/>
            <w:tcMar>
              <w:top w:w="28" w:type="dxa"/>
              <w:bottom w:w="28" w:type="dxa"/>
            </w:tcMar>
          </w:tcPr>
          <w:p w14:paraId="442CDFA5"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 xml:space="preserve">500–1000 </w:t>
            </w:r>
          </w:p>
        </w:tc>
        <w:tc>
          <w:tcPr>
            <w:tcW w:w="2128" w:type="dxa"/>
            <w:gridSpan w:val="2"/>
            <w:tcMar>
              <w:top w:w="28" w:type="dxa"/>
              <w:bottom w:w="28" w:type="dxa"/>
            </w:tcMar>
          </w:tcPr>
          <w:p w14:paraId="088C980F"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100</w:t>
            </w:r>
          </w:p>
        </w:tc>
      </w:tr>
      <w:tr w:rsidR="00DE402A" w:rsidRPr="00203D39" w14:paraId="1E590468" w14:textId="77777777" w:rsidTr="00C1183C">
        <w:tc>
          <w:tcPr>
            <w:tcW w:w="2127" w:type="dxa"/>
            <w:vMerge/>
            <w:tcMar>
              <w:top w:w="28" w:type="dxa"/>
              <w:bottom w:w="28" w:type="dxa"/>
            </w:tcMar>
          </w:tcPr>
          <w:p w14:paraId="116DA00D" w14:textId="77777777" w:rsidR="00DE402A" w:rsidRPr="00203D39" w:rsidRDefault="00DE402A" w:rsidP="00C1183C">
            <w:pPr>
              <w:pStyle w:val="ConsPlusNormal"/>
              <w:ind w:firstLine="0"/>
              <w:rPr>
                <w:rFonts w:ascii="Times New Roman" w:hAnsi="Times New Roman"/>
              </w:rPr>
            </w:pPr>
          </w:p>
        </w:tc>
        <w:tc>
          <w:tcPr>
            <w:tcW w:w="2289" w:type="dxa"/>
            <w:vMerge/>
            <w:tcMar>
              <w:top w:w="28" w:type="dxa"/>
              <w:bottom w:w="28" w:type="dxa"/>
            </w:tcMar>
          </w:tcPr>
          <w:p w14:paraId="35A1C0F4" w14:textId="77777777" w:rsidR="00DE402A" w:rsidRPr="00203D39" w:rsidRDefault="00DE402A" w:rsidP="00C1183C">
            <w:pPr>
              <w:pStyle w:val="ConsPlusNormal"/>
              <w:rPr>
                <w:rFonts w:ascii="Times New Roman" w:hAnsi="Times New Roman"/>
              </w:rPr>
            </w:pPr>
          </w:p>
        </w:tc>
        <w:tc>
          <w:tcPr>
            <w:tcW w:w="2813" w:type="dxa"/>
            <w:gridSpan w:val="2"/>
            <w:tcMar>
              <w:top w:w="28" w:type="dxa"/>
              <w:bottom w:w="28" w:type="dxa"/>
            </w:tcMar>
          </w:tcPr>
          <w:p w14:paraId="19742D41"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 xml:space="preserve">1000–2000 </w:t>
            </w:r>
          </w:p>
        </w:tc>
        <w:tc>
          <w:tcPr>
            <w:tcW w:w="2128" w:type="dxa"/>
            <w:gridSpan w:val="2"/>
            <w:tcMar>
              <w:top w:w="28" w:type="dxa"/>
              <w:bottom w:w="28" w:type="dxa"/>
            </w:tcMar>
          </w:tcPr>
          <w:p w14:paraId="18F8DD93"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110</w:t>
            </w:r>
          </w:p>
        </w:tc>
      </w:tr>
      <w:tr w:rsidR="00DE402A" w:rsidRPr="00203D39" w14:paraId="13579CA7" w14:textId="77777777" w:rsidTr="00C1183C">
        <w:tc>
          <w:tcPr>
            <w:tcW w:w="2127" w:type="dxa"/>
            <w:vMerge/>
            <w:tcMar>
              <w:top w:w="28" w:type="dxa"/>
              <w:bottom w:w="28" w:type="dxa"/>
            </w:tcMar>
          </w:tcPr>
          <w:p w14:paraId="580ABF81" w14:textId="77777777" w:rsidR="00DE402A" w:rsidRPr="00203D39" w:rsidRDefault="00DE402A" w:rsidP="00C1183C">
            <w:pPr>
              <w:pStyle w:val="ConsPlusNormal"/>
              <w:ind w:firstLine="0"/>
              <w:rPr>
                <w:rFonts w:ascii="Times New Roman" w:hAnsi="Times New Roman"/>
              </w:rPr>
            </w:pPr>
          </w:p>
        </w:tc>
        <w:tc>
          <w:tcPr>
            <w:tcW w:w="2289" w:type="dxa"/>
            <w:vMerge/>
            <w:tcMar>
              <w:top w:w="28" w:type="dxa"/>
              <w:bottom w:w="28" w:type="dxa"/>
            </w:tcMar>
          </w:tcPr>
          <w:p w14:paraId="2F619AC5" w14:textId="77777777" w:rsidR="00DE402A" w:rsidRPr="00203D39" w:rsidRDefault="00DE402A" w:rsidP="00C1183C">
            <w:pPr>
              <w:pStyle w:val="ConsPlusNormal"/>
              <w:rPr>
                <w:rFonts w:ascii="Times New Roman" w:hAnsi="Times New Roman"/>
              </w:rPr>
            </w:pPr>
          </w:p>
        </w:tc>
        <w:tc>
          <w:tcPr>
            <w:tcW w:w="2813" w:type="dxa"/>
            <w:gridSpan w:val="2"/>
            <w:tcMar>
              <w:top w:w="28" w:type="dxa"/>
              <w:bottom w:w="28" w:type="dxa"/>
            </w:tcMar>
          </w:tcPr>
          <w:p w14:paraId="4E7B486A"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2000–5000</w:t>
            </w:r>
          </w:p>
        </w:tc>
        <w:tc>
          <w:tcPr>
            <w:tcW w:w="2128" w:type="dxa"/>
            <w:gridSpan w:val="2"/>
            <w:tcMar>
              <w:top w:w="28" w:type="dxa"/>
              <w:bottom w:w="28" w:type="dxa"/>
            </w:tcMar>
          </w:tcPr>
          <w:p w14:paraId="6A95E3F8"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120</w:t>
            </w:r>
          </w:p>
        </w:tc>
      </w:tr>
      <w:tr w:rsidR="00DE402A" w:rsidRPr="00203D39" w14:paraId="04D3E42B" w14:textId="77777777" w:rsidTr="00C1183C">
        <w:tc>
          <w:tcPr>
            <w:tcW w:w="2127" w:type="dxa"/>
            <w:vMerge/>
            <w:tcMar>
              <w:top w:w="28" w:type="dxa"/>
              <w:bottom w:w="28" w:type="dxa"/>
            </w:tcMar>
          </w:tcPr>
          <w:p w14:paraId="23217A4D" w14:textId="77777777" w:rsidR="00DE402A" w:rsidRPr="00203D39" w:rsidRDefault="00DE402A" w:rsidP="00C1183C">
            <w:pPr>
              <w:pStyle w:val="ConsPlusNormal"/>
              <w:ind w:firstLine="0"/>
              <w:rPr>
                <w:rFonts w:ascii="Times New Roman" w:hAnsi="Times New Roman"/>
              </w:rPr>
            </w:pPr>
          </w:p>
        </w:tc>
        <w:tc>
          <w:tcPr>
            <w:tcW w:w="2289" w:type="dxa"/>
            <w:vMerge/>
            <w:tcMar>
              <w:top w:w="28" w:type="dxa"/>
              <w:bottom w:w="28" w:type="dxa"/>
            </w:tcMar>
          </w:tcPr>
          <w:p w14:paraId="565DA853" w14:textId="77777777" w:rsidR="00DE402A" w:rsidRPr="00203D39" w:rsidRDefault="00DE402A" w:rsidP="00C1183C">
            <w:pPr>
              <w:pStyle w:val="ConsPlusNormal"/>
              <w:ind w:firstLine="0"/>
              <w:rPr>
                <w:rFonts w:ascii="Times New Roman" w:hAnsi="Times New Roman"/>
              </w:rPr>
            </w:pPr>
          </w:p>
        </w:tc>
        <w:tc>
          <w:tcPr>
            <w:tcW w:w="2813" w:type="dxa"/>
            <w:gridSpan w:val="2"/>
            <w:tcMar>
              <w:top w:w="28" w:type="dxa"/>
              <w:bottom w:w="28" w:type="dxa"/>
            </w:tcMar>
          </w:tcPr>
          <w:p w14:paraId="620F5583"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5000 и более</w:t>
            </w:r>
          </w:p>
        </w:tc>
        <w:tc>
          <w:tcPr>
            <w:tcW w:w="2128" w:type="dxa"/>
            <w:gridSpan w:val="2"/>
            <w:tcMar>
              <w:top w:w="28" w:type="dxa"/>
              <w:bottom w:w="28" w:type="dxa"/>
            </w:tcMar>
          </w:tcPr>
          <w:p w14:paraId="015068DF"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130</w:t>
            </w:r>
          </w:p>
        </w:tc>
      </w:tr>
      <w:tr w:rsidR="00DE402A" w:rsidRPr="00203D39" w14:paraId="514DFAC9" w14:textId="77777777" w:rsidTr="00C1183C">
        <w:tc>
          <w:tcPr>
            <w:tcW w:w="2127" w:type="dxa"/>
            <w:vMerge/>
            <w:tcMar>
              <w:top w:w="28" w:type="dxa"/>
              <w:bottom w:w="28" w:type="dxa"/>
            </w:tcMar>
          </w:tcPr>
          <w:p w14:paraId="4FE4FF17" w14:textId="77777777" w:rsidR="00DE402A" w:rsidRPr="00203D39" w:rsidRDefault="00DE402A" w:rsidP="00C1183C">
            <w:pPr>
              <w:pStyle w:val="ConsPlusNormal"/>
              <w:ind w:firstLine="0"/>
              <w:rPr>
                <w:rFonts w:ascii="Times New Roman" w:hAnsi="Times New Roman"/>
              </w:rPr>
            </w:pPr>
          </w:p>
        </w:tc>
        <w:tc>
          <w:tcPr>
            <w:tcW w:w="2289" w:type="dxa"/>
            <w:tcMar>
              <w:top w:w="28" w:type="dxa"/>
              <w:bottom w:w="28" w:type="dxa"/>
            </w:tcMar>
          </w:tcPr>
          <w:p w14:paraId="1F1B06E8" w14:textId="77777777" w:rsidR="00DE402A" w:rsidRPr="00203D39" w:rsidRDefault="00DE402A" w:rsidP="00C1183C">
            <w:r w:rsidRPr="00203D39">
              <w:rPr>
                <w:sz w:val="20"/>
                <w:szCs w:val="20"/>
              </w:rPr>
              <w:t>Размер земельного участка, м</w:t>
            </w:r>
            <w:r w:rsidRPr="00203D39">
              <w:rPr>
                <w:sz w:val="20"/>
              </w:rPr>
              <w:t>есто [5, 6, 7]</w:t>
            </w:r>
          </w:p>
        </w:tc>
        <w:tc>
          <w:tcPr>
            <w:tcW w:w="4941" w:type="dxa"/>
            <w:gridSpan w:val="4"/>
            <w:tcMar>
              <w:top w:w="28" w:type="dxa"/>
              <w:bottom w:w="28" w:type="dxa"/>
            </w:tcMar>
          </w:tcPr>
          <w:p w14:paraId="6AE4BBEF" w14:textId="77777777" w:rsidR="00DE402A" w:rsidRPr="00203D39" w:rsidRDefault="00DE402A" w:rsidP="00C1183C">
            <w:pPr>
              <w:autoSpaceDE w:val="0"/>
              <w:autoSpaceDN w:val="0"/>
              <w:adjustRightInd w:val="0"/>
              <w:rPr>
                <w:sz w:val="20"/>
                <w:szCs w:val="20"/>
              </w:rPr>
            </w:pPr>
            <w:r w:rsidRPr="00203D39">
              <w:rPr>
                <w:sz w:val="20"/>
                <w:szCs w:val="20"/>
              </w:rPr>
              <w:t>При вместимости общеобразовательной организации:</w:t>
            </w:r>
          </w:p>
          <w:p w14:paraId="640AAEDE" w14:textId="77777777" w:rsidR="00DE402A" w:rsidRPr="00203D39" w:rsidRDefault="00DE402A" w:rsidP="00C1183C">
            <w:pPr>
              <w:autoSpaceDE w:val="0"/>
              <w:autoSpaceDN w:val="0"/>
              <w:adjustRightInd w:val="0"/>
              <w:rPr>
                <w:sz w:val="20"/>
                <w:szCs w:val="20"/>
              </w:rPr>
            </w:pPr>
            <w:r w:rsidRPr="00203D39">
              <w:rPr>
                <w:sz w:val="20"/>
                <w:szCs w:val="20"/>
              </w:rPr>
              <w:t>до 400 – 55;</w:t>
            </w:r>
          </w:p>
          <w:p w14:paraId="08E35BFC" w14:textId="77777777" w:rsidR="00DE402A" w:rsidRPr="00203D39" w:rsidRDefault="00DE402A" w:rsidP="00C1183C">
            <w:pPr>
              <w:autoSpaceDE w:val="0"/>
              <w:autoSpaceDN w:val="0"/>
              <w:adjustRightInd w:val="0"/>
              <w:rPr>
                <w:sz w:val="20"/>
                <w:szCs w:val="20"/>
              </w:rPr>
            </w:pPr>
            <w:r w:rsidRPr="00203D39">
              <w:rPr>
                <w:sz w:val="20"/>
                <w:szCs w:val="20"/>
              </w:rPr>
              <w:t>от 401 до 500 мест – 65;</w:t>
            </w:r>
          </w:p>
          <w:p w14:paraId="154C8427" w14:textId="77777777" w:rsidR="00DE402A" w:rsidRPr="00203D39" w:rsidRDefault="00DE402A" w:rsidP="00C1183C">
            <w:pPr>
              <w:autoSpaceDE w:val="0"/>
              <w:autoSpaceDN w:val="0"/>
              <w:adjustRightInd w:val="0"/>
              <w:rPr>
                <w:sz w:val="20"/>
                <w:szCs w:val="20"/>
              </w:rPr>
            </w:pPr>
            <w:r w:rsidRPr="00203D39">
              <w:rPr>
                <w:sz w:val="20"/>
                <w:szCs w:val="20"/>
              </w:rPr>
              <w:t>от 501 до 600 мест – 55;</w:t>
            </w:r>
          </w:p>
          <w:p w14:paraId="33768916" w14:textId="77777777" w:rsidR="00DE402A" w:rsidRPr="00203D39" w:rsidRDefault="00DE402A" w:rsidP="00C1183C">
            <w:pPr>
              <w:autoSpaceDE w:val="0"/>
              <w:autoSpaceDN w:val="0"/>
              <w:adjustRightInd w:val="0"/>
              <w:rPr>
                <w:sz w:val="20"/>
                <w:szCs w:val="20"/>
              </w:rPr>
            </w:pPr>
            <w:r w:rsidRPr="00203D39">
              <w:rPr>
                <w:sz w:val="20"/>
                <w:szCs w:val="20"/>
              </w:rPr>
              <w:t>от 601 до 800 мест – 45;</w:t>
            </w:r>
          </w:p>
          <w:p w14:paraId="6575DE51" w14:textId="77777777" w:rsidR="00DE402A" w:rsidRPr="00203D39" w:rsidRDefault="00DE402A" w:rsidP="00C1183C">
            <w:pPr>
              <w:autoSpaceDE w:val="0"/>
              <w:autoSpaceDN w:val="0"/>
              <w:adjustRightInd w:val="0"/>
              <w:rPr>
                <w:sz w:val="20"/>
                <w:szCs w:val="20"/>
              </w:rPr>
            </w:pPr>
            <w:r w:rsidRPr="00203D39">
              <w:rPr>
                <w:sz w:val="20"/>
                <w:szCs w:val="20"/>
              </w:rPr>
              <w:t>от 801 до 1100 мест – 36;</w:t>
            </w:r>
          </w:p>
          <w:p w14:paraId="75DEB4A5" w14:textId="77777777" w:rsidR="00DE402A" w:rsidRPr="00203D39" w:rsidRDefault="00DE402A" w:rsidP="00C1183C">
            <w:pPr>
              <w:autoSpaceDE w:val="0"/>
              <w:autoSpaceDN w:val="0"/>
              <w:adjustRightInd w:val="0"/>
              <w:rPr>
                <w:sz w:val="20"/>
                <w:szCs w:val="20"/>
              </w:rPr>
            </w:pPr>
            <w:r w:rsidRPr="00203D39">
              <w:rPr>
                <w:sz w:val="20"/>
                <w:szCs w:val="20"/>
              </w:rPr>
              <w:t>от 1101 до 1500 мест – 23;</w:t>
            </w:r>
          </w:p>
          <w:p w14:paraId="7BC51B5E" w14:textId="77777777" w:rsidR="00DE402A" w:rsidRPr="00203D39" w:rsidRDefault="00DE402A" w:rsidP="00C1183C">
            <w:pPr>
              <w:pStyle w:val="af7"/>
            </w:pPr>
            <w:r w:rsidRPr="00203D39">
              <w:t>от 1501 до 2000 мест – 18;</w:t>
            </w:r>
          </w:p>
          <w:p w14:paraId="53B7E80C" w14:textId="77777777" w:rsidR="00DE402A" w:rsidRPr="00203D39" w:rsidRDefault="00DE402A" w:rsidP="00C1183C">
            <w:pPr>
              <w:pStyle w:val="ConsPlusNormal"/>
              <w:tabs>
                <w:tab w:val="center" w:pos="1021"/>
                <w:tab w:val="right" w:pos="2043"/>
              </w:tabs>
              <w:ind w:firstLine="0"/>
              <w:rPr>
                <w:rFonts w:ascii="Times New Roman" w:hAnsi="Times New Roman"/>
              </w:rPr>
            </w:pPr>
            <w:r w:rsidRPr="00203D39">
              <w:rPr>
                <w:rFonts w:ascii="Times New Roman" w:hAnsi="Times New Roman"/>
              </w:rPr>
              <w:t>свыше 2000 мест – 16</w:t>
            </w:r>
          </w:p>
        </w:tc>
      </w:tr>
      <w:tr w:rsidR="00DE402A" w:rsidRPr="00203D39" w14:paraId="189FEFAC" w14:textId="77777777" w:rsidTr="00C1183C">
        <w:tc>
          <w:tcPr>
            <w:tcW w:w="2127" w:type="dxa"/>
            <w:vMerge/>
            <w:tcMar>
              <w:top w:w="28" w:type="dxa"/>
              <w:bottom w:w="28" w:type="dxa"/>
            </w:tcMar>
          </w:tcPr>
          <w:p w14:paraId="379AD679" w14:textId="77777777" w:rsidR="00DE402A" w:rsidRPr="00203D39" w:rsidRDefault="00DE402A" w:rsidP="00C1183C">
            <w:pPr>
              <w:rPr>
                <w:sz w:val="20"/>
              </w:rPr>
            </w:pPr>
          </w:p>
        </w:tc>
        <w:tc>
          <w:tcPr>
            <w:tcW w:w="2289" w:type="dxa"/>
            <w:tcMar>
              <w:top w:w="28" w:type="dxa"/>
              <w:bottom w:w="28" w:type="dxa"/>
            </w:tcMar>
          </w:tcPr>
          <w:p w14:paraId="4A22B78C"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Территориальная доступность, мин [8]</w:t>
            </w:r>
          </w:p>
        </w:tc>
        <w:tc>
          <w:tcPr>
            <w:tcW w:w="4941" w:type="dxa"/>
            <w:gridSpan w:val="4"/>
            <w:tcMar>
              <w:top w:w="28" w:type="dxa"/>
              <w:bottom w:w="28" w:type="dxa"/>
            </w:tcMar>
          </w:tcPr>
          <w:p w14:paraId="30E85CAA" w14:textId="77777777" w:rsidR="00DE402A" w:rsidRPr="00203D39" w:rsidRDefault="00DE402A" w:rsidP="00C1183C">
            <w:pPr>
              <w:autoSpaceDE w:val="0"/>
              <w:autoSpaceDN w:val="0"/>
              <w:adjustRightInd w:val="0"/>
              <w:rPr>
                <w:sz w:val="20"/>
                <w:szCs w:val="20"/>
              </w:rPr>
            </w:pPr>
            <w:r w:rsidRPr="00203D39">
              <w:rPr>
                <w:sz w:val="20"/>
                <w:szCs w:val="20"/>
              </w:rPr>
              <w:t>Для населенных пунктов с численностью населения до 3000 человек транспортная доступность – 30.</w:t>
            </w:r>
          </w:p>
          <w:p w14:paraId="5D37A153" w14:textId="77777777" w:rsidR="00DE402A" w:rsidRPr="00203D39" w:rsidRDefault="00DE402A" w:rsidP="00C1183C">
            <w:pPr>
              <w:autoSpaceDE w:val="0"/>
              <w:autoSpaceDN w:val="0"/>
              <w:adjustRightInd w:val="0"/>
              <w:rPr>
                <w:sz w:val="20"/>
                <w:szCs w:val="20"/>
              </w:rPr>
            </w:pPr>
            <w:r w:rsidRPr="00203D39">
              <w:rPr>
                <w:sz w:val="20"/>
                <w:szCs w:val="20"/>
              </w:rPr>
              <w:t>Для населенных пунктов с численностью населения от 3000 человек в зависимости от вида жилой застройки:</w:t>
            </w:r>
          </w:p>
          <w:p w14:paraId="3A34D681" w14:textId="77777777" w:rsidR="00DE402A" w:rsidRPr="00203D39" w:rsidRDefault="00DE402A" w:rsidP="00C1183C">
            <w:pPr>
              <w:autoSpaceDE w:val="0"/>
              <w:autoSpaceDN w:val="0"/>
              <w:adjustRightInd w:val="0"/>
              <w:rPr>
                <w:sz w:val="20"/>
                <w:szCs w:val="20"/>
              </w:rPr>
            </w:pPr>
            <w:r w:rsidRPr="00203D39">
              <w:rPr>
                <w:sz w:val="20"/>
                <w:szCs w:val="20"/>
              </w:rPr>
              <w:t>для многоквартирной жилой застройки пешеходная доступность – 15;</w:t>
            </w:r>
          </w:p>
          <w:p w14:paraId="1815D52D" w14:textId="77777777" w:rsidR="00DE402A" w:rsidRPr="00203D39" w:rsidRDefault="00DE402A" w:rsidP="00C1183C">
            <w:pPr>
              <w:pStyle w:val="ConsPlusNormal"/>
              <w:ind w:firstLine="0"/>
              <w:rPr>
                <w:rFonts w:ascii="Times New Roman" w:hAnsi="Times New Roman" w:cs="Times New Roman"/>
              </w:rPr>
            </w:pPr>
            <w:r w:rsidRPr="00203D39">
              <w:rPr>
                <w:rFonts w:ascii="Times New Roman" w:hAnsi="Times New Roman" w:cs="Times New Roman"/>
              </w:rPr>
              <w:t>для индивидуальной жилой застройки транспортная доступность – 10</w:t>
            </w:r>
          </w:p>
        </w:tc>
      </w:tr>
      <w:tr w:rsidR="00DE402A" w:rsidRPr="00203D39" w14:paraId="4B7AF550" w14:textId="77777777" w:rsidTr="00C1183C">
        <w:tc>
          <w:tcPr>
            <w:tcW w:w="2127" w:type="dxa"/>
            <w:vMerge w:val="restart"/>
            <w:tcMar>
              <w:top w:w="28" w:type="dxa"/>
              <w:bottom w:w="28" w:type="dxa"/>
            </w:tcMar>
          </w:tcPr>
          <w:p w14:paraId="4ABA6889"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Организации дополнительного </w:t>
            </w:r>
            <w:r w:rsidRPr="00203D39">
              <w:rPr>
                <w:rFonts w:ascii="Times New Roman" w:hAnsi="Times New Roman"/>
              </w:rPr>
              <w:lastRenderedPageBreak/>
              <w:t xml:space="preserve">образования </w:t>
            </w:r>
          </w:p>
          <w:p w14:paraId="6C491B72" w14:textId="77777777" w:rsidR="00DE402A" w:rsidRPr="00203D39" w:rsidRDefault="00DE402A" w:rsidP="00C1183C">
            <w:pPr>
              <w:pStyle w:val="ConsPlusNormal"/>
              <w:rPr>
                <w:rFonts w:ascii="Times New Roman" w:hAnsi="Times New Roman"/>
              </w:rPr>
            </w:pPr>
          </w:p>
        </w:tc>
        <w:tc>
          <w:tcPr>
            <w:tcW w:w="2289" w:type="dxa"/>
            <w:vMerge w:val="restart"/>
            <w:tcMar>
              <w:top w:w="28" w:type="dxa"/>
              <w:bottom w:w="28" w:type="dxa"/>
            </w:tcMar>
          </w:tcPr>
          <w:p w14:paraId="4BAECFC9"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lastRenderedPageBreak/>
              <w:t xml:space="preserve">Уровень обеспеченности, </w:t>
            </w:r>
          </w:p>
          <w:p w14:paraId="0C66371A"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lastRenderedPageBreak/>
              <w:t>мест на программах дополнительного образования в расчете на 100 детей в возрасте от 5 до 18 лет [1, 9, 10, 13]</w:t>
            </w:r>
          </w:p>
        </w:tc>
        <w:tc>
          <w:tcPr>
            <w:tcW w:w="4941" w:type="dxa"/>
            <w:gridSpan w:val="4"/>
            <w:tcMar>
              <w:top w:w="28" w:type="dxa"/>
              <w:bottom w:w="28" w:type="dxa"/>
            </w:tcMar>
          </w:tcPr>
          <w:p w14:paraId="485C9532"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lastRenderedPageBreak/>
              <w:t xml:space="preserve">80, </w:t>
            </w:r>
          </w:p>
          <w:p w14:paraId="22D47436"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из них реализуемых на базе общеобразовательных </w:t>
            </w:r>
            <w:r w:rsidRPr="00203D39">
              <w:rPr>
                <w:rFonts w:ascii="Times New Roman" w:hAnsi="Times New Roman"/>
              </w:rPr>
              <w:lastRenderedPageBreak/>
              <w:t>организаций, дошкольных образовательных организаций</w:t>
            </w:r>
          </w:p>
        </w:tc>
      </w:tr>
      <w:tr w:rsidR="00DE402A" w:rsidRPr="00203D39" w14:paraId="193B7F55" w14:textId="77777777" w:rsidTr="00C1183C">
        <w:tc>
          <w:tcPr>
            <w:tcW w:w="2127" w:type="dxa"/>
            <w:vMerge/>
            <w:tcMar>
              <w:top w:w="28" w:type="dxa"/>
              <w:bottom w:w="28" w:type="dxa"/>
            </w:tcMar>
          </w:tcPr>
          <w:p w14:paraId="4721D2A8" w14:textId="77777777" w:rsidR="00DE402A" w:rsidRPr="00203D39" w:rsidRDefault="00DE402A" w:rsidP="00C1183C">
            <w:pPr>
              <w:pStyle w:val="ConsPlusNormal"/>
              <w:rPr>
                <w:rFonts w:ascii="Times New Roman" w:hAnsi="Times New Roman"/>
              </w:rPr>
            </w:pPr>
          </w:p>
        </w:tc>
        <w:tc>
          <w:tcPr>
            <w:tcW w:w="2289" w:type="dxa"/>
            <w:vMerge/>
            <w:tcMar>
              <w:top w:w="28" w:type="dxa"/>
              <w:bottom w:w="28" w:type="dxa"/>
            </w:tcMar>
          </w:tcPr>
          <w:p w14:paraId="779B53A4" w14:textId="77777777" w:rsidR="00DE402A" w:rsidRPr="00203D39" w:rsidRDefault="00DE402A" w:rsidP="00C1183C">
            <w:pPr>
              <w:pStyle w:val="ConsPlusNormal"/>
              <w:ind w:firstLine="0"/>
              <w:rPr>
                <w:rFonts w:ascii="Times New Roman" w:hAnsi="Times New Roman"/>
              </w:rPr>
            </w:pPr>
          </w:p>
        </w:tc>
        <w:tc>
          <w:tcPr>
            <w:tcW w:w="3970" w:type="dxa"/>
            <w:gridSpan w:val="3"/>
            <w:tcMar>
              <w:top w:w="28" w:type="dxa"/>
              <w:bottom w:w="28" w:type="dxa"/>
            </w:tcMar>
          </w:tcPr>
          <w:p w14:paraId="1CE4A7E7"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групповые системы расселения (отдельные населенные пункты), в составе которых присутствуют городские населенные пункты</w:t>
            </w:r>
          </w:p>
        </w:tc>
        <w:tc>
          <w:tcPr>
            <w:tcW w:w="971" w:type="dxa"/>
            <w:tcMar>
              <w:top w:w="28" w:type="dxa"/>
              <w:bottom w:w="28" w:type="dxa"/>
            </w:tcMar>
          </w:tcPr>
          <w:p w14:paraId="0B09FCF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36</w:t>
            </w:r>
          </w:p>
        </w:tc>
      </w:tr>
      <w:tr w:rsidR="00DE402A" w:rsidRPr="00203D39" w14:paraId="51FDBF58" w14:textId="77777777" w:rsidTr="00C1183C">
        <w:tc>
          <w:tcPr>
            <w:tcW w:w="2127" w:type="dxa"/>
            <w:vMerge/>
            <w:tcMar>
              <w:top w:w="28" w:type="dxa"/>
              <w:bottom w:w="28" w:type="dxa"/>
            </w:tcMar>
          </w:tcPr>
          <w:p w14:paraId="1A90984D" w14:textId="77777777" w:rsidR="00DE402A" w:rsidRPr="00203D39" w:rsidRDefault="00DE402A" w:rsidP="00C1183C">
            <w:pPr>
              <w:pStyle w:val="ConsPlusNormal"/>
              <w:rPr>
                <w:rFonts w:ascii="Times New Roman" w:hAnsi="Times New Roman"/>
              </w:rPr>
            </w:pPr>
          </w:p>
        </w:tc>
        <w:tc>
          <w:tcPr>
            <w:tcW w:w="2289" w:type="dxa"/>
            <w:vMerge/>
            <w:tcMar>
              <w:top w:w="28" w:type="dxa"/>
              <w:bottom w:w="28" w:type="dxa"/>
            </w:tcMar>
          </w:tcPr>
          <w:p w14:paraId="382F9332" w14:textId="77777777" w:rsidR="00DE402A" w:rsidRPr="00203D39" w:rsidRDefault="00DE402A" w:rsidP="00C1183C">
            <w:pPr>
              <w:pStyle w:val="ConsPlusNormal"/>
              <w:ind w:firstLine="0"/>
              <w:rPr>
                <w:rFonts w:ascii="Times New Roman" w:hAnsi="Times New Roman"/>
              </w:rPr>
            </w:pPr>
          </w:p>
        </w:tc>
        <w:tc>
          <w:tcPr>
            <w:tcW w:w="3970" w:type="dxa"/>
            <w:gridSpan w:val="3"/>
            <w:tcMar>
              <w:top w:w="28" w:type="dxa"/>
              <w:bottom w:w="28" w:type="dxa"/>
            </w:tcMar>
          </w:tcPr>
          <w:p w14:paraId="142EBB1C"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групповые системы расселения, в составе которых присутствуют только сельские населенные пункты </w:t>
            </w:r>
          </w:p>
        </w:tc>
        <w:tc>
          <w:tcPr>
            <w:tcW w:w="971" w:type="dxa"/>
            <w:tcMar>
              <w:top w:w="28" w:type="dxa"/>
              <w:bottom w:w="28" w:type="dxa"/>
            </w:tcMar>
          </w:tcPr>
          <w:p w14:paraId="5FCCE1C2"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70</w:t>
            </w:r>
          </w:p>
        </w:tc>
      </w:tr>
      <w:tr w:rsidR="00DE402A" w:rsidRPr="00203D39" w14:paraId="307FA772" w14:textId="77777777" w:rsidTr="00C1183C">
        <w:tc>
          <w:tcPr>
            <w:tcW w:w="2127" w:type="dxa"/>
            <w:vMerge/>
            <w:tcMar>
              <w:top w:w="28" w:type="dxa"/>
              <w:bottom w:w="28" w:type="dxa"/>
            </w:tcMar>
          </w:tcPr>
          <w:p w14:paraId="0EA27414" w14:textId="77777777" w:rsidR="00DE402A" w:rsidRPr="00203D39" w:rsidRDefault="00DE402A" w:rsidP="00C1183C">
            <w:pPr>
              <w:pStyle w:val="ConsPlusNormal"/>
              <w:rPr>
                <w:rFonts w:ascii="Times New Roman" w:hAnsi="Times New Roman"/>
              </w:rPr>
            </w:pPr>
          </w:p>
        </w:tc>
        <w:tc>
          <w:tcPr>
            <w:tcW w:w="2289" w:type="dxa"/>
            <w:tcMar>
              <w:top w:w="28" w:type="dxa"/>
              <w:bottom w:w="28" w:type="dxa"/>
            </w:tcMar>
          </w:tcPr>
          <w:p w14:paraId="094BE655" w14:textId="77777777" w:rsidR="00DE402A" w:rsidRPr="00203D39" w:rsidRDefault="00DE402A" w:rsidP="00C1183C">
            <w:r w:rsidRPr="00203D39">
              <w:rPr>
                <w:sz w:val="20"/>
                <w:szCs w:val="20"/>
              </w:rPr>
              <w:t xml:space="preserve">Размер земельного участка, кв. м на 1 место </w:t>
            </w:r>
            <w:r w:rsidRPr="00203D39">
              <w:rPr>
                <w:sz w:val="20"/>
              </w:rPr>
              <w:t>[11]</w:t>
            </w:r>
          </w:p>
        </w:tc>
        <w:tc>
          <w:tcPr>
            <w:tcW w:w="4941" w:type="dxa"/>
            <w:gridSpan w:val="4"/>
            <w:tcMar>
              <w:top w:w="28" w:type="dxa"/>
              <w:bottom w:w="28" w:type="dxa"/>
            </w:tcMar>
          </w:tcPr>
          <w:p w14:paraId="3FCFEDCC" w14:textId="77777777" w:rsidR="00DE402A" w:rsidRPr="00203D39" w:rsidRDefault="00DE402A" w:rsidP="00C1183C">
            <w:pPr>
              <w:rPr>
                <w:sz w:val="20"/>
                <w:szCs w:val="20"/>
              </w:rPr>
            </w:pPr>
            <w:r w:rsidRPr="00203D39">
              <w:rPr>
                <w:sz w:val="20"/>
                <w:szCs w:val="20"/>
              </w:rPr>
              <w:t>Для встроенных объектов – 7,5.</w:t>
            </w:r>
          </w:p>
          <w:p w14:paraId="26E27750" w14:textId="77777777" w:rsidR="00DE402A" w:rsidRPr="00203D39" w:rsidRDefault="00DE402A" w:rsidP="00C1183C">
            <w:pPr>
              <w:rPr>
                <w:sz w:val="20"/>
                <w:szCs w:val="20"/>
              </w:rPr>
            </w:pPr>
            <w:r w:rsidRPr="00203D39">
              <w:rPr>
                <w:sz w:val="20"/>
                <w:szCs w:val="20"/>
              </w:rPr>
              <w:t>Для отдельно стоящих объектов:</w:t>
            </w:r>
          </w:p>
          <w:p w14:paraId="5908077C" w14:textId="77777777" w:rsidR="00DE402A" w:rsidRPr="00203D39" w:rsidRDefault="00DE402A" w:rsidP="00C1183C">
            <w:pPr>
              <w:rPr>
                <w:sz w:val="20"/>
                <w:szCs w:val="20"/>
              </w:rPr>
            </w:pPr>
            <w:r w:rsidRPr="00203D39">
              <w:rPr>
                <w:sz w:val="20"/>
                <w:szCs w:val="20"/>
              </w:rPr>
              <w:t>вместимостью до 500 мест – 15;</w:t>
            </w:r>
          </w:p>
          <w:p w14:paraId="24140E9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вместимостью более 500 мест – 12</w:t>
            </w:r>
          </w:p>
        </w:tc>
      </w:tr>
      <w:tr w:rsidR="00DE402A" w:rsidRPr="00203D39" w14:paraId="1A881443" w14:textId="77777777" w:rsidTr="00C1183C">
        <w:tc>
          <w:tcPr>
            <w:tcW w:w="2127" w:type="dxa"/>
            <w:vMerge/>
            <w:tcMar>
              <w:top w:w="28" w:type="dxa"/>
              <w:bottom w:w="28" w:type="dxa"/>
            </w:tcMar>
          </w:tcPr>
          <w:p w14:paraId="2C4780EE" w14:textId="77777777" w:rsidR="00DE402A" w:rsidRPr="00203D39" w:rsidRDefault="00DE402A" w:rsidP="00C1183C">
            <w:pPr>
              <w:pStyle w:val="ConsPlusNormal"/>
              <w:rPr>
                <w:rFonts w:ascii="Times New Roman" w:hAnsi="Times New Roman"/>
              </w:rPr>
            </w:pPr>
          </w:p>
        </w:tc>
        <w:tc>
          <w:tcPr>
            <w:tcW w:w="2289" w:type="dxa"/>
            <w:tcMar>
              <w:top w:w="28" w:type="dxa"/>
              <w:bottom w:w="28" w:type="dxa"/>
            </w:tcMar>
          </w:tcPr>
          <w:p w14:paraId="4E29ECF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Территориальная доступность, мин.</w:t>
            </w:r>
          </w:p>
        </w:tc>
        <w:tc>
          <w:tcPr>
            <w:tcW w:w="4941" w:type="dxa"/>
            <w:gridSpan w:val="4"/>
            <w:tcMar>
              <w:top w:w="28" w:type="dxa"/>
              <w:bottom w:w="28" w:type="dxa"/>
            </w:tcMar>
          </w:tcPr>
          <w:p w14:paraId="3975D7DE"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Для населенных пунктов с численностью населения до 3000 человек транспортная доступность – 30.</w:t>
            </w:r>
          </w:p>
          <w:p w14:paraId="78E72255"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Для населенных пунктов с численностью населения более 3000 человек в зависимости от вида жилой застройки:</w:t>
            </w:r>
          </w:p>
          <w:p w14:paraId="561D0A0B" w14:textId="77777777" w:rsidR="00DE402A" w:rsidRPr="00203D39" w:rsidRDefault="00DE402A" w:rsidP="00C1183C">
            <w:pPr>
              <w:autoSpaceDE w:val="0"/>
              <w:autoSpaceDN w:val="0"/>
              <w:adjustRightInd w:val="0"/>
              <w:rPr>
                <w:sz w:val="20"/>
                <w:szCs w:val="20"/>
              </w:rPr>
            </w:pPr>
            <w:r w:rsidRPr="00203D39">
              <w:rPr>
                <w:sz w:val="20"/>
                <w:szCs w:val="20"/>
              </w:rPr>
              <w:t>для многоквартирной жилой застройки пешеходная доступность – 15;</w:t>
            </w:r>
          </w:p>
          <w:p w14:paraId="331728E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cs="Times New Roman"/>
              </w:rPr>
              <w:t>для индивидуальной жилой застройки транспортная доступность – 10</w:t>
            </w:r>
          </w:p>
        </w:tc>
      </w:tr>
      <w:tr w:rsidR="00DE402A" w:rsidRPr="00203D39" w14:paraId="45E2ED56" w14:textId="77777777" w:rsidTr="00C1183C">
        <w:tc>
          <w:tcPr>
            <w:tcW w:w="9357" w:type="dxa"/>
            <w:gridSpan w:val="6"/>
            <w:tcMar>
              <w:top w:w="28" w:type="dxa"/>
              <w:bottom w:w="28" w:type="dxa"/>
            </w:tcMar>
          </w:tcPr>
          <w:p w14:paraId="717DFD9E" w14:textId="77777777" w:rsidR="00DE402A" w:rsidRPr="00203D39" w:rsidRDefault="00DE402A" w:rsidP="00C1183C">
            <w:pPr>
              <w:pStyle w:val="ConsPlusNormal"/>
              <w:ind w:firstLine="0"/>
              <w:jc w:val="both"/>
              <w:rPr>
                <w:rFonts w:ascii="Times New Roman" w:hAnsi="Times New Roman" w:cs="Times New Roman"/>
              </w:rPr>
            </w:pPr>
            <w:r w:rsidRPr="00203D39">
              <w:rPr>
                <w:rFonts w:ascii="Times New Roman" w:hAnsi="Times New Roman" w:cs="Times New Roman"/>
              </w:rPr>
              <w:t>Примечания:</w:t>
            </w:r>
          </w:p>
          <w:p w14:paraId="097787D8"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1. Значение расчетного показателя включает в себя число мест в организациях всех форм собственности.</w:t>
            </w:r>
          </w:p>
          <w:p w14:paraId="49A31D3E"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2. При численности населения групп населенных пунктов (отдельных населенных пунктов) до 2000 человек размещение дошкольных образовательных и общеобразовательных организаций необходимо осуществлять в составе образовательных и/или многофункциональных комплексов.</w:t>
            </w:r>
          </w:p>
          <w:p w14:paraId="11A5C112" w14:textId="77777777" w:rsidR="00DE402A" w:rsidRPr="00203D39" w:rsidRDefault="00DE402A" w:rsidP="00C1183C">
            <w:pPr>
              <w:jc w:val="both"/>
              <w:rPr>
                <w:sz w:val="20"/>
                <w:szCs w:val="20"/>
              </w:rPr>
            </w:pPr>
            <w:r w:rsidRPr="00203D39">
              <w:rPr>
                <w:sz w:val="20"/>
              </w:rPr>
              <w:t>3. Размер земельного участка дошкольной образовательной организации может быть уменьшен не более чем на 30% при условии соблюдения технических, пожарных, санитарных требований к организации территории и зданию дошкольной образовательной организации, соответствия требованиям к организации процесса функционирования дошкольной образовательной организации.</w:t>
            </w:r>
          </w:p>
          <w:p w14:paraId="1EEC9872"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4. Вместимость планируемых к размещению общеобразовательных организаций необходимо определять с учетом их односменного режима работы.</w:t>
            </w:r>
          </w:p>
          <w:p w14:paraId="75A11D23" w14:textId="77777777" w:rsidR="00DE402A" w:rsidRPr="00203D39" w:rsidRDefault="00DE402A" w:rsidP="00C1183C">
            <w:pPr>
              <w:jc w:val="both"/>
              <w:rPr>
                <w:sz w:val="20"/>
              </w:rPr>
            </w:pPr>
            <w:r w:rsidRPr="00203D39">
              <w:rPr>
                <w:sz w:val="20"/>
              </w:rPr>
              <w:t>5. Размеры земельных участков общеобразовательных организаций могут быть уменьшены не более чем</w:t>
            </w:r>
            <w:r w:rsidRPr="00203D39">
              <w:rPr>
                <w:sz w:val="20"/>
                <w:szCs w:val="20"/>
              </w:rPr>
              <w:t xml:space="preserve"> на 40% </w:t>
            </w:r>
            <w:r w:rsidRPr="00203D39">
              <w:rPr>
                <w:sz w:val="20"/>
              </w:rPr>
              <w:t>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w:t>
            </w:r>
          </w:p>
          <w:p w14:paraId="40E7ABBF" w14:textId="77777777" w:rsidR="00DE402A" w:rsidRPr="00203D39" w:rsidRDefault="00DE402A" w:rsidP="00C1183C">
            <w:pPr>
              <w:jc w:val="both"/>
              <w:rPr>
                <w:sz w:val="20"/>
              </w:rPr>
            </w:pPr>
            <w:r w:rsidRPr="00203D39">
              <w:rPr>
                <w:sz w:val="20"/>
              </w:rPr>
              <w:t>6.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14:paraId="12B484BF" w14:textId="77777777" w:rsidR="00DE402A" w:rsidRPr="00203D39" w:rsidRDefault="00DE402A" w:rsidP="00C1183C">
            <w:pPr>
              <w:pStyle w:val="ConsPlusNormal"/>
              <w:ind w:firstLine="0"/>
              <w:jc w:val="both"/>
              <w:rPr>
                <w:rFonts w:ascii="Times New Roman" w:hAnsi="Times New Roman" w:cs="Times New Roman"/>
              </w:rPr>
            </w:pPr>
            <w:r w:rsidRPr="00203D39">
              <w:rPr>
                <w:rFonts w:ascii="Times New Roman" w:hAnsi="Times New Roman" w:cs="Times New Roman"/>
              </w:rPr>
              <w:t>7.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w:t>
            </w:r>
            <w:proofErr w:type="gramStart"/>
            <w:r w:rsidRPr="00203D39">
              <w:rPr>
                <w:rFonts w:ascii="Times New Roman" w:hAnsi="Times New Roman" w:cs="Times New Roman"/>
              </w:rPr>
              <w:t>,</w:t>
            </w:r>
            <w:proofErr w:type="gramEnd"/>
            <w:r w:rsidRPr="00203D39">
              <w:rPr>
                <w:rFonts w:ascii="Times New Roman" w:hAnsi="Times New Roman" w:cs="Times New Roman"/>
              </w:rPr>
              <w:t xml:space="preserve"> чем на 0,2 га.</w:t>
            </w:r>
          </w:p>
          <w:p w14:paraId="32555C5E" w14:textId="77777777" w:rsidR="00DE402A" w:rsidRPr="00203D39" w:rsidRDefault="00DE402A" w:rsidP="00C1183C">
            <w:pPr>
              <w:pStyle w:val="ConsPlusNormal"/>
              <w:ind w:firstLine="0"/>
              <w:jc w:val="both"/>
              <w:rPr>
                <w:rFonts w:ascii="Times New Roman" w:hAnsi="Times New Roman" w:cs="Times New Roman"/>
              </w:rPr>
            </w:pPr>
            <w:r w:rsidRPr="00203D39">
              <w:rPr>
                <w:rFonts w:ascii="Times New Roman" w:hAnsi="Times New Roman" w:cs="Times New Roman"/>
              </w:rPr>
              <w:t>8. Транспортному обслуживанию подлежат учащиеся сельских общеобразовательных организаций, проживающие на расстоянии свыше 1 км от учреждения. Для учащихся, проживающих на расстоянии свыше предельно допустимого транспортного обслуживания, необходимо предусматривать пришкольный интернат из расчета 10% мест общей вместимости организации.</w:t>
            </w:r>
          </w:p>
          <w:p w14:paraId="0FC558D8"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9. Дифференциацию организаций дополнительного образования по направлениям дополнительных образовательных программ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документов стратегического планирования в области образования, культуры и искусства, физической культуры и спорта, предпочтения населения относительного градостроительного развития территории.</w:t>
            </w:r>
          </w:p>
          <w:p w14:paraId="20EE1004"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 xml:space="preserve">10. </w:t>
            </w:r>
            <w:r w:rsidRPr="00203D39">
              <w:rPr>
                <w:rFonts w:ascii="Times New Roman" w:eastAsia="Calibri" w:hAnsi="Times New Roman" w:cs="Times New Roman"/>
              </w:rPr>
              <w:t xml:space="preserve">При определении </w:t>
            </w:r>
            <w:r w:rsidRPr="00203D39">
              <w:rPr>
                <w:rFonts w:ascii="Times New Roman" w:hAnsi="Times New Roman" w:cs="Times New Roman"/>
              </w:rPr>
              <w:t>единовременной вместимости здания организации</w:t>
            </w:r>
            <w:r w:rsidRPr="00203D39">
              <w:rPr>
                <w:rFonts w:ascii="Times New Roman" w:eastAsia="Calibri" w:hAnsi="Times New Roman" w:cs="Times New Roman"/>
              </w:rPr>
              <w:t xml:space="preserve">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w:t>
            </w:r>
            <w:r w:rsidRPr="00203D39">
              <w:rPr>
                <w:rFonts w:ascii="Times New Roman" w:hAnsi="Times New Roman" w:cs="Times New Roman"/>
              </w:rPr>
              <w:t>на программах</w:t>
            </w:r>
            <w:r w:rsidRPr="00203D39">
              <w:rPr>
                <w:rFonts w:ascii="Times New Roman" w:eastAsia="Calibri" w:hAnsi="Times New Roman" w:cs="Times New Roman"/>
              </w:rPr>
              <w:t xml:space="preserve"> дополнительного образования в показатель </w:t>
            </w:r>
            <w:r w:rsidRPr="00203D39">
              <w:rPr>
                <w:rFonts w:ascii="Times New Roman" w:hAnsi="Times New Roman" w:cs="Times New Roman"/>
              </w:rPr>
              <w:t>мощности</w:t>
            </w:r>
            <w:r w:rsidRPr="00203D39">
              <w:rPr>
                <w:rFonts w:ascii="Times New Roman" w:eastAsia="Calibri" w:hAnsi="Times New Roman" w:cs="Times New Roman"/>
              </w:rPr>
              <w:t xml:space="preserve"> </w:t>
            </w:r>
            <w:r w:rsidRPr="00203D39">
              <w:rPr>
                <w:rFonts w:ascii="Times New Roman" w:hAnsi="Times New Roman" w:cs="Times New Roman"/>
              </w:rPr>
              <w:t>организаций</w:t>
            </w:r>
            <w:r w:rsidRPr="00203D39">
              <w:rPr>
                <w:rFonts w:ascii="Times New Roman" w:eastAsia="Calibri" w:hAnsi="Times New Roman" w:cs="Times New Roman"/>
              </w:rPr>
              <w:t xml:space="preserve"> дополнительного образования необходимо использовать коэффициент сменности</w:t>
            </w:r>
            <w:r w:rsidRPr="00203D39">
              <w:rPr>
                <w:rFonts w:ascii="Times New Roman" w:hAnsi="Times New Roman" w:cs="Times New Roman"/>
              </w:rPr>
              <w:t>.</w:t>
            </w:r>
          </w:p>
          <w:p w14:paraId="67E9301C"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11. Размер земельного участка организаций дополнительного образования необходимо определять из расчета единовременной вместимости здания.</w:t>
            </w:r>
          </w:p>
          <w:p w14:paraId="77E78706"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12. 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14:paraId="0833DDC1" w14:textId="77777777" w:rsidR="00DE402A" w:rsidRPr="00203D39" w:rsidRDefault="00DE402A" w:rsidP="00C1183C">
            <w:pPr>
              <w:pStyle w:val="ConsPlusNormal"/>
              <w:tabs>
                <w:tab w:val="left" w:pos="142"/>
              </w:tabs>
              <w:ind w:firstLine="0"/>
              <w:jc w:val="both"/>
              <w:rPr>
                <w:rFonts w:ascii="Times New Roman" w:hAnsi="Times New Roman" w:cs="Times New Roman"/>
              </w:rPr>
            </w:pPr>
            <w:r w:rsidRPr="00203D39">
              <w:rPr>
                <w:rFonts w:ascii="Times New Roman" w:hAnsi="Times New Roman" w:cs="Times New Roman"/>
              </w:rPr>
              <w:t xml:space="preserve">13. </w:t>
            </w:r>
            <w:r w:rsidRPr="00203D39">
              <w:rPr>
                <w:rFonts w:ascii="Times New Roman" w:hAnsi="Times New Roman"/>
              </w:rPr>
              <w:t xml:space="preserve">К расчетным показателям минимально допустимого уровня обеспеченности необходимо применять </w:t>
            </w:r>
            <w:r w:rsidRPr="00203D39">
              <w:rPr>
                <w:rFonts w:ascii="Times New Roman" w:hAnsi="Times New Roman"/>
              </w:rPr>
              <w:lastRenderedPageBreak/>
              <w:t>поправочные коэффициенты, отражающие дополнительную нагрузку в пользовании объектами населением муниципального образования. Поправочные коэффициенты представлены в Приложении В.</w:t>
            </w:r>
          </w:p>
          <w:p w14:paraId="48CEF03B" w14:textId="77777777" w:rsidR="00DE402A" w:rsidRPr="00203D39" w:rsidRDefault="00DE402A" w:rsidP="00C1183C">
            <w:pPr>
              <w:pStyle w:val="ConsPlusNormal"/>
              <w:ind w:firstLine="0"/>
              <w:jc w:val="both"/>
              <w:rPr>
                <w:rFonts w:ascii="Times New Roman" w:hAnsi="Times New Roman" w:cs="Times New Roman"/>
              </w:rPr>
            </w:pPr>
            <w:r w:rsidRPr="00203D39">
              <w:rPr>
                <w:rFonts w:ascii="Times New Roman" w:hAnsi="Times New Roman" w:cs="Times New Roman"/>
              </w:rPr>
              <w:t>14. Дифференциация групповых систем расселения в муниципальных районах по численности населения приведена в Приложении Б.</w:t>
            </w:r>
          </w:p>
        </w:tc>
      </w:tr>
    </w:tbl>
    <w:p w14:paraId="2DB7D748" w14:textId="77777777" w:rsidR="00DE402A" w:rsidRPr="00203D39" w:rsidRDefault="00DE402A" w:rsidP="00DE402A">
      <w:pPr>
        <w:pStyle w:val="21"/>
        <w:numPr>
          <w:ilvl w:val="2"/>
          <w:numId w:val="18"/>
        </w:numPr>
        <w:tabs>
          <w:tab w:val="clear" w:pos="1134"/>
          <w:tab w:val="left" w:pos="567"/>
        </w:tabs>
        <w:spacing w:before="240"/>
        <w:ind w:left="0" w:firstLine="0"/>
        <w:rPr>
          <w:sz w:val="24"/>
          <w:szCs w:val="24"/>
          <w:lang w:val="ru-RU" w:eastAsia="ru-RU"/>
        </w:rPr>
      </w:pPr>
      <w:bookmarkStart w:id="180" w:name="_Toc86150261"/>
      <w:bookmarkStart w:id="181" w:name="_Toc86150374"/>
      <w:bookmarkStart w:id="182" w:name="_Toc88836945"/>
      <w:bookmarkStart w:id="183" w:name="_Toc89098520"/>
      <w:bookmarkStart w:id="184" w:name="_Toc89247686"/>
      <w:bookmarkStart w:id="185" w:name="_Toc89355353"/>
      <w:bookmarkStart w:id="186" w:name="_Toc109934423"/>
      <w:bookmarkStart w:id="187" w:name="_Toc81901134"/>
      <w:bookmarkStart w:id="188" w:name="_Toc6500528"/>
      <w:bookmarkStart w:id="189" w:name="_Toc6567857"/>
      <w:bookmarkStart w:id="190" w:name="_Toc6569462"/>
      <w:bookmarkStart w:id="191" w:name="_Toc6578694"/>
      <w:bookmarkStart w:id="192" w:name="_Toc6667185"/>
      <w:bookmarkStart w:id="193" w:name="_Toc6672898"/>
      <w:bookmarkStart w:id="194" w:name="_Toc10738648"/>
      <w:bookmarkStart w:id="195" w:name="_Toc10740015"/>
      <w:bookmarkStart w:id="196" w:name="_Toc40626745"/>
      <w:bookmarkStart w:id="197" w:name="_Toc86154215"/>
      <w:bookmarkStart w:id="198" w:name="_Toc88828804"/>
      <w:bookmarkStart w:id="199" w:name="_Toc88833633"/>
      <w:r w:rsidRPr="00203D39">
        <w:rPr>
          <w:sz w:val="24"/>
          <w:szCs w:val="24"/>
          <w:lang w:val="ru-RU" w:eastAsia="ru-RU"/>
        </w:rPr>
        <w:lastRenderedPageBreak/>
        <w:t>В области физической культуры и массового спорта</w:t>
      </w:r>
      <w:bookmarkEnd w:id="180"/>
      <w:bookmarkEnd w:id="181"/>
      <w:bookmarkEnd w:id="182"/>
      <w:bookmarkEnd w:id="183"/>
      <w:bookmarkEnd w:id="184"/>
      <w:bookmarkEnd w:id="185"/>
      <w:bookmarkEnd w:id="186"/>
      <w:r w:rsidRPr="00203D39">
        <w:rPr>
          <w:sz w:val="24"/>
          <w:szCs w:val="24"/>
          <w:lang w:val="ru-RU" w:eastAsia="ru-RU"/>
        </w:rPr>
        <w:t xml:space="preserve"> </w:t>
      </w:r>
      <w:bookmarkEnd w:id="187"/>
    </w:p>
    <w:bookmarkEnd w:id="188"/>
    <w:bookmarkEnd w:id="189"/>
    <w:bookmarkEnd w:id="190"/>
    <w:bookmarkEnd w:id="191"/>
    <w:bookmarkEnd w:id="192"/>
    <w:bookmarkEnd w:id="193"/>
    <w:bookmarkEnd w:id="194"/>
    <w:bookmarkEnd w:id="195"/>
    <w:bookmarkEnd w:id="196"/>
    <w:p w14:paraId="00CAB33C" w14:textId="77777777" w:rsidR="00DE402A" w:rsidRPr="00203D39" w:rsidRDefault="00DE402A" w:rsidP="00DE402A">
      <w:pPr>
        <w:pStyle w:val="a6"/>
        <w:ind w:firstLine="0"/>
        <w:rPr>
          <w:b/>
          <w:sz w:val="20"/>
          <w:szCs w:val="20"/>
        </w:rPr>
      </w:pPr>
      <w:r w:rsidRPr="00203D39">
        <w:rPr>
          <w:b/>
          <w:sz w:val="20"/>
          <w:szCs w:val="20"/>
        </w:rPr>
        <w:t xml:space="preserve">Таблица </w:t>
      </w:r>
      <w:r w:rsidRPr="00203D39">
        <w:rPr>
          <w:b/>
          <w:sz w:val="20"/>
          <w:szCs w:val="20"/>
        </w:rPr>
        <w:fldChar w:fldCharType="begin"/>
      </w:r>
      <w:r w:rsidRPr="00203D39">
        <w:rPr>
          <w:b/>
          <w:sz w:val="20"/>
          <w:szCs w:val="20"/>
        </w:rPr>
        <w:instrText xml:space="preserve"> SEQ Таблица \* ARABIC </w:instrText>
      </w:r>
      <w:r w:rsidRPr="00203D39">
        <w:rPr>
          <w:b/>
          <w:sz w:val="20"/>
          <w:szCs w:val="20"/>
        </w:rPr>
        <w:fldChar w:fldCharType="separate"/>
      </w:r>
      <w:r w:rsidR="00B72D63">
        <w:rPr>
          <w:b/>
          <w:noProof/>
          <w:sz w:val="20"/>
          <w:szCs w:val="20"/>
        </w:rPr>
        <w:t>4</w:t>
      </w:r>
      <w:r w:rsidRPr="00203D39">
        <w:rPr>
          <w:b/>
          <w:sz w:val="20"/>
          <w:szCs w:val="20"/>
        </w:rPr>
        <w:fldChar w:fldCharType="end"/>
      </w:r>
      <w:r w:rsidRPr="00203D39">
        <w:rPr>
          <w:b/>
          <w:sz w:val="20"/>
          <w:szCs w:val="20"/>
        </w:rPr>
        <w:t xml:space="preserve"> – Расчетные показатели для объектов местного значения муниципального района </w:t>
      </w:r>
      <w:r w:rsidRPr="00203D39">
        <w:rPr>
          <w:b/>
          <w:sz w:val="20"/>
          <w:szCs w:val="20"/>
        </w:rPr>
        <w:br/>
        <w:t>в области физической культуры и массового спорта [</w:t>
      </w:r>
      <w:r w:rsidRPr="00203D39">
        <w:rPr>
          <w:b/>
          <w:sz w:val="20"/>
          <w:szCs w:val="20"/>
          <w:lang w:val="ru-RU"/>
        </w:rPr>
        <w:t>6</w:t>
      </w:r>
      <w:r w:rsidRPr="00203D39">
        <w:rPr>
          <w:b/>
          <w:sz w:val="20"/>
          <w:szCs w:val="20"/>
        </w:rPr>
        <w:t>]</w:t>
      </w:r>
    </w:p>
    <w:p w14:paraId="7B4AC29C" w14:textId="77777777" w:rsidR="00DE402A" w:rsidRPr="00203D39" w:rsidRDefault="00DE402A" w:rsidP="00DE402A">
      <w:pPr>
        <w:spacing w:line="20" w:lineRule="exact"/>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3998"/>
        <w:gridCol w:w="2000"/>
        <w:gridCol w:w="1500"/>
      </w:tblGrid>
      <w:tr w:rsidR="00DE402A" w:rsidRPr="00203D39" w14:paraId="49735B80" w14:textId="77777777" w:rsidTr="00C1183C">
        <w:tc>
          <w:tcPr>
            <w:tcW w:w="1052" w:type="pct"/>
            <w:shd w:val="clear" w:color="auto" w:fill="auto"/>
            <w:vAlign w:val="center"/>
          </w:tcPr>
          <w:p w14:paraId="7E18D541"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Наименование</w:t>
            </w:r>
          </w:p>
          <w:p w14:paraId="19BA0A4A"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вида объекта</w:t>
            </w:r>
          </w:p>
        </w:tc>
        <w:tc>
          <w:tcPr>
            <w:tcW w:w="2105" w:type="pct"/>
            <w:shd w:val="clear" w:color="auto" w:fill="auto"/>
            <w:vAlign w:val="center"/>
          </w:tcPr>
          <w:p w14:paraId="11296D1C"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Наименование нормируемого расчетного показателя,</w:t>
            </w:r>
          </w:p>
          <w:p w14:paraId="7D4B95CC"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единица измерения</w:t>
            </w:r>
          </w:p>
        </w:tc>
        <w:tc>
          <w:tcPr>
            <w:tcW w:w="1843" w:type="pct"/>
            <w:gridSpan w:val="2"/>
            <w:tcBorders>
              <w:right w:val="single" w:sz="4" w:space="0" w:color="auto"/>
            </w:tcBorders>
            <w:shd w:val="clear" w:color="auto" w:fill="auto"/>
            <w:vAlign w:val="center"/>
          </w:tcPr>
          <w:p w14:paraId="57BEB004" w14:textId="77777777" w:rsidR="00DE402A" w:rsidRPr="00203D39" w:rsidRDefault="00DE402A" w:rsidP="00C1183C">
            <w:pPr>
              <w:pStyle w:val="ConsPlusNormal"/>
              <w:ind w:firstLine="0"/>
              <w:jc w:val="center"/>
              <w:rPr>
                <w:rFonts w:ascii="Times New Roman" w:hAnsi="Times New Roman"/>
                <w:b/>
              </w:rPr>
            </w:pPr>
            <w:r w:rsidRPr="00203D39">
              <w:rPr>
                <w:rFonts w:ascii="Times New Roman" w:hAnsi="Times New Roman"/>
                <w:b/>
              </w:rPr>
              <w:t>Значение расчетного показателя</w:t>
            </w:r>
          </w:p>
        </w:tc>
      </w:tr>
      <w:tr w:rsidR="00DE402A" w:rsidRPr="00203D39" w14:paraId="6A040D8D" w14:textId="77777777" w:rsidTr="00C1183C">
        <w:tc>
          <w:tcPr>
            <w:tcW w:w="1052" w:type="pct"/>
            <w:shd w:val="clear" w:color="auto" w:fill="auto"/>
          </w:tcPr>
          <w:p w14:paraId="698A135E"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Спортивные сооружения </w:t>
            </w:r>
            <w:r w:rsidRPr="00203D39">
              <w:rPr>
                <w:rFonts w:ascii="Times New Roman" w:hAnsi="Times New Roman"/>
                <w:lang w:val="en-US"/>
              </w:rPr>
              <w:t>[</w:t>
            </w:r>
            <w:r w:rsidRPr="00203D39">
              <w:rPr>
                <w:rFonts w:ascii="Times New Roman" w:hAnsi="Times New Roman"/>
              </w:rPr>
              <w:t>1, 3</w:t>
            </w:r>
            <w:r w:rsidRPr="00203D39">
              <w:rPr>
                <w:rFonts w:ascii="Times New Roman" w:hAnsi="Times New Roman"/>
                <w:lang w:val="en-US"/>
              </w:rPr>
              <w:t>]</w:t>
            </w:r>
            <w:r w:rsidRPr="00203D39">
              <w:rPr>
                <w:rFonts w:ascii="Times New Roman" w:hAnsi="Times New Roman"/>
              </w:rPr>
              <w:t xml:space="preserve"> </w:t>
            </w:r>
          </w:p>
        </w:tc>
        <w:tc>
          <w:tcPr>
            <w:tcW w:w="2105" w:type="pct"/>
            <w:shd w:val="clear" w:color="auto" w:fill="auto"/>
          </w:tcPr>
          <w:p w14:paraId="7115DD2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Уровень обеспеченности, единовременная пропускная способность на 1000 человек в возрасте от 3-79 лет</w:t>
            </w:r>
          </w:p>
        </w:tc>
        <w:tc>
          <w:tcPr>
            <w:tcW w:w="1843" w:type="pct"/>
            <w:gridSpan w:val="2"/>
            <w:tcBorders>
              <w:right w:val="single" w:sz="4" w:space="0" w:color="auto"/>
            </w:tcBorders>
            <w:shd w:val="clear" w:color="auto" w:fill="auto"/>
          </w:tcPr>
          <w:p w14:paraId="6ED12EFA"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122</w:t>
            </w:r>
          </w:p>
        </w:tc>
      </w:tr>
      <w:tr w:rsidR="00DE402A" w:rsidRPr="00203D39" w14:paraId="330573E6" w14:textId="77777777" w:rsidTr="00C1183C">
        <w:tc>
          <w:tcPr>
            <w:tcW w:w="1052" w:type="pct"/>
            <w:shd w:val="clear" w:color="auto" w:fill="auto"/>
          </w:tcPr>
          <w:p w14:paraId="3888C73E"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в том числе:</w:t>
            </w:r>
          </w:p>
        </w:tc>
        <w:tc>
          <w:tcPr>
            <w:tcW w:w="2105" w:type="pct"/>
            <w:shd w:val="clear" w:color="auto" w:fill="auto"/>
          </w:tcPr>
          <w:p w14:paraId="72507A60" w14:textId="77777777" w:rsidR="00DE402A" w:rsidRPr="00203D39" w:rsidRDefault="00DE402A" w:rsidP="00C1183C">
            <w:pPr>
              <w:rPr>
                <w:rFonts w:cs="Calibri"/>
                <w:sz w:val="20"/>
                <w:szCs w:val="20"/>
              </w:rPr>
            </w:pPr>
          </w:p>
        </w:tc>
        <w:tc>
          <w:tcPr>
            <w:tcW w:w="1843" w:type="pct"/>
            <w:gridSpan w:val="2"/>
            <w:tcBorders>
              <w:right w:val="single" w:sz="4" w:space="0" w:color="auto"/>
            </w:tcBorders>
            <w:shd w:val="clear" w:color="auto" w:fill="auto"/>
          </w:tcPr>
          <w:p w14:paraId="1473A173" w14:textId="77777777" w:rsidR="00DE402A" w:rsidRPr="00203D39" w:rsidRDefault="00DE402A" w:rsidP="00C1183C">
            <w:pPr>
              <w:pStyle w:val="ConsPlusNormal"/>
              <w:ind w:firstLine="0"/>
              <w:rPr>
                <w:rFonts w:ascii="Times New Roman" w:hAnsi="Times New Roman"/>
              </w:rPr>
            </w:pPr>
          </w:p>
        </w:tc>
      </w:tr>
      <w:tr w:rsidR="00DE402A" w:rsidRPr="00203D39" w14:paraId="7113FB86" w14:textId="77777777" w:rsidTr="00C1183C">
        <w:tc>
          <w:tcPr>
            <w:tcW w:w="1052" w:type="pct"/>
            <w:vMerge w:val="restart"/>
            <w:shd w:val="clear" w:color="auto" w:fill="auto"/>
          </w:tcPr>
          <w:p w14:paraId="733BFE17"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физкультурно-спортивные залы </w:t>
            </w:r>
          </w:p>
        </w:tc>
        <w:tc>
          <w:tcPr>
            <w:tcW w:w="2105" w:type="pct"/>
            <w:vMerge w:val="restart"/>
            <w:shd w:val="clear" w:color="auto" w:fill="auto"/>
          </w:tcPr>
          <w:p w14:paraId="5F8FB9C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27D615A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количество объектов (объект) х единовременная пропускная способность (человек)</w:t>
            </w:r>
          </w:p>
        </w:tc>
        <w:tc>
          <w:tcPr>
            <w:tcW w:w="1843" w:type="pct"/>
            <w:gridSpan w:val="2"/>
            <w:tcBorders>
              <w:right w:val="single" w:sz="4" w:space="0" w:color="auto"/>
            </w:tcBorders>
            <w:shd w:val="clear" w:color="auto" w:fill="auto"/>
            <w:vAlign w:val="bottom"/>
          </w:tcPr>
          <w:p w14:paraId="5B088645"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Для групповых систем расселения (отдельных населенных пунктов) в зависимости от численности населения, человек [9, 10]</w:t>
            </w:r>
          </w:p>
        </w:tc>
      </w:tr>
      <w:tr w:rsidR="00DE402A" w:rsidRPr="00203D39" w14:paraId="16BB880D" w14:textId="77777777" w:rsidTr="00C1183C">
        <w:tc>
          <w:tcPr>
            <w:tcW w:w="1052" w:type="pct"/>
            <w:vMerge/>
            <w:shd w:val="clear" w:color="auto" w:fill="auto"/>
          </w:tcPr>
          <w:p w14:paraId="26A54A8D"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2E29DB44"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16CD8397"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до 500</w:t>
            </w:r>
          </w:p>
        </w:tc>
        <w:tc>
          <w:tcPr>
            <w:tcW w:w="790" w:type="pct"/>
            <w:tcBorders>
              <w:right w:val="single" w:sz="4" w:space="0" w:color="auto"/>
            </w:tcBorders>
            <w:shd w:val="clear" w:color="auto" w:fill="auto"/>
          </w:tcPr>
          <w:p w14:paraId="653E010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w:t>
            </w:r>
          </w:p>
        </w:tc>
      </w:tr>
      <w:tr w:rsidR="00DE402A" w:rsidRPr="00203D39" w14:paraId="4ABEC057" w14:textId="77777777" w:rsidTr="00C1183C">
        <w:tc>
          <w:tcPr>
            <w:tcW w:w="1052" w:type="pct"/>
            <w:vMerge/>
            <w:shd w:val="clear" w:color="auto" w:fill="auto"/>
          </w:tcPr>
          <w:p w14:paraId="335F07E8"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5FBF1710"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40E49B1A"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500–1000 </w:t>
            </w:r>
            <w:r w:rsidRPr="00203D39">
              <w:rPr>
                <w:rFonts w:ascii="Times New Roman" w:hAnsi="Times New Roman"/>
                <w:lang w:val="en-US"/>
              </w:rPr>
              <w:t>[</w:t>
            </w:r>
            <w:r w:rsidRPr="00203D39">
              <w:rPr>
                <w:rFonts w:ascii="Times New Roman" w:hAnsi="Times New Roman"/>
              </w:rPr>
              <w:t>2</w:t>
            </w:r>
            <w:r w:rsidRPr="00203D39">
              <w:rPr>
                <w:rFonts w:ascii="Times New Roman" w:hAnsi="Times New Roman"/>
                <w:lang w:val="en-US"/>
              </w:rPr>
              <w:t>]</w:t>
            </w:r>
          </w:p>
        </w:tc>
        <w:tc>
          <w:tcPr>
            <w:tcW w:w="790" w:type="pct"/>
            <w:tcBorders>
              <w:right w:val="single" w:sz="4" w:space="0" w:color="auto"/>
            </w:tcBorders>
            <w:shd w:val="clear" w:color="auto" w:fill="auto"/>
          </w:tcPr>
          <w:p w14:paraId="1D1F099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1 х 30</w:t>
            </w:r>
          </w:p>
        </w:tc>
      </w:tr>
      <w:tr w:rsidR="00DE402A" w:rsidRPr="00203D39" w14:paraId="0D4873A6" w14:textId="77777777" w:rsidTr="00C1183C">
        <w:tc>
          <w:tcPr>
            <w:tcW w:w="1052" w:type="pct"/>
            <w:vMerge/>
            <w:shd w:val="clear" w:color="auto" w:fill="auto"/>
          </w:tcPr>
          <w:p w14:paraId="12E59A15"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0D54CE41"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0979570D"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1000–2000 </w:t>
            </w:r>
            <w:r w:rsidRPr="00203D39">
              <w:rPr>
                <w:rFonts w:ascii="Times New Roman" w:hAnsi="Times New Roman"/>
                <w:lang w:val="en-US"/>
              </w:rPr>
              <w:t>[</w:t>
            </w:r>
            <w:r w:rsidRPr="00203D39">
              <w:rPr>
                <w:rFonts w:ascii="Times New Roman" w:hAnsi="Times New Roman"/>
              </w:rPr>
              <w:t>2</w:t>
            </w:r>
            <w:r w:rsidRPr="00203D39">
              <w:rPr>
                <w:rFonts w:ascii="Times New Roman" w:hAnsi="Times New Roman"/>
                <w:lang w:val="en-US"/>
              </w:rPr>
              <w:t>]</w:t>
            </w:r>
          </w:p>
        </w:tc>
        <w:tc>
          <w:tcPr>
            <w:tcW w:w="790" w:type="pct"/>
            <w:tcBorders>
              <w:right w:val="single" w:sz="4" w:space="0" w:color="auto"/>
            </w:tcBorders>
            <w:shd w:val="clear" w:color="auto" w:fill="auto"/>
          </w:tcPr>
          <w:p w14:paraId="0F0D537C"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2 х 30</w:t>
            </w:r>
          </w:p>
        </w:tc>
      </w:tr>
      <w:tr w:rsidR="00DE402A" w:rsidRPr="00203D39" w14:paraId="3C5DFBEA" w14:textId="77777777" w:rsidTr="00C1183C">
        <w:tc>
          <w:tcPr>
            <w:tcW w:w="1052" w:type="pct"/>
            <w:vMerge/>
            <w:shd w:val="clear" w:color="auto" w:fill="auto"/>
          </w:tcPr>
          <w:p w14:paraId="2F89523D"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4224CB12"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188F545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2000–5000 </w:t>
            </w:r>
          </w:p>
        </w:tc>
        <w:tc>
          <w:tcPr>
            <w:tcW w:w="790" w:type="pct"/>
            <w:tcBorders>
              <w:right w:val="single" w:sz="4" w:space="0" w:color="auto"/>
            </w:tcBorders>
            <w:shd w:val="clear" w:color="auto" w:fill="auto"/>
          </w:tcPr>
          <w:p w14:paraId="4DA48A64"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3 х 30</w:t>
            </w:r>
          </w:p>
        </w:tc>
      </w:tr>
      <w:tr w:rsidR="00DE402A" w:rsidRPr="00203D39" w14:paraId="6D13C406" w14:textId="77777777" w:rsidTr="00C1183C">
        <w:tc>
          <w:tcPr>
            <w:tcW w:w="1052" w:type="pct"/>
            <w:vMerge/>
            <w:shd w:val="clear" w:color="auto" w:fill="auto"/>
          </w:tcPr>
          <w:p w14:paraId="7C9614D3"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24A9D42C"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223D56A8"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5000–10000</w:t>
            </w:r>
          </w:p>
        </w:tc>
        <w:tc>
          <w:tcPr>
            <w:tcW w:w="790" w:type="pct"/>
            <w:tcBorders>
              <w:right w:val="single" w:sz="4" w:space="0" w:color="auto"/>
            </w:tcBorders>
            <w:shd w:val="clear" w:color="auto" w:fill="auto"/>
          </w:tcPr>
          <w:p w14:paraId="2632272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4 х 30</w:t>
            </w:r>
          </w:p>
        </w:tc>
      </w:tr>
      <w:tr w:rsidR="00DE402A" w:rsidRPr="00203D39" w14:paraId="5B63B472" w14:textId="77777777" w:rsidTr="00C1183C">
        <w:tc>
          <w:tcPr>
            <w:tcW w:w="1052" w:type="pct"/>
            <w:vMerge/>
            <w:shd w:val="clear" w:color="auto" w:fill="auto"/>
          </w:tcPr>
          <w:p w14:paraId="2A540C5F"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756B6B74"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35064444"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10000–20000</w:t>
            </w:r>
          </w:p>
        </w:tc>
        <w:tc>
          <w:tcPr>
            <w:tcW w:w="790" w:type="pct"/>
            <w:tcBorders>
              <w:right w:val="single" w:sz="4" w:space="0" w:color="auto"/>
            </w:tcBorders>
            <w:shd w:val="clear" w:color="auto" w:fill="auto"/>
          </w:tcPr>
          <w:p w14:paraId="4C75B9B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5 х 30</w:t>
            </w:r>
          </w:p>
        </w:tc>
      </w:tr>
      <w:tr w:rsidR="00DE402A" w:rsidRPr="00203D39" w14:paraId="4B2A89EF" w14:textId="77777777" w:rsidTr="00C1183C">
        <w:tc>
          <w:tcPr>
            <w:tcW w:w="1052" w:type="pct"/>
            <w:vMerge/>
            <w:shd w:val="clear" w:color="auto" w:fill="auto"/>
          </w:tcPr>
          <w:p w14:paraId="1B0E4E03"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0ED37F57"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62C8F39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20000 и более</w:t>
            </w:r>
          </w:p>
        </w:tc>
        <w:tc>
          <w:tcPr>
            <w:tcW w:w="790" w:type="pct"/>
            <w:tcBorders>
              <w:right w:val="single" w:sz="4" w:space="0" w:color="auto"/>
            </w:tcBorders>
            <w:shd w:val="clear" w:color="auto" w:fill="auto"/>
          </w:tcPr>
          <w:p w14:paraId="5234B5AD"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6 х 30</w:t>
            </w:r>
          </w:p>
        </w:tc>
      </w:tr>
      <w:tr w:rsidR="00DE402A" w:rsidRPr="00203D39" w14:paraId="2F7E2275" w14:textId="77777777" w:rsidTr="00C1183C">
        <w:tc>
          <w:tcPr>
            <w:tcW w:w="1052" w:type="pct"/>
            <w:vMerge/>
            <w:shd w:val="clear" w:color="auto" w:fill="auto"/>
          </w:tcPr>
          <w:p w14:paraId="39FA78BB" w14:textId="77777777" w:rsidR="00DE402A" w:rsidRPr="00203D39" w:rsidRDefault="00DE402A" w:rsidP="00C1183C">
            <w:pPr>
              <w:pStyle w:val="ConsPlusNormal"/>
              <w:ind w:firstLine="0"/>
              <w:rPr>
                <w:rFonts w:ascii="Times New Roman" w:hAnsi="Times New Roman"/>
              </w:rPr>
            </w:pPr>
          </w:p>
        </w:tc>
        <w:tc>
          <w:tcPr>
            <w:tcW w:w="2105" w:type="pct"/>
            <w:shd w:val="clear" w:color="auto" w:fill="auto"/>
          </w:tcPr>
          <w:p w14:paraId="58F66EC8"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Транспортная доступность, мин</w:t>
            </w:r>
          </w:p>
        </w:tc>
        <w:tc>
          <w:tcPr>
            <w:tcW w:w="1843" w:type="pct"/>
            <w:gridSpan w:val="2"/>
            <w:tcBorders>
              <w:right w:val="single" w:sz="4" w:space="0" w:color="auto"/>
            </w:tcBorders>
            <w:shd w:val="clear" w:color="auto" w:fill="auto"/>
          </w:tcPr>
          <w:p w14:paraId="0104C82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30</w:t>
            </w:r>
          </w:p>
        </w:tc>
      </w:tr>
      <w:tr w:rsidR="00DE402A" w:rsidRPr="00203D39" w14:paraId="5905B337" w14:textId="77777777" w:rsidTr="00C1183C">
        <w:tc>
          <w:tcPr>
            <w:tcW w:w="1052" w:type="pct"/>
            <w:vMerge w:val="restart"/>
            <w:shd w:val="clear" w:color="auto" w:fill="auto"/>
          </w:tcPr>
          <w:p w14:paraId="14FCAA24"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плоскостные спортивные сооружения </w:t>
            </w:r>
            <w:r w:rsidRPr="00203D39">
              <w:rPr>
                <w:rFonts w:ascii="Times New Roman" w:hAnsi="Times New Roman"/>
                <w:lang w:val="en-US"/>
              </w:rPr>
              <w:t>[</w:t>
            </w:r>
            <w:r w:rsidRPr="00203D39">
              <w:rPr>
                <w:rFonts w:ascii="Times New Roman" w:hAnsi="Times New Roman"/>
              </w:rPr>
              <w:t>7,</w:t>
            </w:r>
            <w:r w:rsidRPr="00203D39">
              <w:rPr>
                <w:rFonts w:ascii="Times New Roman" w:hAnsi="Times New Roman"/>
                <w:lang w:val="en-US"/>
              </w:rPr>
              <w:t xml:space="preserve"> </w:t>
            </w:r>
            <w:r w:rsidRPr="00203D39">
              <w:rPr>
                <w:rFonts w:ascii="Times New Roman" w:hAnsi="Times New Roman"/>
              </w:rPr>
              <w:t>8</w:t>
            </w:r>
            <w:r w:rsidRPr="00203D39">
              <w:rPr>
                <w:rFonts w:ascii="Times New Roman" w:hAnsi="Times New Roman"/>
                <w:lang w:val="en-US"/>
              </w:rPr>
              <w:t>]</w:t>
            </w:r>
          </w:p>
        </w:tc>
        <w:tc>
          <w:tcPr>
            <w:tcW w:w="2105" w:type="pct"/>
            <w:vMerge w:val="restart"/>
            <w:shd w:val="clear" w:color="auto" w:fill="auto"/>
          </w:tcPr>
          <w:p w14:paraId="3C17D892"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79DC1EA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количество объектов (объект) х единовременная пропускная способность (человек)</w:t>
            </w:r>
          </w:p>
        </w:tc>
        <w:tc>
          <w:tcPr>
            <w:tcW w:w="1843" w:type="pct"/>
            <w:gridSpan w:val="2"/>
            <w:tcBorders>
              <w:right w:val="single" w:sz="4" w:space="0" w:color="auto"/>
            </w:tcBorders>
            <w:shd w:val="clear" w:color="auto" w:fill="auto"/>
          </w:tcPr>
          <w:p w14:paraId="0C92063B"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Для групповых систем расселения (отдельных населенных пунктов) в зависимости от численности населения, человек [9, 10]</w:t>
            </w:r>
          </w:p>
        </w:tc>
      </w:tr>
      <w:tr w:rsidR="00DE402A" w:rsidRPr="00203D39" w14:paraId="547563D2" w14:textId="77777777" w:rsidTr="00C1183C">
        <w:tc>
          <w:tcPr>
            <w:tcW w:w="1052" w:type="pct"/>
            <w:vMerge/>
            <w:shd w:val="clear" w:color="auto" w:fill="auto"/>
          </w:tcPr>
          <w:p w14:paraId="4AB91E25"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3AC65120"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652310BD"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до 500 </w:t>
            </w:r>
          </w:p>
        </w:tc>
        <w:tc>
          <w:tcPr>
            <w:tcW w:w="790" w:type="pct"/>
            <w:tcBorders>
              <w:right w:val="single" w:sz="4" w:space="0" w:color="auto"/>
            </w:tcBorders>
            <w:shd w:val="clear" w:color="auto" w:fill="auto"/>
          </w:tcPr>
          <w:p w14:paraId="0D4613E1"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(2-3) х 30</w:t>
            </w:r>
          </w:p>
        </w:tc>
      </w:tr>
      <w:tr w:rsidR="00DE402A" w:rsidRPr="00203D39" w14:paraId="049AE0F1" w14:textId="77777777" w:rsidTr="00C1183C">
        <w:tc>
          <w:tcPr>
            <w:tcW w:w="1052" w:type="pct"/>
            <w:vMerge/>
            <w:shd w:val="clear" w:color="auto" w:fill="auto"/>
          </w:tcPr>
          <w:p w14:paraId="36835B43"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6850E95C"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03156E54"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500–1000 </w:t>
            </w:r>
          </w:p>
        </w:tc>
        <w:tc>
          <w:tcPr>
            <w:tcW w:w="790" w:type="pct"/>
            <w:tcBorders>
              <w:right w:val="single" w:sz="4" w:space="0" w:color="auto"/>
            </w:tcBorders>
            <w:shd w:val="clear" w:color="auto" w:fill="auto"/>
          </w:tcPr>
          <w:p w14:paraId="6836425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(3-4) х 30</w:t>
            </w:r>
          </w:p>
        </w:tc>
      </w:tr>
      <w:tr w:rsidR="00DE402A" w:rsidRPr="00203D39" w14:paraId="6E79331E" w14:textId="77777777" w:rsidTr="00C1183C">
        <w:tc>
          <w:tcPr>
            <w:tcW w:w="1052" w:type="pct"/>
            <w:vMerge/>
            <w:shd w:val="clear" w:color="auto" w:fill="auto"/>
          </w:tcPr>
          <w:p w14:paraId="44B43AEB"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51451A25"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6308CFF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1000–2000 </w:t>
            </w:r>
          </w:p>
        </w:tc>
        <w:tc>
          <w:tcPr>
            <w:tcW w:w="790" w:type="pct"/>
            <w:tcBorders>
              <w:right w:val="single" w:sz="4" w:space="0" w:color="auto"/>
            </w:tcBorders>
            <w:shd w:val="clear" w:color="auto" w:fill="auto"/>
          </w:tcPr>
          <w:p w14:paraId="641E038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(3-6) х 30</w:t>
            </w:r>
          </w:p>
        </w:tc>
      </w:tr>
      <w:tr w:rsidR="00DE402A" w:rsidRPr="00203D39" w14:paraId="2AB17C54" w14:textId="77777777" w:rsidTr="00C1183C">
        <w:tc>
          <w:tcPr>
            <w:tcW w:w="1052" w:type="pct"/>
            <w:vMerge/>
            <w:shd w:val="clear" w:color="auto" w:fill="auto"/>
          </w:tcPr>
          <w:p w14:paraId="3AAAFC23"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4C979678"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6E744592"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2000–5000 </w:t>
            </w:r>
          </w:p>
        </w:tc>
        <w:tc>
          <w:tcPr>
            <w:tcW w:w="790" w:type="pct"/>
            <w:tcBorders>
              <w:right w:val="single" w:sz="4" w:space="0" w:color="auto"/>
            </w:tcBorders>
            <w:shd w:val="clear" w:color="auto" w:fill="auto"/>
          </w:tcPr>
          <w:p w14:paraId="7D9DD2EB"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(3-6) х 30</w:t>
            </w:r>
          </w:p>
        </w:tc>
      </w:tr>
      <w:tr w:rsidR="00DE402A" w:rsidRPr="00203D39" w14:paraId="5E6D6A03" w14:textId="77777777" w:rsidTr="00C1183C">
        <w:tc>
          <w:tcPr>
            <w:tcW w:w="1052" w:type="pct"/>
            <w:vMerge/>
            <w:shd w:val="clear" w:color="auto" w:fill="auto"/>
          </w:tcPr>
          <w:p w14:paraId="75FB7F33"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4C4BBBD1"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1071172C"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5000–10000 </w:t>
            </w:r>
          </w:p>
        </w:tc>
        <w:tc>
          <w:tcPr>
            <w:tcW w:w="790" w:type="pct"/>
            <w:tcBorders>
              <w:right w:val="single" w:sz="4" w:space="0" w:color="auto"/>
            </w:tcBorders>
            <w:shd w:val="clear" w:color="auto" w:fill="auto"/>
          </w:tcPr>
          <w:p w14:paraId="5D92A915"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(6-12) х 30</w:t>
            </w:r>
          </w:p>
        </w:tc>
      </w:tr>
      <w:tr w:rsidR="00DE402A" w:rsidRPr="00203D39" w14:paraId="4D8F2EEA" w14:textId="77777777" w:rsidTr="00C1183C">
        <w:tc>
          <w:tcPr>
            <w:tcW w:w="1052" w:type="pct"/>
            <w:vMerge/>
            <w:shd w:val="clear" w:color="auto" w:fill="auto"/>
          </w:tcPr>
          <w:p w14:paraId="2688D7B3"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6AC7A300"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07C520F4"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10000–20000</w:t>
            </w:r>
          </w:p>
        </w:tc>
        <w:tc>
          <w:tcPr>
            <w:tcW w:w="790" w:type="pct"/>
            <w:tcBorders>
              <w:right w:val="single" w:sz="4" w:space="0" w:color="auto"/>
            </w:tcBorders>
            <w:shd w:val="clear" w:color="auto" w:fill="auto"/>
          </w:tcPr>
          <w:p w14:paraId="308DDE2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(12-15) х 30</w:t>
            </w:r>
          </w:p>
        </w:tc>
      </w:tr>
      <w:tr w:rsidR="00DE402A" w:rsidRPr="00203D39" w14:paraId="0EAD4444" w14:textId="77777777" w:rsidTr="00C1183C">
        <w:tc>
          <w:tcPr>
            <w:tcW w:w="1052" w:type="pct"/>
            <w:vMerge/>
            <w:shd w:val="clear" w:color="auto" w:fill="auto"/>
          </w:tcPr>
          <w:p w14:paraId="0907B72E" w14:textId="77777777" w:rsidR="00DE402A" w:rsidRPr="00203D39" w:rsidRDefault="00DE402A" w:rsidP="00C1183C">
            <w:pPr>
              <w:pStyle w:val="ConsPlusNormal"/>
              <w:ind w:firstLine="0"/>
              <w:rPr>
                <w:rFonts w:ascii="Times New Roman" w:hAnsi="Times New Roman"/>
              </w:rPr>
            </w:pPr>
          </w:p>
        </w:tc>
        <w:tc>
          <w:tcPr>
            <w:tcW w:w="2105" w:type="pct"/>
            <w:shd w:val="clear" w:color="auto" w:fill="auto"/>
          </w:tcPr>
          <w:p w14:paraId="080B0FF8"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Транспортная доступность, мин</w:t>
            </w:r>
          </w:p>
        </w:tc>
        <w:tc>
          <w:tcPr>
            <w:tcW w:w="1843" w:type="pct"/>
            <w:gridSpan w:val="2"/>
            <w:tcBorders>
              <w:right w:val="single" w:sz="4" w:space="0" w:color="auto"/>
            </w:tcBorders>
            <w:shd w:val="clear" w:color="auto" w:fill="auto"/>
          </w:tcPr>
          <w:p w14:paraId="2B704FAC"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30</w:t>
            </w:r>
          </w:p>
        </w:tc>
      </w:tr>
      <w:tr w:rsidR="00DE402A" w:rsidRPr="00203D39" w14:paraId="1A2284A8" w14:textId="77777777" w:rsidTr="00C1183C">
        <w:tc>
          <w:tcPr>
            <w:tcW w:w="1052" w:type="pct"/>
            <w:vMerge w:val="restart"/>
            <w:shd w:val="clear" w:color="auto" w:fill="FFFFFF" w:themeFill="background1"/>
          </w:tcPr>
          <w:p w14:paraId="2820A2D2"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стадионы с трибунами </w:t>
            </w:r>
            <w:r w:rsidRPr="00203D39">
              <w:rPr>
                <w:rFonts w:ascii="Times New Roman" w:hAnsi="Times New Roman"/>
                <w:lang w:val="en-US"/>
              </w:rPr>
              <w:t>[</w:t>
            </w:r>
            <w:r w:rsidRPr="00203D39">
              <w:rPr>
                <w:rFonts w:ascii="Times New Roman" w:hAnsi="Times New Roman"/>
              </w:rPr>
              <w:t>4,</w:t>
            </w:r>
            <w:r w:rsidRPr="00203D39">
              <w:rPr>
                <w:rFonts w:ascii="Times New Roman" w:hAnsi="Times New Roman"/>
                <w:lang w:val="en-US"/>
              </w:rPr>
              <w:t xml:space="preserve"> </w:t>
            </w:r>
            <w:r w:rsidRPr="00203D39">
              <w:rPr>
                <w:rFonts w:ascii="Times New Roman" w:hAnsi="Times New Roman"/>
              </w:rPr>
              <w:t>8</w:t>
            </w:r>
            <w:r w:rsidRPr="00203D39">
              <w:rPr>
                <w:rFonts w:ascii="Times New Roman" w:hAnsi="Times New Roman"/>
                <w:lang w:val="en-US"/>
              </w:rPr>
              <w:t>]</w:t>
            </w:r>
          </w:p>
        </w:tc>
        <w:tc>
          <w:tcPr>
            <w:tcW w:w="2105" w:type="pct"/>
            <w:vMerge w:val="restart"/>
            <w:shd w:val="clear" w:color="auto" w:fill="FFFFFF" w:themeFill="background1"/>
          </w:tcPr>
          <w:p w14:paraId="07131C06"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0326BB78"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количество объектов (объект) х единовременная пропускная способность (человек)</w:t>
            </w:r>
          </w:p>
        </w:tc>
        <w:tc>
          <w:tcPr>
            <w:tcW w:w="1843" w:type="pct"/>
            <w:gridSpan w:val="2"/>
            <w:tcBorders>
              <w:right w:val="single" w:sz="4" w:space="0" w:color="auto"/>
            </w:tcBorders>
            <w:shd w:val="clear" w:color="auto" w:fill="FFFFFF" w:themeFill="background1"/>
          </w:tcPr>
          <w:p w14:paraId="7FF2A14A" w14:textId="77777777" w:rsidR="00DE402A" w:rsidRPr="00203D39" w:rsidRDefault="00DE402A" w:rsidP="00C1183C">
            <w:pPr>
              <w:pStyle w:val="ConsPlusNormal"/>
              <w:ind w:firstLine="0"/>
              <w:rPr>
                <w:rFonts w:ascii="Times New Roman" w:hAnsi="Times New Roman"/>
              </w:rPr>
            </w:pPr>
          </w:p>
        </w:tc>
      </w:tr>
      <w:tr w:rsidR="00DE402A" w:rsidRPr="00203D39" w14:paraId="61ABA4ED" w14:textId="77777777" w:rsidTr="00C1183C">
        <w:tc>
          <w:tcPr>
            <w:tcW w:w="1052" w:type="pct"/>
            <w:vMerge/>
            <w:shd w:val="clear" w:color="auto" w:fill="FFFFFF" w:themeFill="background1"/>
          </w:tcPr>
          <w:p w14:paraId="3947D34F" w14:textId="77777777" w:rsidR="00DE402A" w:rsidRPr="00203D39" w:rsidRDefault="00DE402A" w:rsidP="00C1183C">
            <w:pPr>
              <w:pStyle w:val="ConsPlusNormal"/>
              <w:rPr>
                <w:rFonts w:ascii="Times New Roman" w:hAnsi="Times New Roman"/>
              </w:rPr>
            </w:pPr>
          </w:p>
        </w:tc>
        <w:tc>
          <w:tcPr>
            <w:tcW w:w="2105" w:type="pct"/>
            <w:vMerge/>
            <w:shd w:val="clear" w:color="auto" w:fill="FFFFFF" w:themeFill="background1"/>
          </w:tcPr>
          <w:p w14:paraId="138252F8"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FFFFFF" w:themeFill="background1"/>
          </w:tcPr>
          <w:p w14:paraId="09B5C2B2"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с. Усть-Ишим</w:t>
            </w:r>
          </w:p>
        </w:tc>
        <w:tc>
          <w:tcPr>
            <w:tcW w:w="790" w:type="pct"/>
            <w:tcBorders>
              <w:right w:val="single" w:sz="4" w:space="0" w:color="auto"/>
            </w:tcBorders>
            <w:shd w:val="clear" w:color="auto" w:fill="FFFFFF" w:themeFill="background1"/>
          </w:tcPr>
          <w:p w14:paraId="1CFAEEE6"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1х30</w:t>
            </w:r>
          </w:p>
        </w:tc>
      </w:tr>
      <w:tr w:rsidR="00DE402A" w:rsidRPr="00203D39" w14:paraId="28E8BD6B" w14:textId="77777777" w:rsidTr="00C1183C">
        <w:tc>
          <w:tcPr>
            <w:tcW w:w="1052" w:type="pct"/>
            <w:vMerge/>
            <w:shd w:val="clear" w:color="auto" w:fill="FFFFFF" w:themeFill="background1"/>
          </w:tcPr>
          <w:p w14:paraId="10E2FADB" w14:textId="77777777" w:rsidR="00DE402A" w:rsidRPr="00203D39" w:rsidRDefault="00DE402A" w:rsidP="00C1183C">
            <w:pPr>
              <w:pStyle w:val="ConsPlusNormal"/>
              <w:ind w:firstLine="0"/>
              <w:rPr>
                <w:rFonts w:ascii="Times New Roman" w:hAnsi="Times New Roman"/>
              </w:rPr>
            </w:pPr>
          </w:p>
        </w:tc>
        <w:tc>
          <w:tcPr>
            <w:tcW w:w="2105" w:type="pct"/>
            <w:shd w:val="clear" w:color="auto" w:fill="FFFFFF" w:themeFill="background1"/>
          </w:tcPr>
          <w:p w14:paraId="6EBE6678"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Транспортная доступность, мин</w:t>
            </w:r>
          </w:p>
        </w:tc>
        <w:tc>
          <w:tcPr>
            <w:tcW w:w="1843" w:type="pct"/>
            <w:gridSpan w:val="2"/>
            <w:tcBorders>
              <w:right w:val="single" w:sz="4" w:space="0" w:color="auto"/>
            </w:tcBorders>
            <w:shd w:val="clear" w:color="auto" w:fill="FFFFFF" w:themeFill="background1"/>
          </w:tcPr>
          <w:p w14:paraId="196DEB4E"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60</w:t>
            </w:r>
          </w:p>
        </w:tc>
      </w:tr>
      <w:tr w:rsidR="00DE402A" w:rsidRPr="00203D39" w14:paraId="08863E4F" w14:textId="77777777" w:rsidTr="00C1183C">
        <w:tc>
          <w:tcPr>
            <w:tcW w:w="1052" w:type="pct"/>
            <w:vMerge w:val="restart"/>
            <w:shd w:val="clear" w:color="auto" w:fill="FFFFFF" w:themeFill="background1"/>
          </w:tcPr>
          <w:p w14:paraId="03B7808D"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манежи легкоатлетические, футбольные </w:t>
            </w:r>
            <w:r w:rsidRPr="00203D39">
              <w:rPr>
                <w:rFonts w:ascii="Times New Roman" w:hAnsi="Times New Roman"/>
                <w:lang w:val="en-US"/>
              </w:rPr>
              <w:t>[</w:t>
            </w:r>
            <w:r w:rsidRPr="00203D39">
              <w:rPr>
                <w:rFonts w:ascii="Times New Roman" w:hAnsi="Times New Roman"/>
              </w:rPr>
              <w:t>4</w:t>
            </w:r>
            <w:r w:rsidRPr="00203D39">
              <w:rPr>
                <w:rFonts w:ascii="Times New Roman" w:hAnsi="Times New Roman"/>
                <w:lang w:val="en-US"/>
              </w:rPr>
              <w:t>]</w:t>
            </w:r>
          </w:p>
        </w:tc>
        <w:tc>
          <w:tcPr>
            <w:tcW w:w="2105" w:type="pct"/>
            <w:vMerge w:val="restart"/>
            <w:shd w:val="clear" w:color="auto" w:fill="FFFFFF" w:themeFill="background1"/>
          </w:tcPr>
          <w:p w14:paraId="31CB4A0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5EE4FB1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количество объектов (объект) х единовременная пропускная способность (человек)</w:t>
            </w:r>
          </w:p>
        </w:tc>
        <w:tc>
          <w:tcPr>
            <w:tcW w:w="1843" w:type="pct"/>
            <w:gridSpan w:val="2"/>
            <w:tcBorders>
              <w:right w:val="single" w:sz="4" w:space="0" w:color="auto"/>
            </w:tcBorders>
            <w:shd w:val="clear" w:color="auto" w:fill="FFFFFF" w:themeFill="background1"/>
          </w:tcPr>
          <w:p w14:paraId="118077F2" w14:textId="77777777" w:rsidR="00DE402A" w:rsidRPr="00CD3883" w:rsidRDefault="00DE402A" w:rsidP="00C1183C">
            <w:pPr>
              <w:pStyle w:val="ConsPlusNormal"/>
              <w:ind w:firstLine="0"/>
              <w:rPr>
                <w:rFonts w:ascii="Times New Roman" w:hAnsi="Times New Roman"/>
              </w:rPr>
            </w:pPr>
          </w:p>
        </w:tc>
      </w:tr>
      <w:tr w:rsidR="00DE402A" w:rsidRPr="00203D39" w14:paraId="6A1599B4" w14:textId="77777777" w:rsidTr="00C1183C">
        <w:tc>
          <w:tcPr>
            <w:tcW w:w="1052" w:type="pct"/>
            <w:vMerge/>
            <w:shd w:val="clear" w:color="auto" w:fill="FFFFFF" w:themeFill="background1"/>
          </w:tcPr>
          <w:p w14:paraId="21110370" w14:textId="77777777" w:rsidR="00DE402A" w:rsidRPr="00203D39" w:rsidRDefault="00DE402A" w:rsidP="00C1183C">
            <w:pPr>
              <w:pStyle w:val="ConsPlusNormal"/>
              <w:rPr>
                <w:rFonts w:ascii="Times New Roman" w:hAnsi="Times New Roman"/>
              </w:rPr>
            </w:pPr>
          </w:p>
        </w:tc>
        <w:tc>
          <w:tcPr>
            <w:tcW w:w="2105" w:type="pct"/>
            <w:vMerge/>
            <w:shd w:val="clear" w:color="auto" w:fill="FFFFFF" w:themeFill="background1"/>
          </w:tcPr>
          <w:p w14:paraId="24BDB602"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FFFFFF" w:themeFill="background1"/>
          </w:tcPr>
          <w:p w14:paraId="1CFC27CC"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с. Усть-Ишим</w:t>
            </w:r>
          </w:p>
        </w:tc>
        <w:tc>
          <w:tcPr>
            <w:tcW w:w="790" w:type="pct"/>
            <w:tcBorders>
              <w:right w:val="single" w:sz="4" w:space="0" w:color="auto"/>
            </w:tcBorders>
            <w:shd w:val="clear" w:color="auto" w:fill="FFFFFF" w:themeFill="background1"/>
          </w:tcPr>
          <w:p w14:paraId="108F7203"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1х30</w:t>
            </w:r>
          </w:p>
        </w:tc>
      </w:tr>
      <w:tr w:rsidR="00DE402A" w:rsidRPr="00203D39" w14:paraId="04604F19" w14:textId="77777777" w:rsidTr="00C1183C">
        <w:tc>
          <w:tcPr>
            <w:tcW w:w="1052" w:type="pct"/>
            <w:vMerge/>
            <w:shd w:val="clear" w:color="auto" w:fill="FFFFFF" w:themeFill="background1"/>
          </w:tcPr>
          <w:p w14:paraId="59B68C92" w14:textId="77777777" w:rsidR="00DE402A" w:rsidRPr="00203D39" w:rsidRDefault="00DE402A" w:rsidP="00C1183C">
            <w:pPr>
              <w:pStyle w:val="ConsPlusNormal"/>
              <w:ind w:firstLine="0"/>
              <w:rPr>
                <w:rFonts w:ascii="Times New Roman" w:hAnsi="Times New Roman"/>
              </w:rPr>
            </w:pPr>
          </w:p>
        </w:tc>
        <w:tc>
          <w:tcPr>
            <w:tcW w:w="2105" w:type="pct"/>
            <w:shd w:val="clear" w:color="auto" w:fill="FFFFFF" w:themeFill="background1"/>
          </w:tcPr>
          <w:p w14:paraId="4B3B9262"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Транспортная доступность, мин</w:t>
            </w:r>
          </w:p>
        </w:tc>
        <w:tc>
          <w:tcPr>
            <w:tcW w:w="1843" w:type="pct"/>
            <w:gridSpan w:val="2"/>
            <w:tcBorders>
              <w:right w:val="single" w:sz="4" w:space="0" w:color="auto"/>
            </w:tcBorders>
            <w:shd w:val="clear" w:color="auto" w:fill="FFFFFF" w:themeFill="background1"/>
          </w:tcPr>
          <w:p w14:paraId="476B8F2B"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60</w:t>
            </w:r>
          </w:p>
        </w:tc>
      </w:tr>
      <w:tr w:rsidR="00DE402A" w:rsidRPr="00203D39" w14:paraId="397CDF85" w14:textId="77777777" w:rsidTr="00C1183C">
        <w:tc>
          <w:tcPr>
            <w:tcW w:w="1052" w:type="pct"/>
            <w:vMerge w:val="restart"/>
            <w:shd w:val="clear" w:color="auto" w:fill="FFFFFF" w:themeFill="background1"/>
          </w:tcPr>
          <w:p w14:paraId="7DC729D3"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плавательные бассейны </w:t>
            </w:r>
            <w:r w:rsidRPr="00203D39">
              <w:rPr>
                <w:rFonts w:ascii="Times New Roman" w:hAnsi="Times New Roman"/>
                <w:lang w:val="en-US"/>
              </w:rPr>
              <w:t>[</w:t>
            </w:r>
            <w:r w:rsidRPr="00203D39">
              <w:rPr>
                <w:rFonts w:ascii="Times New Roman" w:hAnsi="Times New Roman"/>
              </w:rPr>
              <w:t>4,</w:t>
            </w:r>
            <w:r w:rsidRPr="00203D39">
              <w:rPr>
                <w:rFonts w:ascii="Times New Roman" w:hAnsi="Times New Roman"/>
                <w:lang w:val="en-US"/>
              </w:rPr>
              <w:t xml:space="preserve"> </w:t>
            </w:r>
            <w:r w:rsidRPr="00203D39">
              <w:rPr>
                <w:rFonts w:ascii="Times New Roman" w:hAnsi="Times New Roman"/>
              </w:rPr>
              <w:t>6</w:t>
            </w:r>
            <w:r w:rsidRPr="00203D39">
              <w:rPr>
                <w:rFonts w:ascii="Times New Roman" w:hAnsi="Times New Roman"/>
                <w:lang w:val="en-US"/>
              </w:rPr>
              <w:t>]</w:t>
            </w:r>
          </w:p>
        </w:tc>
        <w:tc>
          <w:tcPr>
            <w:tcW w:w="2105" w:type="pct"/>
            <w:vMerge w:val="restart"/>
            <w:shd w:val="clear" w:color="auto" w:fill="FFFFFF" w:themeFill="background1"/>
          </w:tcPr>
          <w:p w14:paraId="5C9C894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7C4A30FE"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количество объектов (объект) х единовременная пропускная способность (человек)</w:t>
            </w:r>
          </w:p>
        </w:tc>
        <w:tc>
          <w:tcPr>
            <w:tcW w:w="1843" w:type="pct"/>
            <w:gridSpan w:val="2"/>
            <w:tcBorders>
              <w:right w:val="single" w:sz="4" w:space="0" w:color="auto"/>
            </w:tcBorders>
            <w:shd w:val="clear" w:color="auto" w:fill="FFFFFF" w:themeFill="background1"/>
          </w:tcPr>
          <w:p w14:paraId="45466AD2" w14:textId="77777777" w:rsidR="00DE402A" w:rsidRPr="00CD3883" w:rsidRDefault="00DE402A" w:rsidP="00C1183C">
            <w:pPr>
              <w:pStyle w:val="ConsPlusNormal"/>
              <w:ind w:firstLine="0"/>
              <w:rPr>
                <w:rFonts w:ascii="Times New Roman" w:hAnsi="Times New Roman"/>
              </w:rPr>
            </w:pPr>
          </w:p>
        </w:tc>
      </w:tr>
      <w:tr w:rsidR="00DE402A" w:rsidRPr="00203D39" w14:paraId="4DDA4D55" w14:textId="77777777" w:rsidTr="00C1183C">
        <w:tc>
          <w:tcPr>
            <w:tcW w:w="1052" w:type="pct"/>
            <w:vMerge/>
            <w:shd w:val="clear" w:color="auto" w:fill="FFFFFF" w:themeFill="background1"/>
          </w:tcPr>
          <w:p w14:paraId="0697B402"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FFFFFF" w:themeFill="background1"/>
          </w:tcPr>
          <w:p w14:paraId="04E1572B"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FFFFFF" w:themeFill="background1"/>
          </w:tcPr>
          <w:p w14:paraId="53D9C710"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с. Усть-Ишим</w:t>
            </w:r>
          </w:p>
        </w:tc>
        <w:tc>
          <w:tcPr>
            <w:tcW w:w="790" w:type="pct"/>
            <w:tcBorders>
              <w:right w:val="single" w:sz="4" w:space="0" w:color="auto"/>
            </w:tcBorders>
            <w:shd w:val="clear" w:color="auto" w:fill="FFFFFF" w:themeFill="background1"/>
          </w:tcPr>
          <w:p w14:paraId="64B6A4BA"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1х30</w:t>
            </w:r>
          </w:p>
        </w:tc>
      </w:tr>
      <w:tr w:rsidR="00DE402A" w:rsidRPr="00203D39" w14:paraId="37B1E90E" w14:textId="77777777" w:rsidTr="00C1183C">
        <w:tc>
          <w:tcPr>
            <w:tcW w:w="1052" w:type="pct"/>
            <w:vMerge/>
            <w:shd w:val="clear" w:color="auto" w:fill="FFFFFF" w:themeFill="background1"/>
          </w:tcPr>
          <w:p w14:paraId="4AD5A6F2" w14:textId="77777777" w:rsidR="00DE402A" w:rsidRPr="00203D39" w:rsidRDefault="00DE402A" w:rsidP="00C1183C">
            <w:pPr>
              <w:pStyle w:val="ConsPlusNormal"/>
              <w:ind w:firstLine="0"/>
              <w:rPr>
                <w:rFonts w:ascii="Times New Roman" w:hAnsi="Times New Roman"/>
              </w:rPr>
            </w:pPr>
          </w:p>
        </w:tc>
        <w:tc>
          <w:tcPr>
            <w:tcW w:w="2105" w:type="pct"/>
            <w:shd w:val="clear" w:color="auto" w:fill="FFFFFF" w:themeFill="background1"/>
          </w:tcPr>
          <w:p w14:paraId="01726F6E"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Транспортная доступность, мин</w:t>
            </w:r>
          </w:p>
        </w:tc>
        <w:tc>
          <w:tcPr>
            <w:tcW w:w="1843" w:type="pct"/>
            <w:gridSpan w:val="2"/>
            <w:tcBorders>
              <w:right w:val="single" w:sz="4" w:space="0" w:color="auto"/>
            </w:tcBorders>
            <w:shd w:val="clear" w:color="auto" w:fill="FFFFFF" w:themeFill="background1"/>
          </w:tcPr>
          <w:p w14:paraId="1E297673"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60</w:t>
            </w:r>
          </w:p>
        </w:tc>
      </w:tr>
      <w:tr w:rsidR="00DE402A" w:rsidRPr="00203D39" w14:paraId="2A2AF7DD" w14:textId="77777777" w:rsidTr="00C1183C">
        <w:tc>
          <w:tcPr>
            <w:tcW w:w="1052" w:type="pct"/>
            <w:vMerge w:val="restart"/>
            <w:shd w:val="clear" w:color="auto" w:fill="FFFFFF" w:themeFill="background1"/>
          </w:tcPr>
          <w:p w14:paraId="3F4683C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крытые спортивные сооружения с искусственным льдом [4, 5]</w:t>
            </w:r>
          </w:p>
        </w:tc>
        <w:tc>
          <w:tcPr>
            <w:tcW w:w="2105" w:type="pct"/>
            <w:vMerge w:val="restart"/>
            <w:shd w:val="clear" w:color="auto" w:fill="FFFFFF" w:themeFill="background1"/>
          </w:tcPr>
          <w:p w14:paraId="0F3B6389"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74662F3F"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количество объектов (объект) х единовременная пропускная способность (человек)</w:t>
            </w:r>
          </w:p>
        </w:tc>
        <w:tc>
          <w:tcPr>
            <w:tcW w:w="1843" w:type="pct"/>
            <w:gridSpan w:val="2"/>
            <w:tcBorders>
              <w:right w:val="single" w:sz="4" w:space="0" w:color="auto"/>
            </w:tcBorders>
            <w:shd w:val="clear" w:color="auto" w:fill="FFFFFF" w:themeFill="background1"/>
          </w:tcPr>
          <w:p w14:paraId="0F2F71BC" w14:textId="77777777" w:rsidR="00DE402A" w:rsidRPr="00CD3883" w:rsidRDefault="00DE402A" w:rsidP="00C1183C">
            <w:pPr>
              <w:pStyle w:val="ConsPlusNormal"/>
              <w:ind w:firstLine="0"/>
              <w:rPr>
                <w:rFonts w:ascii="Times New Roman" w:hAnsi="Times New Roman"/>
              </w:rPr>
            </w:pPr>
          </w:p>
        </w:tc>
      </w:tr>
      <w:tr w:rsidR="00DE402A" w:rsidRPr="00203D39" w14:paraId="7CAD3E76" w14:textId="77777777" w:rsidTr="00C1183C">
        <w:tc>
          <w:tcPr>
            <w:tcW w:w="1052" w:type="pct"/>
            <w:vMerge/>
            <w:shd w:val="clear" w:color="auto" w:fill="FFFFFF" w:themeFill="background1"/>
          </w:tcPr>
          <w:p w14:paraId="4D73A676"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FFFFFF" w:themeFill="background1"/>
          </w:tcPr>
          <w:p w14:paraId="68C5DA27"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FFFFFF" w:themeFill="background1"/>
          </w:tcPr>
          <w:p w14:paraId="094EE97B"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с. Усть-Ишим</w:t>
            </w:r>
          </w:p>
        </w:tc>
        <w:tc>
          <w:tcPr>
            <w:tcW w:w="790" w:type="pct"/>
            <w:tcBorders>
              <w:right w:val="single" w:sz="4" w:space="0" w:color="auto"/>
            </w:tcBorders>
            <w:shd w:val="clear" w:color="auto" w:fill="FFFFFF" w:themeFill="background1"/>
          </w:tcPr>
          <w:p w14:paraId="335FC8F5"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1х30</w:t>
            </w:r>
          </w:p>
        </w:tc>
      </w:tr>
      <w:tr w:rsidR="00DE402A" w:rsidRPr="00203D39" w14:paraId="4204219B" w14:textId="77777777" w:rsidTr="00C1183C">
        <w:tc>
          <w:tcPr>
            <w:tcW w:w="1052" w:type="pct"/>
            <w:vMerge/>
            <w:shd w:val="clear" w:color="auto" w:fill="FFFFFF" w:themeFill="background1"/>
          </w:tcPr>
          <w:p w14:paraId="1D421E72" w14:textId="77777777" w:rsidR="00DE402A" w:rsidRPr="00203D39" w:rsidRDefault="00DE402A" w:rsidP="00C1183C">
            <w:pPr>
              <w:pStyle w:val="ConsPlusNormal"/>
              <w:ind w:firstLine="0"/>
              <w:rPr>
                <w:rFonts w:ascii="Times New Roman" w:hAnsi="Times New Roman"/>
              </w:rPr>
            </w:pPr>
          </w:p>
        </w:tc>
        <w:tc>
          <w:tcPr>
            <w:tcW w:w="2105" w:type="pct"/>
            <w:shd w:val="clear" w:color="auto" w:fill="FFFFFF" w:themeFill="background1"/>
          </w:tcPr>
          <w:p w14:paraId="0C96AC59"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Транспортная доступность, мин</w:t>
            </w:r>
          </w:p>
        </w:tc>
        <w:tc>
          <w:tcPr>
            <w:tcW w:w="1843" w:type="pct"/>
            <w:gridSpan w:val="2"/>
            <w:tcBorders>
              <w:right w:val="single" w:sz="4" w:space="0" w:color="auto"/>
            </w:tcBorders>
            <w:shd w:val="clear" w:color="auto" w:fill="FFFFFF" w:themeFill="background1"/>
          </w:tcPr>
          <w:p w14:paraId="0B5E76E7"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60</w:t>
            </w:r>
          </w:p>
        </w:tc>
      </w:tr>
      <w:tr w:rsidR="00DE402A" w:rsidRPr="00203D39" w14:paraId="602FEAB9" w14:textId="77777777" w:rsidTr="00C1183C">
        <w:tc>
          <w:tcPr>
            <w:tcW w:w="1052" w:type="pct"/>
            <w:vMerge w:val="restart"/>
            <w:shd w:val="clear" w:color="auto" w:fill="auto"/>
          </w:tcPr>
          <w:p w14:paraId="338A1F29"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лыжные базы </w:t>
            </w:r>
          </w:p>
        </w:tc>
        <w:tc>
          <w:tcPr>
            <w:tcW w:w="2105" w:type="pct"/>
            <w:vMerge w:val="restart"/>
            <w:shd w:val="clear" w:color="auto" w:fill="auto"/>
          </w:tcPr>
          <w:p w14:paraId="54DA384B"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52AE6B43"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количество объектов (объект) х единовременная пропускная способность </w:t>
            </w:r>
            <w:r w:rsidRPr="00203D39">
              <w:rPr>
                <w:rFonts w:ascii="Times New Roman" w:hAnsi="Times New Roman"/>
              </w:rPr>
              <w:lastRenderedPageBreak/>
              <w:t>(человек)</w:t>
            </w:r>
          </w:p>
        </w:tc>
        <w:tc>
          <w:tcPr>
            <w:tcW w:w="1843" w:type="pct"/>
            <w:gridSpan w:val="2"/>
            <w:tcBorders>
              <w:right w:val="single" w:sz="4" w:space="0" w:color="auto"/>
            </w:tcBorders>
            <w:shd w:val="clear" w:color="auto" w:fill="auto"/>
          </w:tcPr>
          <w:p w14:paraId="0855D743"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lastRenderedPageBreak/>
              <w:t xml:space="preserve">Для групповых систем расселения (отдельных населенных пунктов) в зависимости от численности </w:t>
            </w:r>
            <w:r w:rsidRPr="00CD3883">
              <w:rPr>
                <w:rFonts w:ascii="Times New Roman" w:hAnsi="Times New Roman"/>
              </w:rPr>
              <w:lastRenderedPageBreak/>
              <w:t>населения, человек [9, 10]</w:t>
            </w:r>
          </w:p>
        </w:tc>
      </w:tr>
      <w:tr w:rsidR="00DE402A" w:rsidRPr="00203D39" w14:paraId="136A8102" w14:textId="77777777" w:rsidTr="00C1183C">
        <w:tc>
          <w:tcPr>
            <w:tcW w:w="1052" w:type="pct"/>
            <w:vMerge/>
            <w:shd w:val="clear" w:color="auto" w:fill="auto"/>
          </w:tcPr>
          <w:p w14:paraId="294C9CB1"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7B23F1D6"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2D01A025"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 xml:space="preserve">1000–2000 </w:t>
            </w:r>
            <w:r w:rsidRPr="00CD3883">
              <w:rPr>
                <w:rFonts w:ascii="Times New Roman" w:hAnsi="Times New Roman"/>
                <w:lang w:val="en-US"/>
              </w:rPr>
              <w:t>[</w:t>
            </w:r>
            <w:r w:rsidRPr="00CD3883">
              <w:rPr>
                <w:rFonts w:ascii="Times New Roman" w:hAnsi="Times New Roman"/>
              </w:rPr>
              <w:t>2</w:t>
            </w:r>
            <w:r w:rsidRPr="00CD3883">
              <w:rPr>
                <w:rFonts w:ascii="Times New Roman" w:hAnsi="Times New Roman"/>
                <w:lang w:val="en-US"/>
              </w:rPr>
              <w:t>]</w:t>
            </w:r>
          </w:p>
        </w:tc>
        <w:tc>
          <w:tcPr>
            <w:tcW w:w="790" w:type="pct"/>
            <w:tcBorders>
              <w:right w:val="single" w:sz="4" w:space="0" w:color="auto"/>
            </w:tcBorders>
            <w:shd w:val="clear" w:color="auto" w:fill="auto"/>
          </w:tcPr>
          <w:p w14:paraId="32697998" w14:textId="77777777" w:rsidR="00DE402A" w:rsidRPr="00CD3883" w:rsidRDefault="00DE402A" w:rsidP="00C1183C">
            <w:pPr>
              <w:rPr>
                <w:sz w:val="20"/>
                <w:szCs w:val="20"/>
              </w:rPr>
            </w:pPr>
            <w:r w:rsidRPr="00CD3883">
              <w:rPr>
                <w:sz w:val="20"/>
                <w:szCs w:val="20"/>
              </w:rPr>
              <w:t>1 х 25</w:t>
            </w:r>
          </w:p>
        </w:tc>
      </w:tr>
      <w:tr w:rsidR="00DE402A" w:rsidRPr="00203D39" w14:paraId="7231540D" w14:textId="77777777" w:rsidTr="00C1183C">
        <w:tc>
          <w:tcPr>
            <w:tcW w:w="1052" w:type="pct"/>
            <w:vMerge/>
            <w:shd w:val="clear" w:color="auto" w:fill="auto"/>
          </w:tcPr>
          <w:p w14:paraId="77E3D375"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7A34365F"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4016D8EB"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 xml:space="preserve">2000–5000 </w:t>
            </w:r>
            <w:r w:rsidRPr="00CD3883">
              <w:rPr>
                <w:rFonts w:ascii="Times New Roman" w:hAnsi="Times New Roman"/>
                <w:lang w:val="en-US"/>
              </w:rPr>
              <w:t>[</w:t>
            </w:r>
            <w:r w:rsidRPr="00CD3883">
              <w:rPr>
                <w:rFonts w:ascii="Times New Roman" w:hAnsi="Times New Roman"/>
              </w:rPr>
              <w:t>2</w:t>
            </w:r>
            <w:r w:rsidRPr="00CD3883">
              <w:rPr>
                <w:rFonts w:ascii="Times New Roman" w:hAnsi="Times New Roman"/>
                <w:lang w:val="en-US"/>
              </w:rPr>
              <w:t>]</w:t>
            </w:r>
          </w:p>
        </w:tc>
        <w:tc>
          <w:tcPr>
            <w:tcW w:w="790" w:type="pct"/>
            <w:tcBorders>
              <w:right w:val="single" w:sz="4" w:space="0" w:color="auto"/>
            </w:tcBorders>
            <w:shd w:val="clear" w:color="auto" w:fill="auto"/>
          </w:tcPr>
          <w:p w14:paraId="478C7355"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1 х 25</w:t>
            </w:r>
          </w:p>
        </w:tc>
      </w:tr>
      <w:tr w:rsidR="00DE402A" w:rsidRPr="00203D39" w14:paraId="48B7719F" w14:textId="77777777" w:rsidTr="00C1183C">
        <w:tc>
          <w:tcPr>
            <w:tcW w:w="1052" w:type="pct"/>
            <w:vMerge/>
            <w:shd w:val="clear" w:color="auto" w:fill="auto"/>
          </w:tcPr>
          <w:p w14:paraId="69725E32"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auto"/>
          </w:tcPr>
          <w:p w14:paraId="63949E85"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auto"/>
          </w:tcPr>
          <w:p w14:paraId="579245E8"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более 20000</w:t>
            </w:r>
          </w:p>
        </w:tc>
        <w:tc>
          <w:tcPr>
            <w:tcW w:w="790" w:type="pct"/>
            <w:tcBorders>
              <w:right w:val="single" w:sz="4" w:space="0" w:color="auto"/>
            </w:tcBorders>
            <w:shd w:val="clear" w:color="auto" w:fill="auto"/>
          </w:tcPr>
          <w:p w14:paraId="2190BD35"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4 х 25</w:t>
            </w:r>
          </w:p>
        </w:tc>
      </w:tr>
      <w:tr w:rsidR="00DE402A" w:rsidRPr="00203D39" w14:paraId="13956F77" w14:textId="77777777" w:rsidTr="00C1183C">
        <w:tc>
          <w:tcPr>
            <w:tcW w:w="1052" w:type="pct"/>
            <w:vMerge w:val="restart"/>
            <w:shd w:val="clear" w:color="auto" w:fill="FFFFFF" w:themeFill="background1"/>
          </w:tcPr>
          <w:p w14:paraId="408EB2A9"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сооружения для стрелковых видов спорта [4]</w:t>
            </w:r>
          </w:p>
        </w:tc>
        <w:tc>
          <w:tcPr>
            <w:tcW w:w="2105" w:type="pct"/>
            <w:vMerge w:val="restart"/>
            <w:shd w:val="clear" w:color="auto" w:fill="FFFFFF" w:themeFill="background1"/>
          </w:tcPr>
          <w:p w14:paraId="3D68C554"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 xml:space="preserve">Уровень обеспеченности, </w:t>
            </w:r>
          </w:p>
          <w:p w14:paraId="7766E960" w14:textId="77777777" w:rsidR="00DE402A" w:rsidRPr="00203D39" w:rsidRDefault="00DE402A" w:rsidP="00C1183C">
            <w:pPr>
              <w:pStyle w:val="ConsPlusNormal"/>
              <w:ind w:firstLine="0"/>
              <w:rPr>
                <w:rFonts w:ascii="Times New Roman" w:hAnsi="Times New Roman"/>
              </w:rPr>
            </w:pPr>
            <w:r w:rsidRPr="00203D39">
              <w:rPr>
                <w:rFonts w:ascii="Times New Roman" w:hAnsi="Times New Roman"/>
              </w:rPr>
              <w:t>количество объектов (объект) х единовременная пропускная способность (человек)</w:t>
            </w:r>
          </w:p>
        </w:tc>
        <w:tc>
          <w:tcPr>
            <w:tcW w:w="1843" w:type="pct"/>
            <w:gridSpan w:val="2"/>
            <w:tcBorders>
              <w:right w:val="single" w:sz="4" w:space="0" w:color="auto"/>
            </w:tcBorders>
            <w:shd w:val="clear" w:color="auto" w:fill="FFFFFF" w:themeFill="background1"/>
          </w:tcPr>
          <w:p w14:paraId="4213FB1D"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Для групповых систем расселения (отдельных населенных пунктов) в зависимости от численности населения, человек [9, 10]</w:t>
            </w:r>
          </w:p>
        </w:tc>
      </w:tr>
      <w:tr w:rsidR="00DE402A" w:rsidRPr="00203D39" w14:paraId="6C82C8CA" w14:textId="77777777" w:rsidTr="00C1183C">
        <w:tc>
          <w:tcPr>
            <w:tcW w:w="1052" w:type="pct"/>
            <w:vMerge/>
            <w:shd w:val="clear" w:color="auto" w:fill="FFFFFF" w:themeFill="background1"/>
          </w:tcPr>
          <w:p w14:paraId="66E1D93B"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FFFFFF" w:themeFill="background1"/>
          </w:tcPr>
          <w:p w14:paraId="0157A4B3"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FFFFFF" w:themeFill="background1"/>
          </w:tcPr>
          <w:p w14:paraId="1A560899"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 xml:space="preserve">1000–2000 </w:t>
            </w:r>
            <w:r w:rsidRPr="00CD3883">
              <w:rPr>
                <w:rFonts w:ascii="Times New Roman" w:hAnsi="Times New Roman"/>
                <w:lang w:val="en-US"/>
              </w:rPr>
              <w:t>[</w:t>
            </w:r>
            <w:r w:rsidRPr="00CD3883">
              <w:rPr>
                <w:rFonts w:ascii="Times New Roman" w:hAnsi="Times New Roman"/>
              </w:rPr>
              <w:t>2</w:t>
            </w:r>
            <w:r w:rsidRPr="00CD3883">
              <w:rPr>
                <w:rFonts w:ascii="Times New Roman" w:hAnsi="Times New Roman"/>
                <w:lang w:val="en-US"/>
              </w:rPr>
              <w:t>]</w:t>
            </w:r>
          </w:p>
        </w:tc>
        <w:tc>
          <w:tcPr>
            <w:tcW w:w="790" w:type="pct"/>
            <w:tcBorders>
              <w:right w:val="single" w:sz="4" w:space="0" w:color="auto"/>
            </w:tcBorders>
            <w:shd w:val="clear" w:color="auto" w:fill="FFFFFF" w:themeFill="background1"/>
          </w:tcPr>
          <w:p w14:paraId="71949771"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1 х 4</w:t>
            </w:r>
          </w:p>
        </w:tc>
      </w:tr>
      <w:tr w:rsidR="00DE402A" w:rsidRPr="00203D39" w14:paraId="493FFC48" w14:textId="77777777" w:rsidTr="00C1183C">
        <w:tc>
          <w:tcPr>
            <w:tcW w:w="1052" w:type="pct"/>
            <w:vMerge/>
            <w:shd w:val="clear" w:color="auto" w:fill="FFFFFF" w:themeFill="background1"/>
          </w:tcPr>
          <w:p w14:paraId="705DE3D8"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FFFFFF" w:themeFill="background1"/>
          </w:tcPr>
          <w:p w14:paraId="5CFAB60D"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FFFFFF" w:themeFill="background1"/>
          </w:tcPr>
          <w:p w14:paraId="1926EFCF"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 xml:space="preserve">2000–5000 </w:t>
            </w:r>
            <w:r w:rsidRPr="00CD3883">
              <w:rPr>
                <w:rFonts w:ascii="Times New Roman" w:hAnsi="Times New Roman"/>
                <w:lang w:val="en-US"/>
              </w:rPr>
              <w:t>[</w:t>
            </w:r>
            <w:r w:rsidRPr="00CD3883">
              <w:rPr>
                <w:rFonts w:ascii="Times New Roman" w:hAnsi="Times New Roman"/>
              </w:rPr>
              <w:t>2</w:t>
            </w:r>
            <w:r w:rsidRPr="00CD3883">
              <w:rPr>
                <w:rFonts w:ascii="Times New Roman" w:hAnsi="Times New Roman"/>
                <w:lang w:val="en-US"/>
              </w:rPr>
              <w:t>]</w:t>
            </w:r>
          </w:p>
        </w:tc>
        <w:tc>
          <w:tcPr>
            <w:tcW w:w="790" w:type="pct"/>
            <w:tcBorders>
              <w:right w:val="single" w:sz="4" w:space="0" w:color="auto"/>
            </w:tcBorders>
            <w:shd w:val="clear" w:color="auto" w:fill="FFFFFF" w:themeFill="background1"/>
          </w:tcPr>
          <w:p w14:paraId="05CA9EEF"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1 х 4</w:t>
            </w:r>
          </w:p>
        </w:tc>
      </w:tr>
      <w:tr w:rsidR="00DE402A" w:rsidRPr="00203D39" w14:paraId="4ACD23D6" w14:textId="77777777" w:rsidTr="00C1183C">
        <w:tc>
          <w:tcPr>
            <w:tcW w:w="1052" w:type="pct"/>
            <w:vMerge/>
            <w:shd w:val="clear" w:color="auto" w:fill="FFFFFF" w:themeFill="background1"/>
          </w:tcPr>
          <w:p w14:paraId="36BE3E9B" w14:textId="77777777" w:rsidR="00DE402A" w:rsidRPr="00203D39" w:rsidRDefault="00DE402A" w:rsidP="00C1183C">
            <w:pPr>
              <w:pStyle w:val="ConsPlusNormal"/>
              <w:ind w:firstLine="0"/>
              <w:rPr>
                <w:rFonts w:ascii="Times New Roman" w:hAnsi="Times New Roman"/>
              </w:rPr>
            </w:pPr>
          </w:p>
        </w:tc>
        <w:tc>
          <w:tcPr>
            <w:tcW w:w="2105" w:type="pct"/>
            <w:vMerge/>
            <w:shd w:val="clear" w:color="auto" w:fill="FFFFFF" w:themeFill="background1"/>
          </w:tcPr>
          <w:p w14:paraId="3B74A217" w14:textId="77777777" w:rsidR="00DE402A" w:rsidRPr="00203D39" w:rsidRDefault="00DE402A" w:rsidP="00C1183C">
            <w:pPr>
              <w:pStyle w:val="ConsPlusNormal"/>
              <w:ind w:firstLine="0"/>
              <w:rPr>
                <w:rFonts w:ascii="Times New Roman" w:hAnsi="Times New Roman"/>
              </w:rPr>
            </w:pPr>
          </w:p>
        </w:tc>
        <w:tc>
          <w:tcPr>
            <w:tcW w:w="1053" w:type="pct"/>
            <w:tcBorders>
              <w:right w:val="single" w:sz="4" w:space="0" w:color="auto"/>
            </w:tcBorders>
            <w:shd w:val="clear" w:color="auto" w:fill="FFFFFF" w:themeFill="background1"/>
          </w:tcPr>
          <w:p w14:paraId="047B27C6"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20000 и более</w:t>
            </w:r>
          </w:p>
        </w:tc>
        <w:tc>
          <w:tcPr>
            <w:tcW w:w="790" w:type="pct"/>
            <w:tcBorders>
              <w:right w:val="single" w:sz="4" w:space="0" w:color="auto"/>
            </w:tcBorders>
            <w:shd w:val="clear" w:color="auto" w:fill="FFFFFF" w:themeFill="background1"/>
          </w:tcPr>
          <w:p w14:paraId="03B17B20" w14:textId="77777777" w:rsidR="00DE402A" w:rsidRPr="00CD3883" w:rsidRDefault="00DE402A" w:rsidP="00C1183C">
            <w:pPr>
              <w:pStyle w:val="ConsPlusNormal"/>
              <w:ind w:firstLine="0"/>
              <w:rPr>
                <w:rFonts w:ascii="Times New Roman" w:hAnsi="Times New Roman"/>
              </w:rPr>
            </w:pPr>
            <w:r w:rsidRPr="00CD3883">
              <w:rPr>
                <w:rFonts w:ascii="Times New Roman" w:hAnsi="Times New Roman"/>
              </w:rPr>
              <w:t>4 х 4</w:t>
            </w:r>
          </w:p>
        </w:tc>
      </w:tr>
      <w:tr w:rsidR="00DE402A" w:rsidRPr="00203D39" w14:paraId="6B473940" w14:textId="77777777" w:rsidTr="00C1183C">
        <w:tc>
          <w:tcPr>
            <w:tcW w:w="5000" w:type="pct"/>
            <w:gridSpan w:val="4"/>
            <w:tcBorders>
              <w:right w:val="single" w:sz="4" w:space="0" w:color="auto"/>
            </w:tcBorders>
            <w:shd w:val="clear" w:color="auto" w:fill="auto"/>
          </w:tcPr>
          <w:p w14:paraId="3AE49ED6" w14:textId="77777777" w:rsidR="00DE402A" w:rsidRPr="00203D39" w:rsidRDefault="00DE402A" w:rsidP="00C1183C">
            <w:pPr>
              <w:pStyle w:val="ConsPlusNormal"/>
              <w:ind w:firstLine="34"/>
              <w:rPr>
                <w:rFonts w:ascii="Times New Roman" w:hAnsi="Times New Roman"/>
              </w:rPr>
            </w:pPr>
            <w:r w:rsidRPr="00203D39">
              <w:rPr>
                <w:rFonts w:ascii="Times New Roman" w:hAnsi="Times New Roman"/>
              </w:rPr>
              <w:t>Примечания:</w:t>
            </w:r>
          </w:p>
          <w:p w14:paraId="6FAE4644"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К спортивным сооружениям относятся объекты всех видов и форм собственности, используемые для проведения физкультурных и (или) спортивных мероприятий для населения в возрасте от 3 до 79 лет включительно. При оценке уровня обеспеченности населения объектами местного значения муниципального района в области физической культуры и массового спорта учитываются спортивные сооружения в составе общеобразовательных организаций.</w:t>
            </w:r>
          </w:p>
          <w:p w14:paraId="0BCA8655"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Объекты спортивной инфраструктуры необходимо размещать при образовательных организациях.</w:t>
            </w:r>
          </w:p>
          <w:p w14:paraId="73902672"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 xml:space="preserve">Значение расчетного показателя минимально допустимого уровня обеспеченности установлено как усредненное количество объектов в целом на групповую систему расселения. </w:t>
            </w:r>
          </w:p>
          <w:p w14:paraId="7C1FCCC3"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Спортивные сооружения рекомендуется размещать в центре районной системы расселения.</w:t>
            </w:r>
          </w:p>
          <w:p w14:paraId="6AFF3DAA"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При игре в хоккей единовременная пропускная способность крытого спортивного объекта с искусственным льдом составляет не менее 30 человек, при массовом катании – 80 человек.</w:t>
            </w:r>
          </w:p>
          <w:p w14:paraId="5CED8117" w14:textId="77777777" w:rsidR="00DE402A" w:rsidRPr="00203D39" w:rsidRDefault="00DE402A" w:rsidP="00C1183C">
            <w:pPr>
              <w:pStyle w:val="ConsPlusNormal"/>
              <w:numPr>
                <w:ilvl w:val="0"/>
                <w:numId w:val="35"/>
              </w:numPr>
              <w:tabs>
                <w:tab w:val="left" w:pos="284"/>
              </w:tabs>
              <w:ind w:left="0" w:firstLine="0"/>
              <w:jc w:val="both"/>
              <w:rPr>
                <w:rFonts w:ascii="Times New Roman" w:eastAsiaTheme="minorHAnsi" w:hAnsi="Times New Roman"/>
              </w:rPr>
            </w:pPr>
            <w:r w:rsidRPr="00203D39">
              <w:rPr>
                <w:rFonts w:ascii="Times New Roman" w:hAnsi="Times New Roman"/>
              </w:rPr>
              <w:t xml:space="preserve">Приведено нормативное значение расчетного показателя минимально допустимого уровня обеспеченности крытыми плавательными бассейнами с ванной не менее 25 м и 6 дорожками (без учета плавательных бассейнов в составе общеобразовательных организаций), из условия размещения не менее 1 объекта на муниципальный район. </w:t>
            </w:r>
          </w:p>
          <w:p w14:paraId="1E7E4392"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В группе населенных пунктов до 500 человек рекомендуются к размещению универсальные игровые спортивные площадки (25х15 м), малые площадки с возможностью выполнения нормативов комплекса ГТО и (или) для занятий воздушной силовой атлетикой (</w:t>
            </w:r>
            <w:proofErr w:type="spellStart"/>
            <w:r w:rsidRPr="00203D39">
              <w:rPr>
                <w:rFonts w:ascii="Times New Roman" w:hAnsi="Times New Roman"/>
              </w:rPr>
              <w:t>воркаут</w:t>
            </w:r>
            <w:proofErr w:type="spellEnd"/>
            <w:r w:rsidRPr="00203D39">
              <w:rPr>
                <w:rFonts w:ascii="Times New Roman" w:hAnsi="Times New Roman"/>
              </w:rPr>
              <w:t>) – 8х5 м, при условии размещения не менее 1 объекта на населенный пункт с численностью населения от 50 человек.</w:t>
            </w:r>
          </w:p>
          <w:p w14:paraId="6CF30750"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proofErr w:type="gramStart"/>
            <w:r w:rsidRPr="00203D39">
              <w:rPr>
                <w:rFonts w:ascii="Times New Roman" w:hAnsi="Times New Roman"/>
              </w:rPr>
              <w:t>В группе населенных пунктов от 500 человек рекомендуются к размещению универсальные игровые спортивные площадки (25х15 м), малые площадки с возможностью выполнения нормативов комплекса ГТО и (или) для занятий воздушной силовой атлетикой (</w:t>
            </w:r>
            <w:proofErr w:type="spellStart"/>
            <w:r w:rsidRPr="00203D39">
              <w:rPr>
                <w:rFonts w:ascii="Times New Roman" w:hAnsi="Times New Roman"/>
              </w:rPr>
              <w:t>воркаут</w:t>
            </w:r>
            <w:proofErr w:type="spellEnd"/>
            <w:r w:rsidRPr="00203D39">
              <w:rPr>
                <w:rFonts w:ascii="Times New Roman" w:hAnsi="Times New Roman"/>
              </w:rPr>
              <w:t>) – 8х5 м, физкультурно-оздоровительные комплексы открытого типа (ФОКОТ), при условии размещения не менее 1 объекта на населенный пункт с численностью населения от 50 человек.</w:t>
            </w:r>
            <w:proofErr w:type="gramEnd"/>
          </w:p>
          <w:p w14:paraId="426C68A5"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Муниципальное образование самостоятельно определяет количество мест на трибунах в зависимости от потребности.</w:t>
            </w:r>
          </w:p>
          <w:p w14:paraId="53F76106"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14:paraId="54521046" w14:textId="77777777" w:rsidR="00DE402A" w:rsidRPr="00203D39" w:rsidRDefault="00DE402A" w:rsidP="00C1183C">
            <w:pPr>
              <w:pStyle w:val="ConsPlusNormal"/>
              <w:numPr>
                <w:ilvl w:val="0"/>
                <w:numId w:val="35"/>
              </w:numPr>
              <w:tabs>
                <w:tab w:val="left" w:pos="284"/>
              </w:tabs>
              <w:adjustRightInd/>
              <w:ind w:left="0" w:firstLine="0"/>
              <w:jc w:val="both"/>
              <w:rPr>
                <w:rFonts w:ascii="Times New Roman" w:hAnsi="Times New Roman"/>
              </w:rPr>
            </w:pPr>
            <w:r w:rsidRPr="00203D39">
              <w:rPr>
                <w:rFonts w:ascii="Times New Roman" w:hAnsi="Times New Roman" w:cs="Times New Roman"/>
              </w:rPr>
              <w:t>Дифференциация групповых систем расселения по численности населения приведена в Приложении Б.</w:t>
            </w:r>
          </w:p>
        </w:tc>
      </w:tr>
    </w:tbl>
    <w:p w14:paraId="266C34B4" w14:textId="77777777" w:rsidR="00DE402A" w:rsidRPr="00203D39" w:rsidRDefault="00DE402A" w:rsidP="00DE402A">
      <w:pPr>
        <w:pStyle w:val="21"/>
        <w:numPr>
          <w:ilvl w:val="2"/>
          <w:numId w:val="18"/>
        </w:numPr>
        <w:spacing w:before="240"/>
        <w:jc w:val="both"/>
        <w:rPr>
          <w:sz w:val="24"/>
          <w:szCs w:val="24"/>
          <w:lang w:val="ru-RU" w:eastAsia="ru-RU"/>
        </w:rPr>
      </w:pPr>
      <w:bookmarkStart w:id="200" w:name="_Toc89098521"/>
      <w:bookmarkStart w:id="201" w:name="_Toc89247687"/>
      <w:bookmarkStart w:id="202" w:name="_Toc89355354"/>
      <w:bookmarkStart w:id="203" w:name="_Toc109934424"/>
      <w:r w:rsidRPr="00203D39">
        <w:rPr>
          <w:sz w:val="24"/>
          <w:szCs w:val="24"/>
          <w:lang w:val="ru-RU" w:eastAsia="ru-RU"/>
        </w:rPr>
        <w:t>В области культуры и искусства</w:t>
      </w:r>
      <w:bookmarkEnd w:id="197"/>
      <w:bookmarkEnd w:id="198"/>
      <w:bookmarkEnd w:id="199"/>
      <w:bookmarkEnd w:id="200"/>
      <w:bookmarkEnd w:id="201"/>
      <w:bookmarkEnd w:id="202"/>
      <w:bookmarkEnd w:id="203"/>
    </w:p>
    <w:p w14:paraId="202E98F6" w14:textId="77777777" w:rsidR="00DE402A" w:rsidRPr="00203D39" w:rsidRDefault="00DE402A" w:rsidP="00DE402A">
      <w:pPr>
        <w:pStyle w:val="a6"/>
        <w:ind w:firstLine="0"/>
        <w:rPr>
          <w:b/>
          <w:sz w:val="20"/>
          <w:szCs w:val="20"/>
        </w:rPr>
      </w:pPr>
      <w:r w:rsidRPr="00203D39">
        <w:rPr>
          <w:b/>
          <w:sz w:val="20"/>
          <w:szCs w:val="20"/>
        </w:rPr>
        <w:t xml:space="preserve">Таблица </w:t>
      </w:r>
      <w:r w:rsidRPr="00203D39">
        <w:rPr>
          <w:b/>
          <w:sz w:val="20"/>
          <w:szCs w:val="20"/>
        </w:rPr>
        <w:fldChar w:fldCharType="begin"/>
      </w:r>
      <w:r w:rsidRPr="00203D39">
        <w:rPr>
          <w:b/>
          <w:sz w:val="20"/>
          <w:szCs w:val="20"/>
        </w:rPr>
        <w:instrText xml:space="preserve"> SEQ Таблица \* ARABIC </w:instrText>
      </w:r>
      <w:r w:rsidRPr="00203D39">
        <w:rPr>
          <w:b/>
          <w:sz w:val="20"/>
          <w:szCs w:val="20"/>
        </w:rPr>
        <w:fldChar w:fldCharType="separate"/>
      </w:r>
      <w:r w:rsidR="00B72D63">
        <w:rPr>
          <w:b/>
          <w:noProof/>
          <w:sz w:val="20"/>
          <w:szCs w:val="20"/>
        </w:rPr>
        <w:t>5</w:t>
      </w:r>
      <w:r w:rsidRPr="00203D39">
        <w:rPr>
          <w:b/>
          <w:sz w:val="20"/>
          <w:szCs w:val="20"/>
        </w:rPr>
        <w:fldChar w:fldCharType="end"/>
      </w:r>
      <w:r w:rsidRPr="00203D39">
        <w:rPr>
          <w:b/>
          <w:sz w:val="20"/>
          <w:szCs w:val="20"/>
        </w:rPr>
        <w:t xml:space="preserve"> – Расчетные показатели для объектов местного значения муниципального района в области культуры и искусства [</w:t>
      </w:r>
      <w:r w:rsidRPr="00203D39">
        <w:rPr>
          <w:b/>
          <w:sz w:val="20"/>
          <w:szCs w:val="20"/>
          <w:lang w:val="ru-RU"/>
        </w:rPr>
        <w:t>7</w:t>
      </w:r>
      <w:r w:rsidRPr="00203D39">
        <w:rPr>
          <w:b/>
          <w:sz w:val="20"/>
          <w:szCs w:val="20"/>
        </w:rPr>
        <w:t>]</w:t>
      </w:r>
    </w:p>
    <w:tbl>
      <w:tblPr>
        <w:tblW w:w="4936"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96"/>
        <w:gridCol w:w="3015"/>
        <w:gridCol w:w="1583"/>
        <w:gridCol w:w="2605"/>
      </w:tblGrid>
      <w:tr w:rsidR="00DE402A" w:rsidRPr="00203D39" w14:paraId="3AE3546D" w14:textId="77777777" w:rsidTr="00C1183C">
        <w:tc>
          <w:tcPr>
            <w:tcW w:w="1209"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36AED85B" w14:textId="77777777" w:rsidR="00DE402A" w:rsidRPr="00203D39" w:rsidRDefault="00DE402A" w:rsidP="00C1183C">
            <w:pPr>
              <w:widowControl w:val="0"/>
              <w:autoSpaceDE w:val="0"/>
              <w:autoSpaceDN w:val="0"/>
              <w:jc w:val="center"/>
              <w:rPr>
                <w:b/>
                <w:sz w:val="20"/>
                <w:szCs w:val="20"/>
                <w:lang w:val="en-US"/>
              </w:rPr>
            </w:pPr>
            <w:r w:rsidRPr="00203D39">
              <w:rPr>
                <w:b/>
                <w:sz w:val="20"/>
                <w:szCs w:val="20"/>
              </w:rPr>
              <w:t>Наименование вида объекта</w:t>
            </w:r>
          </w:p>
        </w:tc>
        <w:tc>
          <w:tcPr>
            <w:tcW w:w="1587"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6CAEDD5E" w14:textId="77777777" w:rsidR="00DE402A" w:rsidRPr="00203D39" w:rsidRDefault="00DE402A" w:rsidP="00C1183C">
            <w:pPr>
              <w:widowControl w:val="0"/>
              <w:autoSpaceDE w:val="0"/>
              <w:autoSpaceDN w:val="0"/>
              <w:jc w:val="center"/>
              <w:rPr>
                <w:b/>
                <w:sz w:val="20"/>
                <w:szCs w:val="20"/>
              </w:rPr>
            </w:pPr>
            <w:r w:rsidRPr="00203D39">
              <w:rPr>
                <w:b/>
                <w:sz w:val="20"/>
                <w:szCs w:val="20"/>
              </w:rPr>
              <w:t xml:space="preserve">Наименование нормируемого расчетного показателя, </w:t>
            </w:r>
          </w:p>
          <w:p w14:paraId="0B6F55D7" w14:textId="77777777" w:rsidR="00DE402A" w:rsidRPr="00203D39" w:rsidRDefault="00DE402A" w:rsidP="00C1183C">
            <w:pPr>
              <w:widowControl w:val="0"/>
              <w:autoSpaceDE w:val="0"/>
              <w:autoSpaceDN w:val="0"/>
              <w:jc w:val="center"/>
              <w:rPr>
                <w:b/>
                <w:sz w:val="20"/>
                <w:szCs w:val="20"/>
              </w:rPr>
            </w:pPr>
            <w:r w:rsidRPr="00203D39">
              <w:rPr>
                <w:b/>
                <w:sz w:val="20"/>
                <w:szCs w:val="20"/>
              </w:rPr>
              <w:t>единица измерения</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14:paraId="493CC1CB" w14:textId="77777777" w:rsidR="00DE402A" w:rsidRPr="00203D39" w:rsidRDefault="00DE402A" w:rsidP="00C1183C">
            <w:pPr>
              <w:widowControl w:val="0"/>
              <w:autoSpaceDE w:val="0"/>
              <w:autoSpaceDN w:val="0"/>
              <w:jc w:val="center"/>
              <w:rPr>
                <w:b/>
                <w:sz w:val="20"/>
                <w:szCs w:val="20"/>
              </w:rPr>
            </w:pPr>
            <w:r w:rsidRPr="00203D39">
              <w:rPr>
                <w:b/>
                <w:sz w:val="20"/>
                <w:szCs w:val="20"/>
              </w:rPr>
              <w:t>Значение расчетного показателя</w:t>
            </w:r>
          </w:p>
        </w:tc>
      </w:tr>
      <w:tr w:rsidR="00DE402A" w:rsidRPr="00203D39" w14:paraId="0DC36B85" w14:textId="77777777" w:rsidTr="00C1183C">
        <w:tc>
          <w:tcPr>
            <w:tcW w:w="1209" w:type="pct"/>
            <w:vMerge w:val="restart"/>
            <w:tcBorders>
              <w:top w:val="single" w:sz="4" w:space="0" w:color="auto"/>
              <w:left w:val="single" w:sz="4" w:space="0" w:color="auto"/>
              <w:right w:val="single" w:sz="4" w:space="0" w:color="auto"/>
            </w:tcBorders>
            <w:tcMar>
              <w:top w:w="57" w:type="dxa"/>
              <w:bottom w:w="57" w:type="dxa"/>
            </w:tcMar>
            <w:hideMark/>
          </w:tcPr>
          <w:p w14:paraId="3E2A9E9B" w14:textId="77777777" w:rsidR="00DE402A" w:rsidRPr="00203D39" w:rsidRDefault="00DE402A" w:rsidP="00C1183C">
            <w:pPr>
              <w:widowControl w:val="0"/>
              <w:autoSpaceDE w:val="0"/>
              <w:autoSpaceDN w:val="0"/>
              <w:rPr>
                <w:sz w:val="20"/>
                <w:szCs w:val="20"/>
              </w:rPr>
            </w:pPr>
            <w:r w:rsidRPr="00203D39">
              <w:rPr>
                <w:sz w:val="20"/>
                <w:szCs w:val="20"/>
              </w:rPr>
              <w:t>Библиотеки</w:t>
            </w:r>
            <w:r w:rsidRPr="00203D39">
              <w:rPr>
                <w:sz w:val="20"/>
                <w:szCs w:val="20"/>
                <w:lang w:val="en-US"/>
              </w:rPr>
              <w:t xml:space="preserve"> [</w:t>
            </w:r>
            <w:r w:rsidRPr="00203D39">
              <w:rPr>
                <w:sz w:val="20"/>
                <w:szCs w:val="20"/>
              </w:rPr>
              <w:t>1, 2</w:t>
            </w:r>
            <w:r w:rsidRPr="00203D39">
              <w:rPr>
                <w:sz w:val="20"/>
                <w:szCs w:val="20"/>
                <w:lang w:val="en-US"/>
              </w:rPr>
              <w:t>]</w:t>
            </w:r>
          </w:p>
        </w:tc>
        <w:tc>
          <w:tcPr>
            <w:tcW w:w="1587" w:type="pct"/>
            <w:tcBorders>
              <w:top w:val="single" w:sz="4" w:space="0" w:color="auto"/>
              <w:left w:val="single" w:sz="4" w:space="0" w:color="auto"/>
              <w:bottom w:val="single" w:sz="4" w:space="0" w:color="auto"/>
              <w:right w:val="single" w:sz="4" w:space="0" w:color="auto"/>
            </w:tcBorders>
            <w:tcMar>
              <w:top w:w="57" w:type="dxa"/>
              <w:bottom w:w="57" w:type="dxa"/>
            </w:tcMar>
            <w:hideMark/>
          </w:tcPr>
          <w:p w14:paraId="04138551" w14:textId="77777777" w:rsidR="00DE402A" w:rsidRPr="00203D39" w:rsidRDefault="00DE402A" w:rsidP="00C1183C">
            <w:pPr>
              <w:widowControl w:val="0"/>
              <w:autoSpaceDE w:val="0"/>
              <w:autoSpaceDN w:val="0"/>
              <w:rPr>
                <w:sz w:val="20"/>
                <w:szCs w:val="20"/>
              </w:rPr>
            </w:pPr>
            <w:r w:rsidRPr="00203D39">
              <w:rPr>
                <w:sz w:val="20"/>
                <w:szCs w:val="20"/>
              </w:rPr>
              <w:t xml:space="preserve">Уровень обеспеченности, </w:t>
            </w:r>
          </w:p>
          <w:p w14:paraId="7BEE2234" w14:textId="77777777" w:rsidR="00DE402A" w:rsidRPr="00203D39" w:rsidRDefault="00DE402A" w:rsidP="00C1183C">
            <w:pPr>
              <w:widowControl w:val="0"/>
              <w:autoSpaceDE w:val="0"/>
              <w:autoSpaceDN w:val="0"/>
              <w:rPr>
                <w:sz w:val="20"/>
                <w:szCs w:val="20"/>
              </w:rPr>
            </w:pPr>
            <w:r w:rsidRPr="00203D39">
              <w:rPr>
                <w:sz w:val="20"/>
                <w:szCs w:val="20"/>
              </w:rPr>
              <w:t>объектов на муниципальный район</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14:paraId="79A3246A" w14:textId="77777777" w:rsidR="00DE402A" w:rsidRPr="00203D39" w:rsidRDefault="00DE402A" w:rsidP="00C1183C">
            <w:pPr>
              <w:widowControl w:val="0"/>
              <w:autoSpaceDE w:val="0"/>
              <w:autoSpaceDN w:val="0"/>
              <w:rPr>
                <w:sz w:val="20"/>
                <w:szCs w:val="20"/>
              </w:rPr>
            </w:pPr>
            <w:r w:rsidRPr="00203D39">
              <w:rPr>
                <w:sz w:val="20"/>
                <w:szCs w:val="20"/>
              </w:rPr>
              <w:t>Районная библиотека – 1;</w:t>
            </w:r>
          </w:p>
          <w:p w14:paraId="02B8FCB5" w14:textId="77777777" w:rsidR="00DE402A" w:rsidRPr="00203D39" w:rsidRDefault="00DE402A" w:rsidP="00C1183C">
            <w:pPr>
              <w:widowControl w:val="0"/>
              <w:autoSpaceDE w:val="0"/>
              <w:autoSpaceDN w:val="0"/>
              <w:rPr>
                <w:sz w:val="20"/>
                <w:szCs w:val="20"/>
              </w:rPr>
            </w:pPr>
            <w:r w:rsidRPr="00203D39">
              <w:rPr>
                <w:sz w:val="20"/>
                <w:szCs w:val="20"/>
              </w:rPr>
              <w:t>Детская библиотека – 1</w:t>
            </w:r>
          </w:p>
        </w:tc>
      </w:tr>
      <w:tr w:rsidR="00DE402A" w:rsidRPr="00203D39" w14:paraId="204B7D89" w14:textId="77777777" w:rsidTr="00C1183C">
        <w:tc>
          <w:tcPr>
            <w:tcW w:w="1209" w:type="pct"/>
            <w:vMerge/>
            <w:tcBorders>
              <w:left w:val="single" w:sz="4" w:space="0" w:color="auto"/>
              <w:bottom w:val="single" w:sz="4" w:space="0" w:color="auto"/>
              <w:right w:val="single" w:sz="4" w:space="0" w:color="auto"/>
            </w:tcBorders>
            <w:tcMar>
              <w:top w:w="57" w:type="dxa"/>
              <w:bottom w:w="57" w:type="dxa"/>
            </w:tcMar>
          </w:tcPr>
          <w:p w14:paraId="1D0096E7" w14:textId="77777777" w:rsidR="00DE402A" w:rsidRPr="00203D39" w:rsidRDefault="00DE402A" w:rsidP="00C1183C">
            <w:pPr>
              <w:widowControl w:val="0"/>
              <w:autoSpaceDE w:val="0"/>
              <w:autoSpaceDN w:val="0"/>
              <w:rPr>
                <w:sz w:val="20"/>
                <w:szCs w:val="20"/>
              </w:rPr>
            </w:pPr>
          </w:p>
        </w:tc>
        <w:tc>
          <w:tcPr>
            <w:tcW w:w="1587" w:type="pct"/>
            <w:tcBorders>
              <w:top w:val="single" w:sz="4" w:space="0" w:color="auto"/>
              <w:left w:val="single" w:sz="4" w:space="0" w:color="auto"/>
              <w:right w:val="single" w:sz="4" w:space="0" w:color="auto"/>
            </w:tcBorders>
            <w:tcMar>
              <w:top w:w="57" w:type="dxa"/>
              <w:bottom w:w="57" w:type="dxa"/>
            </w:tcMar>
          </w:tcPr>
          <w:p w14:paraId="3AA9CE45" w14:textId="77777777" w:rsidR="00DE402A" w:rsidRPr="00203D39" w:rsidRDefault="00DE402A" w:rsidP="00C1183C">
            <w:pPr>
              <w:autoSpaceDE w:val="0"/>
              <w:autoSpaceDN w:val="0"/>
              <w:adjustRightInd w:val="0"/>
              <w:rPr>
                <w:rFonts w:eastAsiaTheme="minorHAnsi"/>
                <w:sz w:val="20"/>
                <w:szCs w:val="20"/>
              </w:rPr>
            </w:pPr>
            <w:r w:rsidRPr="00203D39">
              <w:rPr>
                <w:rFonts w:eastAsiaTheme="minorHAnsi"/>
                <w:sz w:val="20"/>
                <w:szCs w:val="20"/>
              </w:rPr>
              <w:t>Размер земельного участка,</w:t>
            </w:r>
          </w:p>
          <w:p w14:paraId="1F5B094E" w14:textId="77777777" w:rsidR="00DE402A" w:rsidRPr="00203D39" w:rsidRDefault="00DE402A" w:rsidP="00C1183C">
            <w:pPr>
              <w:autoSpaceDE w:val="0"/>
              <w:autoSpaceDN w:val="0"/>
              <w:adjustRightInd w:val="0"/>
              <w:rPr>
                <w:sz w:val="20"/>
                <w:szCs w:val="20"/>
              </w:rPr>
            </w:pPr>
            <w:proofErr w:type="gramStart"/>
            <w:r w:rsidRPr="00203D39">
              <w:rPr>
                <w:rFonts w:eastAsiaTheme="minorHAnsi"/>
                <w:sz w:val="20"/>
                <w:szCs w:val="20"/>
              </w:rPr>
              <w:t>га</w:t>
            </w:r>
            <w:proofErr w:type="gramEnd"/>
            <w:r w:rsidRPr="00203D39">
              <w:rPr>
                <w:rFonts w:eastAsiaTheme="minorHAnsi"/>
                <w:sz w:val="20"/>
                <w:szCs w:val="20"/>
              </w:rPr>
              <w:t xml:space="preserve"> на объект</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tcPr>
          <w:p w14:paraId="0280BFD2" w14:textId="77777777" w:rsidR="00DE402A" w:rsidRPr="00203D39" w:rsidRDefault="00DE402A" w:rsidP="00C1183C">
            <w:pPr>
              <w:widowControl w:val="0"/>
              <w:autoSpaceDE w:val="0"/>
              <w:autoSpaceDN w:val="0"/>
              <w:rPr>
                <w:sz w:val="20"/>
                <w:szCs w:val="20"/>
              </w:rPr>
            </w:pPr>
            <w:r w:rsidRPr="00203D39">
              <w:rPr>
                <w:sz w:val="20"/>
                <w:szCs w:val="20"/>
              </w:rPr>
              <w:t>0,3</w:t>
            </w:r>
          </w:p>
        </w:tc>
      </w:tr>
      <w:tr w:rsidR="00DE402A" w:rsidRPr="00203D39" w14:paraId="76032239" w14:textId="77777777" w:rsidTr="00C1183C">
        <w:tc>
          <w:tcPr>
            <w:tcW w:w="1209" w:type="pct"/>
            <w:vMerge w:val="restart"/>
            <w:tcBorders>
              <w:top w:val="single" w:sz="4" w:space="0" w:color="auto"/>
              <w:left w:val="single" w:sz="4" w:space="0" w:color="auto"/>
              <w:right w:val="single" w:sz="4" w:space="0" w:color="auto"/>
            </w:tcBorders>
            <w:tcMar>
              <w:top w:w="57" w:type="dxa"/>
              <w:bottom w:w="57" w:type="dxa"/>
            </w:tcMar>
          </w:tcPr>
          <w:p w14:paraId="0B1BA4A0" w14:textId="77777777" w:rsidR="00DE402A" w:rsidRPr="00203D39" w:rsidRDefault="00DE402A" w:rsidP="00C1183C">
            <w:pPr>
              <w:widowControl w:val="0"/>
              <w:autoSpaceDE w:val="0"/>
              <w:autoSpaceDN w:val="0"/>
              <w:rPr>
                <w:sz w:val="20"/>
                <w:szCs w:val="20"/>
              </w:rPr>
            </w:pPr>
            <w:r w:rsidRPr="00203D39">
              <w:rPr>
                <w:rFonts w:cs="Calibri"/>
                <w:sz w:val="20"/>
                <w:szCs w:val="20"/>
              </w:rPr>
              <w:t>Общедоступные библиотеки [3, 4, 6, 7]</w:t>
            </w:r>
          </w:p>
        </w:tc>
        <w:tc>
          <w:tcPr>
            <w:tcW w:w="1587" w:type="pct"/>
            <w:vMerge w:val="restart"/>
            <w:tcBorders>
              <w:top w:val="single" w:sz="4" w:space="0" w:color="auto"/>
              <w:left w:val="single" w:sz="4" w:space="0" w:color="auto"/>
              <w:right w:val="single" w:sz="4" w:space="0" w:color="auto"/>
            </w:tcBorders>
            <w:tcMar>
              <w:top w:w="57" w:type="dxa"/>
              <w:bottom w:w="57" w:type="dxa"/>
            </w:tcMar>
          </w:tcPr>
          <w:p w14:paraId="3E874CEA" w14:textId="77777777" w:rsidR="00DE402A" w:rsidRPr="00203D39" w:rsidRDefault="00DE402A" w:rsidP="00C1183C">
            <w:pPr>
              <w:widowControl w:val="0"/>
              <w:autoSpaceDE w:val="0"/>
              <w:autoSpaceDN w:val="0"/>
              <w:rPr>
                <w:sz w:val="20"/>
                <w:szCs w:val="20"/>
              </w:rPr>
            </w:pPr>
            <w:r w:rsidRPr="00203D39">
              <w:rPr>
                <w:sz w:val="20"/>
                <w:szCs w:val="20"/>
              </w:rPr>
              <w:t xml:space="preserve">Уровень обеспеченности, </w:t>
            </w:r>
          </w:p>
          <w:p w14:paraId="679E8F16" w14:textId="77777777" w:rsidR="00DE402A" w:rsidRPr="00203D39" w:rsidRDefault="00DE402A" w:rsidP="00C1183C">
            <w:pPr>
              <w:widowControl w:val="0"/>
              <w:autoSpaceDE w:val="0"/>
              <w:autoSpaceDN w:val="0"/>
              <w:rPr>
                <w:sz w:val="20"/>
                <w:szCs w:val="20"/>
              </w:rPr>
            </w:pPr>
            <w:r w:rsidRPr="00203D39">
              <w:rPr>
                <w:sz w:val="20"/>
                <w:szCs w:val="20"/>
              </w:rPr>
              <w:t>объектов</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tcPr>
          <w:p w14:paraId="48E43647" w14:textId="77777777" w:rsidR="00DE402A" w:rsidRPr="00203D39" w:rsidRDefault="00DE402A" w:rsidP="00C1183C">
            <w:pPr>
              <w:widowControl w:val="0"/>
              <w:autoSpaceDE w:val="0"/>
              <w:autoSpaceDN w:val="0"/>
              <w:rPr>
                <w:sz w:val="20"/>
                <w:szCs w:val="20"/>
              </w:rPr>
            </w:pPr>
            <w:r w:rsidRPr="00203D39">
              <w:rPr>
                <w:sz w:val="20"/>
                <w:szCs w:val="20"/>
              </w:rPr>
              <w:t>Для групповых систем расселения (отдельных населенных пунктов) в зависимости от численности населения, человек [13, 14]</w:t>
            </w:r>
          </w:p>
        </w:tc>
      </w:tr>
      <w:tr w:rsidR="00DE402A" w:rsidRPr="00203D39" w14:paraId="28AC6BEB" w14:textId="77777777" w:rsidTr="00C1183C">
        <w:tc>
          <w:tcPr>
            <w:tcW w:w="1209" w:type="pct"/>
            <w:vMerge/>
            <w:tcBorders>
              <w:left w:val="single" w:sz="4" w:space="0" w:color="auto"/>
              <w:right w:val="single" w:sz="4" w:space="0" w:color="auto"/>
            </w:tcBorders>
            <w:tcMar>
              <w:top w:w="57" w:type="dxa"/>
              <w:bottom w:w="57" w:type="dxa"/>
            </w:tcMar>
          </w:tcPr>
          <w:p w14:paraId="7144DC24" w14:textId="77777777" w:rsidR="00DE402A" w:rsidRPr="00203D39" w:rsidRDefault="00DE402A" w:rsidP="00C1183C">
            <w:pPr>
              <w:widowControl w:val="0"/>
              <w:autoSpaceDE w:val="0"/>
              <w:autoSpaceDN w:val="0"/>
              <w:rPr>
                <w:rFonts w:cs="Calibri"/>
                <w:sz w:val="20"/>
                <w:szCs w:val="20"/>
              </w:rPr>
            </w:pPr>
          </w:p>
        </w:tc>
        <w:tc>
          <w:tcPr>
            <w:tcW w:w="1587" w:type="pct"/>
            <w:vMerge/>
            <w:tcBorders>
              <w:left w:val="single" w:sz="4" w:space="0" w:color="auto"/>
              <w:right w:val="single" w:sz="4" w:space="0" w:color="auto"/>
            </w:tcBorders>
            <w:tcMar>
              <w:top w:w="57" w:type="dxa"/>
              <w:bottom w:w="57" w:type="dxa"/>
            </w:tcMar>
          </w:tcPr>
          <w:p w14:paraId="79BE3F98"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right w:val="single" w:sz="4" w:space="0" w:color="auto"/>
            </w:tcBorders>
            <w:tcMar>
              <w:top w:w="57" w:type="dxa"/>
              <w:bottom w:w="57" w:type="dxa"/>
            </w:tcMar>
          </w:tcPr>
          <w:p w14:paraId="129AA76D" w14:textId="77777777" w:rsidR="00DE402A" w:rsidRPr="00203D39" w:rsidRDefault="00DE402A" w:rsidP="00C1183C">
            <w:pPr>
              <w:widowControl w:val="0"/>
              <w:autoSpaceDE w:val="0"/>
              <w:autoSpaceDN w:val="0"/>
              <w:rPr>
                <w:sz w:val="20"/>
                <w:szCs w:val="20"/>
              </w:rPr>
            </w:pPr>
            <w:r w:rsidRPr="00203D39">
              <w:rPr>
                <w:sz w:val="20"/>
                <w:szCs w:val="20"/>
              </w:rPr>
              <w:t>От 500–1000</w:t>
            </w:r>
          </w:p>
        </w:tc>
        <w:tc>
          <w:tcPr>
            <w:tcW w:w="1371" w:type="pct"/>
            <w:tcBorders>
              <w:top w:val="single" w:sz="4" w:space="0" w:color="auto"/>
              <w:left w:val="single" w:sz="4" w:space="0" w:color="auto"/>
              <w:right w:val="single" w:sz="4" w:space="0" w:color="auto"/>
            </w:tcBorders>
            <w:tcMar>
              <w:top w:w="57" w:type="dxa"/>
              <w:bottom w:w="57" w:type="dxa"/>
            </w:tcMar>
          </w:tcPr>
          <w:p w14:paraId="5215C827" w14:textId="77777777" w:rsidR="00DE402A" w:rsidRPr="00203D39" w:rsidRDefault="00DE402A" w:rsidP="00C1183C">
            <w:pPr>
              <w:widowControl w:val="0"/>
              <w:autoSpaceDE w:val="0"/>
              <w:autoSpaceDN w:val="0"/>
              <w:rPr>
                <w:sz w:val="20"/>
                <w:szCs w:val="20"/>
              </w:rPr>
            </w:pPr>
            <w:r w:rsidRPr="00203D39">
              <w:rPr>
                <w:sz w:val="20"/>
                <w:szCs w:val="20"/>
              </w:rPr>
              <w:t>1 на центр групповой системы расселения</w:t>
            </w:r>
          </w:p>
        </w:tc>
      </w:tr>
      <w:tr w:rsidR="00DE402A" w:rsidRPr="00203D39" w14:paraId="7132D75A" w14:textId="77777777" w:rsidTr="00C1183C">
        <w:tc>
          <w:tcPr>
            <w:tcW w:w="1209" w:type="pct"/>
            <w:vMerge/>
            <w:tcBorders>
              <w:left w:val="single" w:sz="4" w:space="0" w:color="auto"/>
              <w:right w:val="single" w:sz="4" w:space="0" w:color="auto"/>
            </w:tcBorders>
            <w:tcMar>
              <w:top w:w="57" w:type="dxa"/>
              <w:bottom w:w="57" w:type="dxa"/>
            </w:tcMar>
          </w:tcPr>
          <w:p w14:paraId="79B4D17C"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right w:val="single" w:sz="4" w:space="0" w:color="auto"/>
            </w:tcBorders>
            <w:tcMar>
              <w:top w:w="57" w:type="dxa"/>
              <w:bottom w:w="57" w:type="dxa"/>
            </w:tcMar>
          </w:tcPr>
          <w:p w14:paraId="28D58E50"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right w:val="single" w:sz="4" w:space="0" w:color="000000"/>
            </w:tcBorders>
            <w:tcMar>
              <w:top w:w="57" w:type="dxa"/>
              <w:bottom w:w="57" w:type="dxa"/>
            </w:tcMar>
          </w:tcPr>
          <w:p w14:paraId="23C16E1A" w14:textId="77777777" w:rsidR="00DE402A" w:rsidRPr="00203D39" w:rsidRDefault="00DE402A" w:rsidP="00C1183C">
            <w:pPr>
              <w:widowControl w:val="0"/>
              <w:autoSpaceDE w:val="0"/>
              <w:autoSpaceDN w:val="0"/>
              <w:rPr>
                <w:sz w:val="20"/>
                <w:szCs w:val="20"/>
              </w:rPr>
            </w:pPr>
            <w:r w:rsidRPr="00203D39">
              <w:rPr>
                <w:sz w:val="20"/>
                <w:szCs w:val="20"/>
              </w:rPr>
              <w:t>1000–2000</w:t>
            </w:r>
          </w:p>
          <w:p w14:paraId="4EA9A985" w14:textId="77777777" w:rsidR="00DE402A" w:rsidRPr="00203D39" w:rsidRDefault="00DE402A" w:rsidP="00C1183C">
            <w:pPr>
              <w:widowControl w:val="0"/>
              <w:autoSpaceDE w:val="0"/>
              <w:autoSpaceDN w:val="0"/>
              <w:rPr>
                <w:sz w:val="20"/>
                <w:szCs w:val="20"/>
              </w:rPr>
            </w:pPr>
            <w:r w:rsidRPr="00203D39">
              <w:rPr>
                <w:sz w:val="20"/>
                <w:szCs w:val="20"/>
              </w:rPr>
              <w:lastRenderedPageBreak/>
              <w:t>2000–5000</w:t>
            </w:r>
          </w:p>
        </w:tc>
        <w:tc>
          <w:tcPr>
            <w:tcW w:w="1371" w:type="pct"/>
            <w:tcBorders>
              <w:top w:val="single" w:sz="4" w:space="0" w:color="auto"/>
              <w:left w:val="single" w:sz="4" w:space="0" w:color="000000"/>
              <w:right w:val="single" w:sz="4" w:space="0" w:color="auto"/>
            </w:tcBorders>
            <w:tcMar>
              <w:top w:w="57" w:type="dxa"/>
              <w:bottom w:w="57" w:type="dxa"/>
            </w:tcMar>
          </w:tcPr>
          <w:p w14:paraId="5DD9377E" w14:textId="77777777" w:rsidR="00DE402A" w:rsidRPr="00203D39" w:rsidRDefault="00DE402A" w:rsidP="00C1183C">
            <w:pPr>
              <w:widowControl w:val="0"/>
              <w:autoSpaceDE w:val="0"/>
              <w:autoSpaceDN w:val="0"/>
              <w:rPr>
                <w:sz w:val="20"/>
                <w:szCs w:val="20"/>
              </w:rPr>
            </w:pPr>
            <w:r w:rsidRPr="00203D39">
              <w:rPr>
                <w:sz w:val="20"/>
                <w:szCs w:val="20"/>
              </w:rPr>
              <w:lastRenderedPageBreak/>
              <w:t>1 на 1000</w:t>
            </w:r>
          </w:p>
        </w:tc>
      </w:tr>
      <w:tr w:rsidR="00DE402A" w:rsidRPr="00203D39" w14:paraId="7CFCD6AB" w14:textId="77777777" w:rsidTr="00C1183C">
        <w:tc>
          <w:tcPr>
            <w:tcW w:w="1209" w:type="pct"/>
            <w:vMerge/>
            <w:tcBorders>
              <w:left w:val="single" w:sz="4" w:space="0" w:color="auto"/>
              <w:right w:val="single" w:sz="4" w:space="0" w:color="auto"/>
            </w:tcBorders>
            <w:tcMar>
              <w:top w:w="57" w:type="dxa"/>
              <w:bottom w:w="57" w:type="dxa"/>
            </w:tcMar>
          </w:tcPr>
          <w:p w14:paraId="467C9E31"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bottom w:val="single" w:sz="4" w:space="0" w:color="auto"/>
              <w:right w:val="single" w:sz="4" w:space="0" w:color="auto"/>
            </w:tcBorders>
            <w:tcMar>
              <w:top w:w="57" w:type="dxa"/>
              <w:bottom w:w="57" w:type="dxa"/>
            </w:tcMar>
          </w:tcPr>
          <w:p w14:paraId="35CD9970"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bottom w:val="single" w:sz="4" w:space="0" w:color="auto"/>
              <w:right w:val="single" w:sz="4" w:space="0" w:color="000000"/>
            </w:tcBorders>
            <w:tcMar>
              <w:top w:w="57" w:type="dxa"/>
              <w:bottom w:w="57" w:type="dxa"/>
            </w:tcMar>
          </w:tcPr>
          <w:p w14:paraId="2B843D26" w14:textId="77777777" w:rsidR="00DE402A" w:rsidRPr="00203D39" w:rsidRDefault="00DE402A" w:rsidP="00C1183C">
            <w:pPr>
              <w:widowControl w:val="0"/>
              <w:autoSpaceDE w:val="0"/>
              <w:autoSpaceDN w:val="0"/>
              <w:rPr>
                <w:sz w:val="20"/>
                <w:szCs w:val="20"/>
              </w:rPr>
            </w:pPr>
            <w:r w:rsidRPr="00203D39">
              <w:rPr>
                <w:sz w:val="20"/>
                <w:szCs w:val="20"/>
              </w:rPr>
              <w:t>Более 20000</w:t>
            </w:r>
          </w:p>
        </w:tc>
        <w:tc>
          <w:tcPr>
            <w:tcW w:w="1371" w:type="pct"/>
            <w:tcBorders>
              <w:top w:val="single" w:sz="4" w:space="0" w:color="auto"/>
              <w:left w:val="single" w:sz="4" w:space="0" w:color="000000"/>
              <w:bottom w:val="single" w:sz="4" w:space="0" w:color="000000"/>
              <w:right w:val="single" w:sz="4" w:space="0" w:color="auto"/>
            </w:tcBorders>
            <w:tcMar>
              <w:top w:w="57" w:type="dxa"/>
              <w:bottom w:w="57" w:type="dxa"/>
            </w:tcMar>
          </w:tcPr>
          <w:p w14:paraId="0B2A9E05" w14:textId="77777777" w:rsidR="00DE402A" w:rsidRPr="00203D39" w:rsidRDefault="00DE402A" w:rsidP="00C1183C">
            <w:pPr>
              <w:widowControl w:val="0"/>
              <w:autoSpaceDE w:val="0"/>
              <w:autoSpaceDN w:val="0"/>
              <w:rPr>
                <w:sz w:val="20"/>
                <w:szCs w:val="20"/>
              </w:rPr>
            </w:pPr>
            <w:r w:rsidRPr="00203D39">
              <w:rPr>
                <w:sz w:val="20"/>
                <w:szCs w:val="20"/>
              </w:rPr>
              <w:t>2 на 10000</w:t>
            </w:r>
          </w:p>
        </w:tc>
      </w:tr>
      <w:tr w:rsidR="00DE402A" w:rsidRPr="00203D39" w14:paraId="1C4F5DFE" w14:textId="77777777" w:rsidTr="00C1183C">
        <w:tc>
          <w:tcPr>
            <w:tcW w:w="1209" w:type="pct"/>
            <w:vMerge/>
            <w:tcBorders>
              <w:left w:val="single" w:sz="4" w:space="0" w:color="auto"/>
              <w:right w:val="single" w:sz="4" w:space="0" w:color="auto"/>
            </w:tcBorders>
            <w:tcMar>
              <w:top w:w="57" w:type="dxa"/>
              <w:bottom w:w="57" w:type="dxa"/>
            </w:tcMar>
          </w:tcPr>
          <w:p w14:paraId="0AC44873" w14:textId="77777777" w:rsidR="00DE402A" w:rsidRPr="00203D39" w:rsidRDefault="00DE402A" w:rsidP="00C1183C">
            <w:pPr>
              <w:widowControl w:val="0"/>
              <w:autoSpaceDE w:val="0"/>
              <w:autoSpaceDN w:val="0"/>
              <w:rPr>
                <w:sz w:val="20"/>
                <w:szCs w:val="20"/>
              </w:rPr>
            </w:pPr>
          </w:p>
        </w:tc>
        <w:tc>
          <w:tcPr>
            <w:tcW w:w="1587" w:type="pct"/>
            <w:tcBorders>
              <w:left w:val="single" w:sz="4" w:space="0" w:color="auto"/>
              <w:bottom w:val="single" w:sz="4" w:space="0" w:color="auto"/>
              <w:right w:val="single" w:sz="4" w:space="0" w:color="auto"/>
            </w:tcBorders>
            <w:tcMar>
              <w:top w:w="57" w:type="dxa"/>
              <w:bottom w:w="57" w:type="dxa"/>
            </w:tcMar>
          </w:tcPr>
          <w:p w14:paraId="271C0DAA" w14:textId="77777777" w:rsidR="00DE402A" w:rsidRPr="00203D39" w:rsidRDefault="00DE402A" w:rsidP="00C1183C">
            <w:pPr>
              <w:autoSpaceDE w:val="0"/>
              <w:autoSpaceDN w:val="0"/>
              <w:adjustRightInd w:val="0"/>
              <w:rPr>
                <w:rFonts w:eastAsiaTheme="minorHAnsi"/>
                <w:sz w:val="20"/>
                <w:szCs w:val="20"/>
              </w:rPr>
            </w:pPr>
            <w:r w:rsidRPr="00203D39">
              <w:rPr>
                <w:rFonts w:eastAsiaTheme="minorHAnsi"/>
                <w:sz w:val="20"/>
                <w:szCs w:val="20"/>
              </w:rPr>
              <w:t xml:space="preserve">Размер земельного участка, </w:t>
            </w:r>
          </w:p>
          <w:p w14:paraId="7A44FAD6" w14:textId="77777777" w:rsidR="00DE402A" w:rsidRPr="00203D39" w:rsidRDefault="00DE402A" w:rsidP="00C1183C">
            <w:pPr>
              <w:autoSpaceDE w:val="0"/>
              <w:autoSpaceDN w:val="0"/>
              <w:adjustRightInd w:val="0"/>
              <w:rPr>
                <w:rFonts w:eastAsiaTheme="minorHAnsi"/>
                <w:sz w:val="20"/>
                <w:szCs w:val="20"/>
              </w:rPr>
            </w:pPr>
            <w:proofErr w:type="gramStart"/>
            <w:r w:rsidRPr="00203D39">
              <w:rPr>
                <w:rFonts w:eastAsiaTheme="minorHAnsi"/>
                <w:sz w:val="20"/>
                <w:szCs w:val="20"/>
              </w:rPr>
              <w:t>га</w:t>
            </w:r>
            <w:proofErr w:type="gramEnd"/>
            <w:r w:rsidRPr="00203D39">
              <w:rPr>
                <w:rFonts w:eastAsiaTheme="minorHAnsi"/>
                <w:sz w:val="20"/>
                <w:szCs w:val="20"/>
              </w:rPr>
              <w:t xml:space="preserve"> на объект</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tcPr>
          <w:p w14:paraId="4357D9E7" w14:textId="77777777" w:rsidR="00DE402A" w:rsidRPr="00203D39" w:rsidRDefault="00DE402A" w:rsidP="00C1183C">
            <w:pPr>
              <w:widowControl w:val="0"/>
              <w:autoSpaceDE w:val="0"/>
              <w:autoSpaceDN w:val="0"/>
              <w:rPr>
                <w:sz w:val="20"/>
                <w:szCs w:val="20"/>
                <w:highlight w:val="yellow"/>
                <w:lang w:val="en-US"/>
              </w:rPr>
            </w:pPr>
            <w:r w:rsidRPr="00203D39">
              <w:rPr>
                <w:sz w:val="20"/>
                <w:szCs w:val="20"/>
              </w:rPr>
              <w:t>0,3</w:t>
            </w:r>
          </w:p>
        </w:tc>
      </w:tr>
      <w:tr w:rsidR="00DE402A" w:rsidRPr="00203D39" w14:paraId="42B585F3" w14:textId="77777777" w:rsidTr="00C1183C">
        <w:tc>
          <w:tcPr>
            <w:tcW w:w="1209" w:type="pct"/>
            <w:vMerge/>
            <w:tcBorders>
              <w:left w:val="single" w:sz="4" w:space="0" w:color="auto"/>
              <w:bottom w:val="single" w:sz="4" w:space="0" w:color="auto"/>
              <w:right w:val="single" w:sz="4" w:space="0" w:color="auto"/>
            </w:tcBorders>
            <w:tcMar>
              <w:top w:w="57" w:type="dxa"/>
              <w:bottom w:w="57" w:type="dxa"/>
            </w:tcMar>
          </w:tcPr>
          <w:p w14:paraId="2BD5A268" w14:textId="77777777" w:rsidR="00DE402A" w:rsidRPr="00203D39" w:rsidRDefault="00DE402A" w:rsidP="00C1183C">
            <w:pPr>
              <w:widowControl w:val="0"/>
              <w:autoSpaceDE w:val="0"/>
              <w:autoSpaceDN w:val="0"/>
              <w:rPr>
                <w:sz w:val="20"/>
                <w:szCs w:val="20"/>
              </w:rPr>
            </w:pPr>
          </w:p>
        </w:tc>
        <w:tc>
          <w:tcPr>
            <w:tcW w:w="1587" w:type="pct"/>
            <w:tcBorders>
              <w:left w:val="single" w:sz="4" w:space="0" w:color="auto"/>
              <w:bottom w:val="single" w:sz="4" w:space="0" w:color="auto"/>
              <w:right w:val="single" w:sz="4" w:space="0" w:color="auto"/>
            </w:tcBorders>
            <w:tcMar>
              <w:top w:w="57" w:type="dxa"/>
              <w:bottom w:w="57" w:type="dxa"/>
            </w:tcMar>
          </w:tcPr>
          <w:p w14:paraId="3DC42E0C" w14:textId="77777777" w:rsidR="00DE402A" w:rsidRPr="00203D39" w:rsidRDefault="00DE402A" w:rsidP="00C1183C">
            <w:pPr>
              <w:autoSpaceDE w:val="0"/>
              <w:autoSpaceDN w:val="0"/>
              <w:adjustRightInd w:val="0"/>
              <w:rPr>
                <w:rFonts w:eastAsiaTheme="minorHAnsi"/>
                <w:sz w:val="20"/>
                <w:szCs w:val="20"/>
              </w:rPr>
            </w:pPr>
            <w:r w:rsidRPr="00203D39">
              <w:rPr>
                <w:sz w:val="20"/>
                <w:szCs w:val="20"/>
              </w:rPr>
              <w:t>Транспортная доступность, мин</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tcPr>
          <w:p w14:paraId="2A275A07" w14:textId="77777777" w:rsidR="00DE402A" w:rsidRPr="00203D39" w:rsidRDefault="00DE402A" w:rsidP="00C1183C">
            <w:pPr>
              <w:widowControl w:val="0"/>
              <w:autoSpaceDE w:val="0"/>
              <w:autoSpaceDN w:val="0"/>
              <w:rPr>
                <w:sz w:val="20"/>
                <w:szCs w:val="20"/>
              </w:rPr>
            </w:pPr>
            <w:r w:rsidRPr="00203D39">
              <w:rPr>
                <w:sz w:val="20"/>
                <w:szCs w:val="20"/>
              </w:rPr>
              <w:t xml:space="preserve">30 </w:t>
            </w:r>
          </w:p>
        </w:tc>
      </w:tr>
      <w:tr w:rsidR="00DE402A" w:rsidRPr="00203D39" w14:paraId="5DBF747D" w14:textId="77777777" w:rsidTr="00C1183C">
        <w:tc>
          <w:tcPr>
            <w:tcW w:w="1209" w:type="pct"/>
            <w:tcBorders>
              <w:top w:val="single" w:sz="4" w:space="0" w:color="auto"/>
              <w:left w:val="single" w:sz="4" w:space="0" w:color="auto"/>
              <w:right w:val="single" w:sz="4" w:space="0" w:color="auto"/>
            </w:tcBorders>
            <w:tcMar>
              <w:top w:w="57" w:type="dxa"/>
              <w:bottom w:w="57" w:type="dxa"/>
            </w:tcMar>
          </w:tcPr>
          <w:p w14:paraId="48E09916" w14:textId="77777777" w:rsidR="00DE402A" w:rsidRPr="00203D39" w:rsidRDefault="00DE402A" w:rsidP="00C1183C">
            <w:pPr>
              <w:widowControl w:val="0"/>
              <w:autoSpaceDE w:val="0"/>
              <w:autoSpaceDN w:val="0"/>
              <w:rPr>
                <w:sz w:val="20"/>
                <w:szCs w:val="20"/>
              </w:rPr>
            </w:pPr>
            <w:r w:rsidRPr="00203D39">
              <w:rPr>
                <w:sz w:val="20"/>
                <w:szCs w:val="20"/>
              </w:rPr>
              <w:t>Центры культурного развития/районные дома культуры</w:t>
            </w:r>
          </w:p>
        </w:tc>
        <w:tc>
          <w:tcPr>
            <w:tcW w:w="1587" w:type="pct"/>
            <w:tcBorders>
              <w:top w:val="single" w:sz="4" w:space="0" w:color="auto"/>
              <w:left w:val="single" w:sz="4" w:space="0" w:color="auto"/>
              <w:bottom w:val="single" w:sz="4" w:space="0" w:color="auto"/>
              <w:right w:val="single" w:sz="4" w:space="0" w:color="auto"/>
            </w:tcBorders>
            <w:tcMar>
              <w:top w:w="57" w:type="dxa"/>
              <w:bottom w:w="57" w:type="dxa"/>
            </w:tcMar>
          </w:tcPr>
          <w:p w14:paraId="6B5DCAB7" w14:textId="77777777" w:rsidR="00DE402A" w:rsidRPr="00203D39" w:rsidRDefault="00DE402A" w:rsidP="00C1183C">
            <w:pPr>
              <w:widowControl w:val="0"/>
              <w:autoSpaceDE w:val="0"/>
              <w:autoSpaceDN w:val="0"/>
              <w:rPr>
                <w:sz w:val="20"/>
                <w:szCs w:val="20"/>
              </w:rPr>
            </w:pPr>
            <w:r w:rsidRPr="00203D39">
              <w:rPr>
                <w:sz w:val="20"/>
                <w:szCs w:val="20"/>
              </w:rPr>
              <w:t xml:space="preserve">Уровень обеспеченности, </w:t>
            </w:r>
          </w:p>
          <w:p w14:paraId="0836B3A3" w14:textId="77777777" w:rsidR="00DE402A" w:rsidRPr="00203D39" w:rsidRDefault="00DE402A" w:rsidP="00C1183C">
            <w:pPr>
              <w:widowControl w:val="0"/>
              <w:autoSpaceDE w:val="0"/>
              <w:autoSpaceDN w:val="0"/>
              <w:rPr>
                <w:sz w:val="20"/>
                <w:szCs w:val="20"/>
              </w:rPr>
            </w:pPr>
            <w:r w:rsidRPr="00203D39">
              <w:rPr>
                <w:sz w:val="20"/>
                <w:szCs w:val="20"/>
              </w:rPr>
              <w:t>объектов на муниципальный район</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tcPr>
          <w:p w14:paraId="35963015" w14:textId="77777777" w:rsidR="00DE402A" w:rsidRPr="00203D39" w:rsidRDefault="00DE402A" w:rsidP="00C1183C">
            <w:pPr>
              <w:widowControl w:val="0"/>
              <w:autoSpaceDE w:val="0"/>
              <w:autoSpaceDN w:val="0"/>
              <w:rPr>
                <w:sz w:val="20"/>
                <w:szCs w:val="20"/>
                <w:lang w:val="en-US"/>
              </w:rPr>
            </w:pPr>
            <w:r w:rsidRPr="00203D39">
              <w:rPr>
                <w:sz w:val="20"/>
                <w:szCs w:val="20"/>
              </w:rPr>
              <w:t xml:space="preserve">1 </w:t>
            </w:r>
            <w:r w:rsidRPr="00203D39">
              <w:rPr>
                <w:sz w:val="20"/>
                <w:szCs w:val="20"/>
                <w:lang w:val="en-US"/>
              </w:rPr>
              <w:t>[</w:t>
            </w:r>
            <w:r w:rsidRPr="00203D39">
              <w:rPr>
                <w:sz w:val="20"/>
                <w:szCs w:val="20"/>
              </w:rPr>
              <w:t>1</w:t>
            </w:r>
            <w:r w:rsidRPr="00203D39">
              <w:rPr>
                <w:sz w:val="20"/>
                <w:szCs w:val="20"/>
                <w:lang w:val="en-US"/>
              </w:rPr>
              <w:t>]</w:t>
            </w:r>
          </w:p>
        </w:tc>
      </w:tr>
      <w:tr w:rsidR="00DE402A" w:rsidRPr="00203D39" w14:paraId="6BC5C9D4" w14:textId="77777777" w:rsidTr="00C1183C">
        <w:tc>
          <w:tcPr>
            <w:tcW w:w="1209" w:type="pct"/>
            <w:vMerge w:val="restart"/>
            <w:tcBorders>
              <w:top w:val="single" w:sz="4" w:space="0" w:color="auto"/>
              <w:left w:val="single" w:sz="4" w:space="0" w:color="auto"/>
              <w:right w:val="single" w:sz="4" w:space="0" w:color="auto"/>
            </w:tcBorders>
            <w:tcMar>
              <w:top w:w="57" w:type="dxa"/>
              <w:bottom w:w="57" w:type="dxa"/>
            </w:tcMar>
          </w:tcPr>
          <w:p w14:paraId="14E4B79B" w14:textId="77777777" w:rsidR="00DE402A" w:rsidRPr="00203D39" w:rsidRDefault="00DE402A" w:rsidP="00C1183C">
            <w:pPr>
              <w:widowControl w:val="0"/>
              <w:autoSpaceDE w:val="0"/>
              <w:autoSpaceDN w:val="0"/>
              <w:rPr>
                <w:sz w:val="20"/>
                <w:szCs w:val="20"/>
              </w:rPr>
            </w:pPr>
            <w:r w:rsidRPr="00203D39">
              <w:rPr>
                <w:sz w:val="20"/>
                <w:szCs w:val="20"/>
              </w:rPr>
              <w:t>Учреждения культурно-досугового (клубного) типа [5, 6, 7, 8]</w:t>
            </w:r>
          </w:p>
        </w:tc>
        <w:tc>
          <w:tcPr>
            <w:tcW w:w="1587" w:type="pct"/>
            <w:vMerge w:val="restart"/>
            <w:tcBorders>
              <w:top w:val="single" w:sz="4" w:space="0" w:color="auto"/>
              <w:left w:val="single" w:sz="4" w:space="0" w:color="auto"/>
              <w:right w:val="single" w:sz="4" w:space="0" w:color="auto"/>
            </w:tcBorders>
            <w:tcMar>
              <w:top w:w="57" w:type="dxa"/>
              <w:bottom w:w="57" w:type="dxa"/>
            </w:tcMar>
          </w:tcPr>
          <w:p w14:paraId="256460C5" w14:textId="77777777" w:rsidR="00DE402A" w:rsidRPr="00203D39" w:rsidRDefault="00DE402A" w:rsidP="00C1183C">
            <w:pPr>
              <w:widowControl w:val="0"/>
              <w:autoSpaceDE w:val="0"/>
              <w:autoSpaceDN w:val="0"/>
              <w:rPr>
                <w:sz w:val="20"/>
                <w:szCs w:val="20"/>
              </w:rPr>
            </w:pPr>
            <w:r w:rsidRPr="00203D39">
              <w:rPr>
                <w:sz w:val="20"/>
                <w:szCs w:val="20"/>
              </w:rPr>
              <w:t xml:space="preserve">Уровень обеспеченности, </w:t>
            </w:r>
          </w:p>
          <w:p w14:paraId="16E12688" w14:textId="77777777" w:rsidR="00DE402A" w:rsidRPr="00203D39" w:rsidRDefault="00DE402A" w:rsidP="00C1183C">
            <w:pPr>
              <w:widowControl w:val="0"/>
              <w:autoSpaceDE w:val="0"/>
              <w:autoSpaceDN w:val="0"/>
              <w:rPr>
                <w:sz w:val="20"/>
                <w:szCs w:val="20"/>
              </w:rPr>
            </w:pPr>
            <w:r w:rsidRPr="00203D39">
              <w:rPr>
                <w:sz w:val="20"/>
                <w:szCs w:val="20"/>
              </w:rPr>
              <w:t xml:space="preserve">мест на 1000 населения </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tcPr>
          <w:p w14:paraId="568FF563" w14:textId="77777777" w:rsidR="00DE402A" w:rsidRPr="00203D39" w:rsidRDefault="00DE402A" w:rsidP="00C1183C">
            <w:pPr>
              <w:widowControl w:val="0"/>
              <w:autoSpaceDE w:val="0"/>
              <w:autoSpaceDN w:val="0"/>
              <w:rPr>
                <w:sz w:val="20"/>
                <w:szCs w:val="20"/>
              </w:rPr>
            </w:pPr>
            <w:r w:rsidRPr="00203D39">
              <w:rPr>
                <w:sz w:val="20"/>
                <w:szCs w:val="20"/>
              </w:rPr>
              <w:t>Для групповых систем расселения (отдельных населенных пунктов) в зависимости от численности населения, человек [13, 14]</w:t>
            </w:r>
          </w:p>
        </w:tc>
      </w:tr>
      <w:tr w:rsidR="00DE402A" w:rsidRPr="00203D39" w14:paraId="40A73678" w14:textId="77777777" w:rsidTr="00C1183C">
        <w:tc>
          <w:tcPr>
            <w:tcW w:w="1209" w:type="pct"/>
            <w:vMerge/>
            <w:tcBorders>
              <w:left w:val="single" w:sz="4" w:space="0" w:color="auto"/>
              <w:right w:val="single" w:sz="4" w:space="0" w:color="auto"/>
            </w:tcBorders>
            <w:tcMar>
              <w:top w:w="57" w:type="dxa"/>
              <w:bottom w:w="57" w:type="dxa"/>
            </w:tcMar>
          </w:tcPr>
          <w:p w14:paraId="1DDCB551"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right w:val="single" w:sz="4" w:space="0" w:color="auto"/>
            </w:tcBorders>
            <w:tcMar>
              <w:top w:w="57" w:type="dxa"/>
              <w:bottom w:w="57" w:type="dxa"/>
            </w:tcMar>
          </w:tcPr>
          <w:p w14:paraId="37249C19"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right w:val="single" w:sz="4" w:space="0" w:color="auto"/>
            </w:tcBorders>
            <w:tcMar>
              <w:top w:w="57" w:type="dxa"/>
              <w:bottom w:w="57" w:type="dxa"/>
            </w:tcMar>
          </w:tcPr>
          <w:p w14:paraId="1285435A" w14:textId="77777777" w:rsidR="00DE402A" w:rsidRPr="00203D39" w:rsidRDefault="00DE402A" w:rsidP="00C1183C">
            <w:pPr>
              <w:widowControl w:val="0"/>
              <w:autoSpaceDE w:val="0"/>
              <w:autoSpaceDN w:val="0"/>
              <w:rPr>
                <w:sz w:val="20"/>
                <w:szCs w:val="20"/>
              </w:rPr>
            </w:pPr>
            <w:r w:rsidRPr="00203D39">
              <w:rPr>
                <w:sz w:val="20"/>
                <w:szCs w:val="20"/>
              </w:rPr>
              <w:t>До 500</w:t>
            </w:r>
          </w:p>
        </w:tc>
        <w:tc>
          <w:tcPr>
            <w:tcW w:w="1371" w:type="pct"/>
            <w:tcBorders>
              <w:top w:val="single" w:sz="4" w:space="0" w:color="000000"/>
              <w:left w:val="single" w:sz="4" w:space="0" w:color="auto"/>
              <w:right w:val="single" w:sz="4" w:space="0" w:color="auto"/>
            </w:tcBorders>
            <w:tcMar>
              <w:top w:w="57" w:type="dxa"/>
              <w:bottom w:w="57" w:type="dxa"/>
            </w:tcMar>
          </w:tcPr>
          <w:p w14:paraId="1D758620" w14:textId="77777777" w:rsidR="00DE402A" w:rsidRPr="00203D39" w:rsidRDefault="00DE402A" w:rsidP="00C1183C">
            <w:pPr>
              <w:widowControl w:val="0"/>
              <w:autoSpaceDE w:val="0"/>
              <w:autoSpaceDN w:val="0"/>
              <w:rPr>
                <w:sz w:val="20"/>
                <w:szCs w:val="20"/>
              </w:rPr>
            </w:pPr>
            <w:r w:rsidRPr="00203D39">
              <w:rPr>
                <w:sz w:val="20"/>
                <w:szCs w:val="20"/>
              </w:rPr>
              <w:t>130</w:t>
            </w:r>
          </w:p>
        </w:tc>
      </w:tr>
      <w:tr w:rsidR="00DE402A" w:rsidRPr="00203D39" w14:paraId="18DA7962" w14:textId="77777777" w:rsidTr="00C1183C">
        <w:tc>
          <w:tcPr>
            <w:tcW w:w="1209" w:type="pct"/>
            <w:vMerge/>
            <w:tcBorders>
              <w:left w:val="single" w:sz="4" w:space="0" w:color="auto"/>
              <w:right w:val="single" w:sz="4" w:space="0" w:color="auto"/>
            </w:tcBorders>
            <w:tcMar>
              <w:top w:w="57" w:type="dxa"/>
              <w:bottom w:w="57" w:type="dxa"/>
            </w:tcMar>
          </w:tcPr>
          <w:p w14:paraId="69E15FF3"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right w:val="single" w:sz="4" w:space="0" w:color="auto"/>
            </w:tcBorders>
            <w:tcMar>
              <w:top w:w="57" w:type="dxa"/>
              <w:bottom w:w="57" w:type="dxa"/>
            </w:tcMar>
          </w:tcPr>
          <w:p w14:paraId="062ADCA0"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right w:val="single" w:sz="4" w:space="0" w:color="auto"/>
            </w:tcBorders>
            <w:tcMar>
              <w:top w:w="57" w:type="dxa"/>
              <w:bottom w:w="57" w:type="dxa"/>
            </w:tcMar>
          </w:tcPr>
          <w:p w14:paraId="355E9674" w14:textId="77777777" w:rsidR="00DE402A" w:rsidRPr="00203D39" w:rsidRDefault="00DE402A" w:rsidP="00C1183C">
            <w:pPr>
              <w:widowControl w:val="0"/>
              <w:autoSpaceDE w:val="0"/>
              <w:autoSpaceDN w:val="0"/>
              <w:rPr>
                <w:sz w:val="20"/>
                <w:szCs w:val="20"/>
              </w:rPr>
            </w:pPr>
            <w:r w:rsidRPr="00203D39">
              <w:rPr>
                <w:sz w:val="20"/>
                <w:szCs w:val="20"/>
              </w:rPr>
              <w:t>500–1000</w:t>
            </w:r>
          </w:p>
        </w:tc>
        <w:tc>
          <w:tcPr>
            <w:tcW w:w="1371" w:type="pct"/>
            <w:tcBorders>
              <w:top w:val="single" w:sz="4" w:space="0" w:color="000000"/>
              <w:left w:val="single" w:sz="4" w:space="0" w:color="auto"/>
              <w:right w:val="single" w:sz="4" w:space="0" w:color="auto"/>
            </w:tcBorders>
            <w:tcMar>
              <w:top w:w="57" w:type="dxa"/>
              <w:bottom w:w="57" w:type="dxa"/>
            </w:tcMar>
          </w:tcPr>
          <w:p w14:paraId="08BEC00D" w14:textId="77777777" w:rsidR="00DE402A" w:rsidRPr="00203D39" w:rsidRDefault="00DE402A" w:rsidP="00C1183C">
            <w:pPr>
              <w:widowControl w:val="0"/>
              <w:autoSpaceDE w:val="0"/>
              <w:autoSpaceDN w:val="0"/>
              <w:rPr>
                <w:sz w:val="20"/>
                <w:szCs w:val="20"/>
              </w:rPr>
            </w:pPr>
            <w:r w:rsidRPr="00203D39">
              <w:rPr>
                <w:sz w:val="20"/>
                <w:szCs w:val="20"/>
              </w:rPr>
              <w:t>180</w:t>
            </w:r>
          </w:p>
        </w:tc>
      </w:tr>
      <w:tr w:rsidR="00DE402A" w:rsidRPr="00203D39" w14:paraId="1286EE45" w14:textId="77777777" w:rsidTr="00C1183C">
        <w:tc>
          <w:tcPr>
            <w:tcW w:w="1209" w:type="pct"/>
            <w:vMerge/>
            <w:tcBorders>
              <w:left w:val="single" w:sz="4" w:space="0" w:color="auto"/>
              <w:right w:val="single" w:sz="4" w:space="0" w:color="auto"/>
            </w:tcBorders>
            <w:tcMar>
              <w:top w:w="57" w:type="dxa"/>
              <w:bottom w:w="57" w:type="dxa"/>
            </w:tcMar>
          </w:tcPr>
          <w:p w14:paraId="106F6318"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right w:val="single" w:sz="4" w:space="0" w:color="auto"/>
            </w:tcBorders>
            <w:tcMar>
              <w:top w:w="57" w:type="dxa"/>
              <w:bottom w:w="57" w:type="dxa"/>
            </w:tcMar>
          </w:tcPr>
          <w:p w14:paraId="1C3955EE"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bottom w:val="single" w:sz="4" w:space="0" w:color="auto"/>
              <w:right w:val="single" w:sz="4" w:space="0" w:color="auto"/>
            </w:tcBorders>
            <w:tcMar>
              <w:top w:w="57" w:type="dxa"/>
              <w:bottom w:w="57" w:type="dxa"/>
            </w:tcMar>
          </w:tcPr>
          <w:p w14:paraId="5EA24681" w14:textId="77777777" w:rsidR="00DE402A" w:rsidRPr="00203D39" w:rsidRDefault="00DE402A" w:rsidP="00C1183C">
            <w:pPr>
              <w:widowControl w:val="0"/>
              <w:autoSpaceDE w:val="0"/>
              <w:autoSpaceDN w:val="0"/>
              <w:rPr>
                <w:sz w:val="20"/>
                <w:szCs w:val="20"/>
              </w:rPr>
            </w:pPr>
            <w:r w:rsidRPr="00203D39">
              <w:rPr>
                <w:sz w:val="20"/>
                <w:szCs w:val="20"/>
              </w:rPr>
              <w:t xml:space="preserve">1000–2000 </w:t>
            </w:r>
          </w:p>
        </w:tc>
        <w:tc>
          <w:tcPr>
            <w:tcW w:w="1371" w:type="pct"/>
            <w:tcBorders>
              <w:top w:val="single" w:sz="4" w:space="0" w:color="000000"/>
              <w:left w:val="single" w:sz="4" w:space="0" w:color="auto"/>
              <w:bottom w:val="single" w:sz="4" w:space="0" w:color="auto"/>
              <w:right w:val="single" w:sz="4" w:space="0" w:color="auto"/>
            </w:tcBorders>
            <w:tcMar>
              <w:top w:w="57" w:type="dxa"/>
              <w:bottom w:w="57" w:type="dxa"/>
            </w:tcMar>
          </w:tcPr>
          <w:p w14:paraId="1277A1CD" w14:textId="77777777" w:rsidR="00DE402A" w:rsidRPr="00203D39" w:rsidRDefault="00DE402A" w:rsidP="00C1183C">
            <w:pPr>
              <w:widowControl w:val="0"/>
              <w:autoSpaceDE w:val="0"/>
              <w:autoSpaceDN w:val="0"/>
              <w:rPr>
                <w:sz w:val="20"/>
                <w:szCs w:val="20"/>
              </w:rPr>
            </w:pPr>
            <w:r w:rsidRPr="00203D39">
              <w:rPr>
                <w:sz w:val="20"/>
                <w:szCs w:val="20"/>
              </w:rPr>
              <w:t>230</w:t>
            </w:r>
          </w:p>
        </w:tc>
      </w:tr>
      <w:tr w:rsidR="00DE402A" w:rsidRPr="00203D39" w14:paraId="33DAA054" w14:textId="77777777" w:rsidTr="00C1183C">
        <w:tc>
          <w:tcPr>
            <w:tcW w:w="1209" w:type="pct"/>
            <w:vMerge/>
            <w:tcBorders>
              <w:left w:val="single" w:sz="4" w:space="0" w:color="auto"/>
              <w:right w:val="single" w:sz="4" w:space="0" w:color="auto"/>
            </w:tcBorders>
            <w:tcMar>
              <w:top w:w="57" w:type="dxa"/>
              <w:bottom w:w="57" w:type="dxa"/>
            </w:tcMar>
            <w:vAlign w:val="center"/>
          </w:tcPr>
          <w:p w14:paraId="5D6F9AC4"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right w:val="single" w:sz="4" w:space="0" w:color="auto"/>
            </w:tcBorders>
            <w:tcMar>
              <w:top w:w="57" w:type="dxa"/>
              <w:bottom w:w="57" w:type="dxa"/>
            </w:tcMar>
          </w:tcPr>
          <w:p w14:paraId="1D9138E8"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6740DEBE" w14:textId="77777777" w:rsidR="00DE402A" w:rsidRPr="00203D39" w:rsidRDefault="00DE402A" w:rsidP="00C1183C">
            <w:pPr>
              <w:widowControl w:val="0"/>
              <w:autoSpaceDE w:val="0"/>
              <w:autoSpaceDN w:val="0"/>
              <w:rPr>
                <w:sz w:val="20"/>
                <w:szCs w:val="20"/>
              </w:rPr>
            </w:pPr>
            <w:r w:rsidRPr="00203D39">
              <w:rPr>
                <w:sz w:val="20"/>
                <w:szCs w:val="20"/>
              </w:rPr>
              <w:t xml:space="preserve">2000–5000 </w:t>
            </w:r>
          </w:p>
        </w:tc>
        <w:tc>
          <w:tcPr>
            <w:tcW w:w="1371" w:type="pct"/>
            <w:tcBorders>
              <w:top w:val="single" w:sz="4" w:space="0" w:color="000000"/>
              <w:left w:val="single" w:sz="4" w:space="0" w:color="auto"/>
              <w:bottom w:val="single" w:sz="4" w:space="0" w:color="auto"/>
              <w:right w:val="single" w:sz="4" w:space="0" w:color="auto"/>
            </w:tcBorders>
            <w:tcMar>
              <w:top w:w="57" w:type="dxa"/>
              <w:bottom w:w="57" w:type="dxa"/>
            </w:tcMar>
            <w:vAlign w:val="center"/>
          </w:tcPr>
          <w:p w14:paraId="3EADFD49" w14:textId="77777777" w:rsidR="00DE402A" w:rsidRPr="00203D39" w:rsidRDefault="00DE402A" w:rsidP="00C1183C">
            <w:pPr>
              <w:widowControl w:val="0"/>
              <w:autoSpaceDE w:val="0"/>
              <w:autoSpaceDN w:val="0"/>
              <w:rPr>
                <w:sz w:val="20"/>
                <w:szCs w:val="20"/>
              </w:rPr>
            </w:pPr>
            <w:r w:rsidRPr="00203D39">
              <w:rPr>
                <w:sz w:val="20"/>
                <w:szCs w:val="20"/>
              </w:rPr>
              <w:t>170</w:t>
            </w:r>
          </w:p>
        </w:tc>
      </w:tr>
      <w:tr w:rsidR="00DE402A" w:rsidRPr="00203D39" w14:paraId="699D2EF0" w14:textId="77777777" w:rsidTr="00C1183C">
        <w:tc>
          <w:tcPr>
            <w:tcW w:w="1209" w:type="pct"/>
            <w:vMerge/>
            <w:tcBorders>
              <w:left w:val="single" w:sz="4" w:space="0" w:color="auto"/>
              <w:right w:val="single" w:sz="4" w:space="0" w:color="auto"/>
            </w:tcBorders>
            <w:tcMar>
              <w:top w:w="57" w:type="dxa"/>
              <w:bottom w:w="57" w:type="dxa"/>
            </w:tcMar>
            <w:vAlign w:val="center"/>
          </w:tcPr>
          <w:p w14:paraId="654582F1"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right w:val="single" w:sz="4" w:space="0" w:color="auto"/>
            </w:tcBorders>
            <w:tcMar>
              <w:top w:w="57" w:type="dxa"/>
              <w:bottom w:w="57" w:type="dxa"/>
            </w:tcMar>
          </w:tcPr>
          <w:p w14:paraId="36BD3BE1"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right w:val="single" w:sz="4" w:space="0" w:color="auto"/>
            </w:tcBorders>
            <w:tcMar>
              <w:top w:w="57" w:type="dxa"/>
              <w:bottom w:w="57" w:type="dxa"/>
            </w:tcMar>
            <w:vAlign w:val="center"/>
          </w:tcPr>
          <w:p w14:paraId="14AF08E6" w14:textId="77777777" w:rsidR="00DE402A" w:rsidRPr="00203D39" w:rsidRDefault="00DE402A" w:rsidP="00C1183C">
            <w:pPr>
              <w:widowControl w:val="0"/>
              <w:autoSpaceDE w:val="0"/>
              <w:autoSpaceDN w:val="0"/>
              <w:rPr>
                <w:sz w:val="20"/>
                <w:szCs w:val="20"/>
              </w:rPr>
            </w:pPr>
            <w:r w:rsidRPr="00203D39">
              <w:rPr>
                <w:sz w:val="20"/>
              </w:rPr>
              <w:t xml:space="preserve">более </w:t>
            </w:r>
            <w:r w:rsidRPr="00203D39">
              <w:rPr>
                <w:sz w:val="20"/>
                <w:szCs w:val="20"/>
              </w:rPr>
              <w:t>20000</w:t>
            </w:r>
          </w:p>
        </w:tc>
        <w:tc>
          <w:tcPr>
            <w:tcW w:w="1371" w:type="pct"/>
            <w:tcBorders>
              <w:top w:val="single" w:sz="4" w:space="0" w:color="000000"/>
              <w:left w:val="single" w:sz="4" w:space="0" w:color="auto"/>
              <w:right w:val="single" w:sz="4" w:space="0" w:color="auto"/>
            </w:tcBorders>
            <w:tcMar>
              <w:top w:w="57" w:type="dxa"/>
              <w:bottom w:w="57" w:type="dxa"/>
            </w:tcMar>
            <w:vAlign w:val="center"/>
          </w:tcPr>
          <w:p w14:paraId="19F51116" w14:textId="77777777" w:rsidR="00DE402A" w:rsidRPr="00203D39" w:rsidRDefault="00DE402A" w:rsidP="00C1183C">
            <w:pPr>
              <w:widowControl w:val="0"/>
              <w:autoSpaceDE w:val="0"/>
              <w:autoSpaceDN w:val="0"/>
              <w:rPr>
                <w:sz w:val="20"/>
                <w:szCs w:val="20"/>
              </w:rPr>
            </w:pPr>
            <w:r w:rsidRPr="00203D39">
              <w:rPr>
                <w:sz w:val="20"/>
                <w:szCs w:val="20"/>
              </w:rPr>
              <w:t>65</w:t>
            </w:r>
          </w:p>
        </w:tc>
      </w:tr>
      <w:tr w:rsidR="00DE402A" w:rsidRPr="00203D39" w14:paraId="7C45A7D7" w14:textId="77777777" w:rsidTr="00C1183C">
        <w:tc>
          <w:tcPr>
            <w:tcW w:w="1209" w:type="pct"/>
            <w:vMerge/>
            <w:tcBorders>
              <w:left w:val="single" w:sz="4" w:space="0" w:color="auto"/>
              <w:right w:val="single" w:sz="4" w:space="0" w:color="auto"/>
            </w:tcBorders>
            <w:tcMar>
              <w:top w:w="57" w:type="dxa"/>
              <w:bottom w:w="57" w:type="dxa"/>
            </w:tcMar>
            <w:vAlign w:val="center"/>
          </w:tcPr>
          <w:p w14:paraId="4E1EA4FF" w14:textId="77777777" w:rsidR="00DE402A" w:rsidRPr="00203D39" w:rsidRDefault="00DE402A" w:rsidP="00C1183C">
            <w:pPr>
              <w:widowControl w:val="0"/>
              <w:autoSpaceDE w:val="0"/>
              <w:autoSpaceDN w:val="0"/>
              <w:rPr>
                <w:sz w:val="20"/>
                <w:szCs w:val="20"/>
              </w:rPr>
            </w:pPr>
          </w:p>
        </w:tc>
        <w:tc>
          <w:tcPr>
            <w:tcW w:w="1587" w:type="pct"/>
            <w:tcBorders>
              <w:left w:val="single" w:sz="4" w:space="0" w:color="auto"/>
              <w:bottom w:val="single" w:sz="4" w:space="0" w:color="auto"/>
              <w:right w:val="single" w:sz="4" w:space="0" w:color="auto"/>
            </w:tcBorders>
            <w:tcMar>
              <w:top w:w="57" w:type="dxa"/>
              <w:bottom w:w="57" w:type="dxa"/>
            </w:tcMar>
            <w:vAlign w:val="center"/>
          </w:tcPr>
          <w:p w14:paraId="08ACB57D" w14:textId="77777777" w:rsidR="00DE402A" w:rsidRPr="00203D39" w:rsidRDefault="00DE402A" w:rsidP="00C1183C">
            <w:pPr>
              <w:widowControl w:val="0"/>
              <w:autoSpaceDE w:val="0"/>
              <w:autoSpaceDN w:val="0"/>
              <w:rPr>
                <w:sz w:val="20"/>
                <w:szCs w:val="20"/>
              </w:rPr>
            </w:pPr>
            <w:r w:rsidRPr="00203D39">
              <w:rPr>
                <w:sz w:val="20"/>
                <w:szCs w:val="20"/>
              </w:rPr>
              <w:t>Транспортная доступность, мин</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64BB30A2" w14:textId="77777777" w:rsidR="00DE402A" w:rsidRPr="00203D39" w:rsidRDefault="00DE402A" w:rsidP="00C1183C">
            <w:pPr>
              <w:widowControl w:val="0"/>
              <w:autoSpaceDE w:val="0"/>
              <w:autoSpaceDN w:val="0"/>
              <w:rPr>
                <w:sz w:val="20"/>
                <w:szCs w:val="20"/>
              </w:rPr>
            </w:pPr>
            <w:r w:rsidRPr="00203D39">
              <w:rPr>
                <w:sz w:val="20"/>
                <w:szCs w:val="20"/>
              </w:rPr>
              <w:t>30</w:t>
            </w:r>
          </w:p>
        </w:tc>
      </w:tr>
      <w:tr w:rsidR="00DE402A" w:rsidRPr="00203D39" w14:paraId="300DF72A" w14:textId="77777777" w:rsidTr="00C1183C">
        <w:tc>
          <w:tcPr>
            <w:tcW w:w="1209" w:type="pct"/>
            <w:vMerge w:val="restart"/>
            <w:tcBorders>
              <w:top w:val="single" w:sz="4" w:space="0" w:color="auto"/>
              <w:left w:val="single" w:sz="4" w:space="0" w:color="auto"/>
              <w:right w:val="single" w:sz="4" w:space="0" w:color="auto"/>
            </w:tcBorders>
            <w:tcMar>
              <w:top w:w="57" w:type="dxa"/>
              <w:bottom w:w="57" w:type="dxa"/>
            </w:tcMar>
          </w:tcPr>
          <w:p w14:paraId="1744E004" w14:textId="77777777" w:rsidR="00DE402A" w:rsidRPr="00203D39" w:rsidRDefault="00DE402A" w:rsidP="00C1183C">
            <w:pPr>
              <w:widowControl w:val="0"/>
              <w:autoSpaceDE w:val="0"/>
              <w:autoSpaceDN w:val="0"/>
              <w:rPr>
                <w:sz w:val="20"/>
                <w:szCs w:val="20"/>
                <w:lang w:val="en-US"/>
              </w:rPr>
            </w:pPr>
            <w:r w:rsidRPr="00203D39">
              <w:rPr>
                <w:sz w:val="20"/>
                <w:szCs w:val="20"/>
              </w:rPr>
              <w:t>Краеведческий/тематический музей</w:t>
            </w:r>
            <w:r w:rsidRPr="00203D39">
              <w:rPr>
                <w:sz w:val="20"/>
                <w:szCs w:val="20"/>
                <w:lang w:val="en-US"/>
              </w:rPr>
              <w:t xml:space="preserve"> [</w:t>
            </w:r>
            <w:r w:rsidRPr="00203D39">
              <w:rPr>
                <w:sz w:val="20"/>
                <w:szCs w:val="20"/>
              </w:rPr>
              <w:t>9</w:t>
            </w:r>
            <w:r w:rsidRPr="00203D39">
              <w:rPr>
                <w:sz w:val="20"/>
                <w:szCs w:val="20"/>
                <w:lang w:val="en-US"/>
              </w:rPr>
              <w:t>]</w:t>
            </w:r>
          </w:p>
        </w:tc>
        <w:tc>
          <w:tcPr>
            <w:tcW w:w="1587" w:type="pct"/>
            <w:tcBorders>
              <w:top w:val="single" w:sz="4" w:space="0" w:color="auto"/>
              <w:left w:val="single" w:sz="4" w:space="0" w:color="auto"/>
              <w:right w:val="single" w:sz="4" w:space="0" w:color="auto"/>
            </w:tcBorders>
            <w:tcMar>
              <w:top w:w="57" w:type="dxa"/>
              <w:bottom w:w="57" w:type="dxa"/>
            </w:tcMar>
          </w:tcPr>
          <w:p w14:paraId="4852A523" w14:textId="77777777" w:rsidR="00DE402A" w:rsidRPr="00203D39" w:rsidRDefault="00DE402A" w:rsidP="00C1183C">
            <w:pPr>
              <w:widowControl w:val="0"/>
              <w:autoSpaceDE w:val="0"/>
              <w:autoSpaceDN w:val="0"/>
              <w:rPr>
                <w:sz w:val="20"/>
                <w:szCs w:val="20"/>
              </w:rPr>
            </w:pPr>
            <w:r w:rsidRPr="00203D39">
              <w:rPr>
                <w:sz w:val="20"/>
                <w:szCs w:val="20"/>
              </w:rPr>
              <w:t xml:space="preserve">Уровень обеспеченности, </w:t>
            </w:r>
          </w:p>
          <w:p w14:paraId="25960596" w14:textId="77777777" w:rsidR="00DE402A" w:rsidRPr="00203D39" w:rsidRDefault="00DE402A" w:rsidP="00C1183C">
            <w:pPr>
              <w:widowControl w:val="0"/>
              <w:autoSpaceDE w:val="0"/>
              <w:autoSpaceDN w:val="0"/>
              <w:rPr>
                <w:sz w:val="20"/>
                <w:szCs w:val="20"/>
              </w:rPr>
            </w:pPr>
            <w:r w:rsidRPr="00203D39">
              <w:rPr>
                <w:sz w:val="20"/>
                <w:szCs w:val="20"/>
              </w:rPr>
              <w:t>объектов</w:t>
            </w:r>
          </w:p>
        </w:tc>
        <w:tc>
          <w:tcPr>
            <w:tcW w:w="2204" w:type="pct"/>
            <w:gridSpan w:val="2"/>
            <w:tcBorders>
              <w:top w:val="single" w:sz="4" w:space="0" w:color="auto"/>
              <w:left w:val="single" w:sz="4" w:space="0" w:color="auto"/>
              <w:right w:val="single" w:sz="4" w:space="0" w:color="auto"/>
            </w:tcBorders>
            <w:tcMar>
              <w:top w:w="57" w:type="dxa"/>
              <w:bottom w:w="57" w:type="dxa"/>
            </w:tcMar>
          </w:tcPr>
          <w:p w14:paraId="0761051E" w14:textId="77777777" w:rsidR="00DE402A" w:rsidRPr="00203D39" w:rsidRDefault="00DE402A" w:rsidP="00C1183C">
            <w:pPr>
              <w:widowControl w:val="0"/>
              <w:autoSpaceDE w:val="0"/>
              <w:autoSpaceDN w:val="0"/>
              <w:rPr>
                <w:sz w:val="20"/>
                <w:szCs w:val="20"/>
              </w:rPr>
            </w:pPr>
            <w:r w:rsidRPr="00203D39">
              <w:rPr>
                <w:sz w:val="20"/>
                <w:szCs w:val="20"/>
                <w:lang w:val="en-US"/>
              </w:rPr>
              <w:t>1</w:t>
            </w:r>
            <w:r w:rsidRPr="00203D39">
              <w:rPr>
                <w:sz w:val="20"/>
                <w:szCs w:val="20"/>
              </w:rPr>
              <w:t xml:space="preserve"> на муниципальный район [1</w:t>
            </w:r>
            <w:r w:rsidRPr="00203D39">
              <w:rPr>
                <w:sz w:val="20"/>
                <w:szCs w:val="20"/>
                <w:lang w:val="en-US"/>
              </w:rPr>
              <w:t>]</w:t>
            </w:r>
          </w:p>
        </w:tc>
      </w:tr>
      <w:tr w:rsidR="00DE402A" w:rsidRPr="00203D39" w14:paraId="36F2FB21" w14:textId="77777777" w:rsidTr="00C1183C">
        <w:tc>
          <w:tcPr>
            <w:tcW w:w="1209" w:type="pct"/>
            <w:vMerge/>
            <w:tcBorders>
              <w:left w:val="single" w:sz="4" w:space="0" w:color="auto"/>
              <w:bottom w:val="single" w:sz="4" w:space="0" w:color="auto"/>
              <w:right w:val="single" w:sz="4" w:space="0" w:color="auto"/>
            </w:tcBorders>
            <w:tcMar>
              <w:top w:w="57" w:type="dxa"/>
              <w:bottom w:w="57" w:type="dxa"/>
            </w:tcMar>
            <w:vAlign w:val="center"/>
            <w:hideMark/>
          </w:tcPr>
          <w:p w14:paraId="22CFC0A1" w14:textId="77777777" w:rsidR="00DE402A" w:rsidRPr="00203D39" w:rsidRDefault="00DE402A" w:rsidP="00C1183C">
            <w:pPr>
              <w:rPr>
                <w:sz w:val="20"/>
                <w:szCs w:val="20"/>
              </w:rPr>
            </w:pPr>
          </w:p>
        </w:tc>
        <w:tc>
          <w:tcPr>
            <w:tcW w:w="1587" w:type="pct"/>
            <w:tcBorders>
              <w:top w:val="single" w:sz="4" w:space="0" w:color="auto"/>
              <w:left w:val="single" w:sz="4" w:space="0" w:color="auto"/>
              <w:bottom w:val="single" w:sz="4" w:space="0" w:color="auto"/>
              <w:right w:val="single" w:sz="4" w:space="0" w:color="auto"/>
            </w:tcBorders>
            <w:tcMar>
              <w:top w:w="57" w:type="dxa"/>
              <w:bottom w:w="57" w:type="dxa"/>
            </w:tcMar>
            <w:hideMark/>
          </w:tcPr>
          <w:p w14:paraId="171DA713" w14:textId="77777777" w:rsidR="00DE402A" w:rsidRPr="00203D39" w:rsidRDefault="00DE402A" w:rsidP="00C1183C">
            <w:pPr>
              <w:widowControl w:val="0"/>
              <w:autoSpaceDE w:val="0"/>
              <w:autoSpaceDN w:val="0"/>
              <w:rPr>
                <w:sz w:val="20"/>
                <w:szCs w:val="20"/>
              </w:rPr>
            </w:pPr>
            <w:r w:rsidRPr="00203D39">
              <w:rPr>
                <w:sz w:val="20"/>
                <w:szCs w:val="20"/>
              </w:rPr>
              <w:t xml:space="preserve">Размер земельного участка, </w:t>
            </w:r>
          </w:p>
          <w:p w14:paraId="679F3B6C" w14:textId="77777777" w:rsidR="00DE402A" w:rsidRPr="00203D39" w:rsidRDefault="00DE402A" w:rsidP="00C1183C">
            <w:pPr>
              <w:widowControl w:val="0"/>
              <w:autoSpaceDE w:val="0"/>
              <w:autoSpaceDN w:val="0"/>
              <w:rPr>
                <w:sz w:val="20"/>
                <w:szCs w:val="20"/>
              </w:rPr>
            </w:pPr>
            <w:proofErr w:type="gramStart"/>
            <w:r w:rsidRPr="00203D39">
              <w:rPr>
                <w:sz w:val="20"/>
                <w:szCs w:val="20"/>
              </w:rPr>
              <w:t>га</w:t>
            </w:r>
            <w:proofErr w:type="gramEnd"/>
            <w:r w:rsidRPr="00203D39">
              <w:rPr>
                <w:sz w:val="20"/>
                <w:szCs w:val="20"/>
              </w:rPr>
              <w:t xml:space="preserve"> на объект</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14:paraId="62B78EED" w14:textId="77777777" w:rsidR="00DE402A" w:rsidRPr="00203D39" w:rsidRDefault="00DE402A" w:rsidP="00C1183C">
            <w:pPr>
              <w:widowControl w:val="0"/>
              <w:autoSpaceDE w:val="0"/>
              <w:autoSpaceDN w:val="0"/>
              <w:rPr>
                <w:sz w:val="20"/>
                <w:szCs w:val="20"/>
              </w:rPr>
            </w:pPr>
            <w:r w:rsidRPr="00203D39">
              <w:rPr>
                <w:sz w:val="20"/>
                <w:szCs w:val="20"/>
              </w:rPr>
              <w:t>0,5</w:t>
            </w:r>
          </w:p>
        </w:tc>
      </w:tr>
      <w:tr w:rsidR="00DE402A" w:rsidRPr="00203D39" w14:paraId="0AE52137" w14:textId="77777777" w:rsidTr="00C1183C">
        <w:tc>
          <w:tcPr>
            <w:tcW w:w="1209" w:type="pct"/>
            <w:vMerge w:val="restart"/>
            <w:tcBorders>
              <w:top w:val="single" w:sz="4" w:space="0" w:color="auto"/>
              <w:left w:val="single" w:sz="4" w:space="0" w:color="auto"/>
              <w:bottom w:val="single" w:sz="4" w:space="0" w:color="auto"/>
              <w:right w:val="single" w:sz="4" w:space="0" w:color="auto"/>
            </w:tcBorders>
            <w:tcMar>
              <w:top w:w="57" w:type="dxa"/>
              <w:bottom w:w="57" w:type="dxa"/>
            </w:tcMar>
            <w:hideMark/>
          </w:tcPr>
          <w:p w14:paraId="22990372" w14:textId="77777777" w:rsidR="00DE402A" w:rsidRPr="00203D39" w:rsidRDefault="00DE402A" w:rsidP="00C1183C">
            <w:pPr>
              <w:widowControl w:val="0"/>
              <w:autoSpaceDE w:val="0"/>
              <w:autoSpaceDN w:val="0"/>
              <w:rPr>
                <w:sz w:val="20"/>
                <w:szCs w:val="20"/>
              </w:rPr>
            </w:pPr>
            <w:r w:rsidRPr="00203D39">
              <w:rPr>
                <w:sz w:val="20"/>
                <w:szCs w:val="20"/>
              </w:rPr>
              <w:t>Кинозалы [10, 11, 12]</w:t>
            </w:r>
          </w:p>
        </w:tc>
        <w:tc>
          <w:tcPr>
            <w:tcW w:w="1587" w:type="pct"/>
            <w:vMerge w:val="restart"/>
            <w:tcBorders>
              <w:top w:val="single" w:sz="4" w:space="0" w:color="auto"/>
              <w:left w:val="single" w:sz="4" w:space="0" w:color="auto"/>
              <w:right w:val="single" w:sz="4" w:space="0" w:color="auto"/>
            </w:tcBorders>
            <w:tcMar>
              <w:top w:w="57" w:type="dxa"/>
              <w:bottom w:w="57" w:type="dxa"/>
            </w:tcMar>
            <w:hideMark/>
          </w:tcPr>
          <w:p w14:paraId="6325F9D0" w14:textId="77777777" w:rsidR="00DE402A" w:rsidRPr="00203D39" w:rsidRDefault="00DE402A" w:rsidP="00C1183C">
            <w:pPr>
              <w:widowControl w:val="0"/>
              <w:autoSpaceDE w:val="0"/>
              <w:autoSpaceDN w:val="0"/>
              <w:rPr>
                <w:sz w:val="20"/>
                <w:szCs w:val="20"/>
              </w:rPr>
            </w:pPr>
            <w:r w:rsidRPr="00203D39">
              <w:rPr>
                <w:sz w:val="20"/>
                <w:szCs w:val="20"/>
              </w:rPr>
              <w:t xml:space="preserve">Уровень обеспеченности, </w:t>
            </w:r>
          </w:p>
          <w:p w14:paraId="42ED92C1" w14:textId="77777777" w:rsidR="00DE402A" w:rsidRPr="00203D39" w:rsidRDefault="00DE402A" w:rsidP="00C1183C">
            <w:pPr>
              <w:widowControl w:val="0"/>
              <w:autoSpaceDE w:val="0"/>
              <w:autoSpaceDN w:val="0"/>
              <w:rPr>
                <w:sz w:val="20"/>
                <w:szCs w:val="20"/>
              </w:rPr>
            </w:pPr>
            <w:r w:rsidRPr="00203D39">
              <w:rPr>
                <w:sz w:val="20"/>
                <w:szCs w:val="20"/>
              </w:rPr>
              <w:t>мест на 1000 населения</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14:paraId="2F23C90F" w14:textId="77777777" w:rsidR="00DE402A" w:rsidRPr="00203D39" w:rsidRDefault="00DE402A" w:rsidP="00C1183C">
            <w:pPr>
              <w:widowControl w:val="0"/>
              <w:autoSpaceDE w:val="0"/>
              <w:autoSpaceDN w:val="0"/>
              <w:rPr>
                <w:sz w:val="20"/>
                <w:szCs w:val="20"/>
              </w:rPr>
            </w:pPr>
            <w:r w:rsidRPr="00203D39">
              <w:rPr>
                <w:sz w:val="20"/>
                <w:szCs w:val="20"/>
              </w:rPr>
              <w:t xml:space="preserve">Группа населенных пунктов (групповая система расселения) в зависимости от численности населения, человек </w:t>
            </w:r>
            <w:r w:rsidRPr="00203D39">
              <w:rPr>
                <w:rFonts w:cs="Calibri"/>
                <w:sz w:val="20"/>
                <w:szCs w:val="20"/>
              </w:rPr>
              <w:t>[13, 14]</w:t>
            </w:r>
          </w:p>
        </w:tc>
      </w:tr>
      <w:tr w:rsidR="00DE402A" w:rsidRPr="00203D39" w14:paraId="3E04AB42" w14:textId="77777777" w:rsidTr="00C1183C">
        <w:tc>
          <w:tcPr>
            <w:tcW w:w="1209" w:type="pct"/>
            <w:vMerge/>
            <w:tcBorders>
              <w:top w:val="single" w:sz="4" w:space="0" w:color="auto"/>
              <w:left w:val="single" w:sz="4" w:space="0" w:color="auto"/>
              <w:bottom w:val="single" w:sz="4" w:space="0" w:color="auto"/>
              <w:right w:val="single" w:sz="4" w:space="0" w:color="auto"/>
            </w:tcBorders>
            <w:tcMar>
              <w:top w:w="57" w:type="dxa"/>
              <w:bottom w:w="57" w:type="dxa"/>
            </w:tcMar>
          </w:tcPr>
          <w:p w14:paraId="1337E984" w14:textId="77777777" w:rsidR="00DE402A" w:rsidRPr="00203D39" w:rsidRDefault="00DE402A" w:rsidP="00C1183C">
            <w:pPr>
              <w:widowControl w:val="0"/>
              <w:autoSpaceDE w:val="0"/>
              <w:autoSpaceDN w:val="0"/>
              <w:rPr>
                <w:sz w:val="20"/>
                <w:szCs w:val="20"/>
              </w:rPr>
            </w:pPr>
          </w:p>
        </w:tc>
        <w:tc>
          <w:tcPr>
            <w:tcW w:w="1587" w:type="pct"/>
            <w:vMerge/>
            <w:tcBorders>
              <w:left w:val="single" w:sz="4" w:space="0" w:color="auto"/>
              <w:right w:val="single" w:sz="4" w:space="0" w:color="auto"/>
            </w:tcBorders>
            <w:tcMar>
              <w:top w:w="57" w:type="dxa"/>
              <w:bottom w:w="57" w:type="dxa"/>
            </w:tcMar>
          </w:tcPr>
          <w:p w14:paraId="630618B6" w14:textId="77777777" w:rsidR="00DE402A" w:rsidRPr="00203D39" w:rsidRDefault="00DE402A" w:rsidP="00C1183C">
            <w:pPr>
              <w:widowControl w:val="0"/>
              <w:autoSpaceDE w:val="0"/>
              <w:autoSpaceDN w:val="0"/>
              <w:rPr>
                <w:sz w:val="20"/>
                <w:szCs w:val="20"/>
              </w:rPr>
            </w:pPr>
          </w:p>
        </w:tc>
        <w:tc>
          <w:tcPr>
            <w:tcW w:w="833" w:type="pct"/>
            <w:tcBorders>
              <w:top w:val="single" w:sz="4" w:space="0" w:color="auto"/>
              <w:left w:val="single" w:sz="4" w:space="0" w:color="auto"/>
              <w:right w:val="single" w:sz="4" w:space="0" w:color="auto"/>
            </w:tcBorders>
            <w:tcMar>
              <w:top w:w="57" w:type="dxa"/>
              <w:bottom w:w="57" w:type="dxa"/>
            </w:tcMar>
          </w:tcPr>
          <w:p w14:paraId="7BEEDAF3" w14:textId="77777777" w:rsidR="00DE402A" w:rsidRPr="00203D39" w:rsidRDefault="00DE402A" w:rsidP="00C1183C">
            <w:pPr>
              <w:widowControl w:val="0"/>
              <w:autoSpaceDE w:val="0"/>
              <w:autoSpaceDN w:val="0"/>
              <w:rPr>
                <w:sz w:val="20"/>
                <w:szCs w:val="20"/>
              </w:rPr>
            </w:pPr>
            <w:r w:rsidRPr="00203D39">
              <w:rPr>
                <w:sz w:val="20"/>
                <w:szCs w:val="20"/>
              </w:rPr>
              <w:t>от 500 до 5000</w:t>
            </w:r>
          </w:p>
          <w:p w14:paraId="15529E81" w14:textId="77777777" w:rsidR="00DE402A" w:rsidRPr="00203D39" w:rsidRDefault="00DE402A" w:rsidP="00C1183C">
            <w:pPr>
              <w:widowControl w:val="0"/>
              <w:autoSpaceDE w:val="0"/>
              <w:autoSpaceDN w:val="0"/>
              <w:rPr>
                <w:sz w:val="20"/>
                <w:szCs w:val="20"/>
              </w:rPr>
            </w:pPr>
            <w:r w:rsidRPr="00203D39">
              <w:rPr>
                <w:sz w:val="20"/>
                <w:szCs w:val="20"/>
              </w:rPr>
              <w:t>5000–10000</w:t>
            </w:r>
          </w:p>
          <w:p w14:paraId="1D978904" w14:textId="77777777" w:rsidR="00DE402A" w:rsidRPr="00203D39" w:rsidRDefault="00DE402A" w:rsidP="00C1183C">
            <w:pPr>
              <w:widowControl w:val="0"/>
              <w:autoSpaceDE w:val="0"/>
              <w:autoSpaceDN w:val="0"/>
              <w:rPr>
                <w:sz w:val="20"/>
                <w:szCs w:val="20"/>
              </w:rPr>
            </w:pPr>
            <w:r w:rsidRPr="00203D39">
              <w:rPr>
                <w:sz w:val="20"/>
                <w:szCs w:val="20"/>
              </w:rPr>
              <w:t>20000 и более</w:t>
            </w:r>
          </w:p>
        </w:tc>
        <w:tc>
          <w:tcPr>
            <w:tcW w:w="1371" w:type="pct"/>
            <w:tcBorders>
              <w:top w:val="single" w:sz="4" w:space="0" w:color="auto"/>
              <w:left w:val="single" w:sz="4" w:space="0" w:color="auto"/>
              <w:right w:val="single" w:sz="4" w:space="0" w:color="auto"/>
            </w:tcBorders>
            <w:tcMar>
              <w:top w:w="57" w:type="dxa"/>
              <w:bottom w:w="57" w:type="dxa"/>
            </w:tcMar>
          </w:tcPr>
          <w:p w14:paraId="5970233C" w14:textId="77777777" w:rsidR="00DE402A" w:rsidRPr="00203D39" w:rsidRDefault="00DE402A" w:rsidP="00C1183C">
            <w:pPr>
              <w:widowControl w:val="0"/>
              <w:autoSpaceDE w:val="0"/>
              <w:autoSpaceDN w:val="0"/>
              <w:rPr>
                <w:sz w:val="20"/>
                <w:szCs w:val="20"/>
              </w:rPr>
            </w:pPr>
            <w:r w:rsidRPr="00203D39">
              <w:rPr>
                <w:sz w:val="20"/>
                <w:szCs w:val="20"/>
              </w:rPr>
              <w:t>100</w:t>
            </w:r>
          </w:p>
        </w:tc>
      </w:tr>
      <w:tr w:rsidR="00DE402A" w:rsidRPr="00203D39" w14:paraId="7EB58C2A" w14:textId="77777777" w:rsidTr="00C1183C">
        <w:tc>
          <w:tcPr>
            <w:tcW w:w="1209" w:type="pct"/>
            <w:vMerge/>
            <w:tcBorders>
              <w:top w:val="single" w:sz="4" w:space="0" w:color="auto"/>
              <w:left w:val="single" w:sz="4" w:space="0" w:color="auto"/>
              <w:bottom w:val="single" w:sz="4" w:space="0" w:color="auto"/>
              <w:right w:val="single" w:sz="4" w:space="0" w:color="auto"/>
            </w:tcBorders>
            <w:tcMar>
              <w:top w:w="57" w:type="dxa"/>
              <w:bottom w:w="57" w:type="dxa"/>
            </w:tcMar>
            <w:hideMark/>
          </w:tcPr>
          <w:p w14:paraId="542AE37C" w14:textId="77777777" w:rsidR="00DE402A" w:rsidRPr="00203D39" w:rsidRDefault="00DE402A" w:rsidP="00C1183C">
            <w:pPr>
              <w:rPr>
                <w:sz w:val="20"/>
                <w:szCs w:val="20"/>
              </w:rPr>
            </w:pPr>
          </w:p>
        </w:tc>
        <w:tc>
          <w:tcPr>
            <w:tcW w:w="1587" w:type="pct"/>
            <w:tcBorders>
              <w:top w:val="single" w:sz="4" w:space="0" w:color="auto"/>
              <w:left w:val="single" w:sz="4" w:space="0" w:color="auto"/>
              <w:bottom w:val="single" w:sz="4" w:space="0" w:color="auto"/>
              <w:right w:val="single" w:sz="4" w:space="0" w:color="auto"/>
            </w:tcBorders>
            <w:tcMar>
              <w:top w:w="57" w:type="dxa"/>
              <w:bottom w:w="57" w:type="dxa"/>
            </w:tcMar>
            <w:hideMark/>
          </w:tcPr>
          <w:p w14:paraId="0C65E417" w14:textId="77777777" w:rsidR="00DE402A" w:rsidRPr="00203D39" w:rsidRDefault="00DE402A" w:rsidP="00C1183C">
            <w:pPr>
              <w:widowControl w:val="0"/>
              <w:autoSpaceDE w:val="0"/>
              <w:autoSpaceDN w:val="0"/>
              <w:rPr>
                <w:sz w:val="20"/>
                <w:szCs w:val="20"/>
              </w:rPr>
            </w:pPr>
            <w:r w:rsidRPr="00203D39">
              <w:rPr>
                <w:sz w:val="20"/>
                <w:szCs w:val="20"/>
              </w:rPr>
              <w:t xml:space="preserve">Размер земельного участка, </w:t>
            </w:r>
          </w:p>
          <w:p w14:paraId="3BEC0A3E" w14:textId="77777777" w:rsidR="00DE402A" w:rsidRPr="00203D39" w:rsidRDefault="00DE402A" w:rsidP="00C1183C">
            <w:pPr>
              <w:widowControl w:val="0"/>
              <w:autoSpaceDE w:val="0"/>
              <w:autoSpaceDN w:val="0"/>
              <w:rPr>
                <w:sz w:val="20"/>
                <w:szCs w:val="20"/>
              </w:rPr>
            </w:pPr>
            <w:proofErr w:type="gramStart"/>
            <w:r w:rsidRPr="00203D39">
              <w:rPr>
                <w:sz w:val="20"/>
                <w:szCs w:val="20"/>
              </w:rPr>
              <w:t>га</w:t>
            </w:r>
            <w:proofErr w:type="gramEnd"/>
            <w:r w:rsidRPr="00203D39">
              <w:rPr>
                <w:sz w:val="20"/>
                <w:szCs w:val="20"/>
              </w:rPr>
              <w:t xml:space="preserve"> на объект</w:t>
            </w:r>
          </w:p>
        </w:tc>
        <w:tc>
          <w:tcPr>
            <w:tcW w:w="2204"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14:paraId="6951B5BA" w14:textId="77777777" w:rsidR="00DE402A" w:rsidRPr="00203D39" w:rsidRDefault="00DE402A" w:rsidP="00C1183C">
            <w:pPr>
              <w:widowControl w:val="0"/>
              <w:autoSpaceDE w:val="0"/>
              <w:autoSpaceDN w:val="0"/>
              <w:rPr>
                <w:sz w:val="20"/>
                <w:szCs w:val="20"/>
              </w:rPr>
            </w:pPr>
            <w:r w:rsidRPr="00203D39">
              <w:rPr>
                <w:sz w:val="20"/>
                <w:szCs w:val="20"/>
              </w:rPr>
              <w:t>0,3</w:t>
            </w:r>
          </w:p>
        </w:tc>
      </w:tr>
      <w:tr w:rsidR="00DE402A" w:rsidRPr="00203D39" w14:paraId="0603D247" w14:textId="77777777" w:rsidTr="00C1183C">
        <w:tc>
          <w:tcPr>
            <w:tcW w:w="5000" w:type="pct"/>
            <w:gridSpan w:val="4"/>
            <w:tcBorders>
              <w:top w:val="single" w:sz="4" w:space="0" w:color="auto"/>
              <w:left w:val="single" w:sz="4" w:space="0" w:color="auto"/>
              <w:bottom w:val="single" w:sz="4" w:space="0" w:color="auto"/>
              <w:right w:val="single" w:sz="4" w:space="0" w:color="auto"/>
            </w:tcBorders>
            <w:tcMar>
              <w:top w:w="57" w:type="dxa"/>
              <w:bottom w:w="57" w:type="dxa"/>
            </w:tcMar>
            <w:hideMark/>
          </w:tcPr>
          <w:p w14:paraId="15CF212B" w14:textId="77777777" w:rsidR="00DE402A" w:rsidRPr="00203D39" w:rsidRDefault="00DE402A" w:rsidP="00C1183C">
            <w:pPr>
              <w:widowControl w:val="0"/>
              <w:autoSpaceDE w:val="0"/>
              <w:autoSpaceDN w:val="0"/>
              <w:rPr>
                <w:sz w:val="20"/>
                <w:szCs w:val="20"/>
              </w:rPr>
            </w:pPr>
            <w:r w:rsidRPr="00203D39">
              <w:rPr>
                <w:sz w:val="20"/>
                <w:szCs w:val="20"/>
              </w:rPr>
              <w:t>Примечания:</w:t>
            </w:r>
          </w:p>
          <w:p w14:paraId="4638367A" w14:textId="77777777" w:rsidR="00DE402A" w:rsidRPr="00203D39" w:rsidRDefault="00DE402A" w:rsidP="00C1183C">
            <w:pPr>
              <w:widowControl w:val="0"/>
              <w:tabs>
                <w:tab w:val="left" w:pos="222"/>
              </w:tabs>
              <w:autoSpaceDE w:val="0"/>
              <w:autoSpaceDN w:val="0"/>
              <w:jc w:val="both"/>
              <w:rPr>
                <w:sz w:val="20"/>
                <w:szCs w:val="20"/>
              </w:rPr>
            </w:pPr>
            <w:r w:rsidRPr="00203D39">
              <w:rPr>
                <w:sz w:val="20"/>
                <w:szCs w:val="20"/>
              </w:rPr>
              <w:t>1. Объекты культуры необходимо размещать в центрах районных систем расселения.</w:t>
            </w:r>
          </w:p>
          <w:p w14:paraId="758EC793" w14:textId="77777777" w:rsidR="00DE402A" w:rsidRPr="00203D39" w:rsidRDefault="00DE402A" w:rsidP="00C1183C">
            <w:pPr>
              <w:tabs>
                <w:tab w:val="left" w:pos="222"/>
              </w:tabs>
              <w:jc w:val="both"/>
              <w:rPr>
                <w:sz w:val="20"/>
                <w:szCs w:val="20"/>
              </w:rPr>
            </w:pPr>
            <w:r w:rsidRPr="00203D39">
              <w:rPr>
                <w:sz w:val="20"/>
                <w:szCs w:val="20"/>
              </w:rPr>
              <w:t>2. Детские библиотеки могут размещаться как самостоятельные объекты, так и объединенные библиотеки для детей и молодежи с отделами по соответствующим возрастным категориям пользователей, либо в качестве структурных подразделений районных библиотек.</w:t>
            </w:r>
          </w:p>
          <w:p w14:paraId="018B49C4" w14:textId="77777777" w:rsidR="00DE402A" w:rsidRPr="00203D39" w:rsidRDefault="00DE402A" w:rsidP="00C1183C">
            <w:pPr>
              <w:tabs>
                <w:tab w:val="left" w:pos="222"/>
              </w:tabs>
              <w:jc w:val="both"/>
              <w:rPr>
                <w:sz w:val="20"/>
                <w:szCs w:val="20"/>
              </w:rPr>
            </w:pPr>
            <w:r w:rsidRPr="00203D39">
              <w:rPr>
                <w:sz w:val="20"/>
                <w:szCs w:val="20"/>
              </w:rPr>
              <w:t xml:space="preserve">3. В составе общедоступных библиотек рекомендуется размещать детские отделения. </w:t>
            </w:r>
          </w:p>
          <w:p w14:paraId="5799A551" w14:textId="77777777" w:rsidR="00DE402A" w:rsidRPr="00203D39" w:rsidRDefault="00DE402A" w:rsidP="00C1183C">
            <w:pPr>
              <w:tabs>
                <w:tab w:val="left" w:pos="222"/>
              </w:tabs>
              <w:jc w:val="both"/>
              <w:rPr>
                <w:sz w:val="20"/>
                <w:szCs w:val="20"/>
              </w:rPr>
            </w:pPr>
            <w:r w:rsidRPr="00203D39">
              <w:rPr>
                <w:sz w:val="20"/>
                <w:szCs w:val="20"/>
              </w:rPr>
              <w:t>4. Если расстояние между населенным пунктом, включенным в групповую систему расселения, и ближайшим объектом библиотечного обслуживания превышает 3 км, необходимо размещение общедоступной библиотеки/библиотечного пункта в зависимости от численности населения: более 500 человек – общедоступная библиотека, менее 500 – библиотечный пункт.</w:t>
            </w:r>
          </w:p>
          <w:p w14:paraId="3C67E859" w14:textId="77777777" w:rsidR="00DE402A" w:rsidRPr="00203D39" w:rsidRDefault="00DE402A" w:rsidP="00C1183C">
            <w:pPr>
              <w:tabs>
                <w:tab w:val="left" w:pos="222"/>
              </w:tabs>
              <w:jc w:val="both"/>
              <w:rPr>
                <w:sz w:val="20"/>
                <w:szCs w:val="20"/>
              </w:rPr>
            </w:pPr>
            <w:r w:rsidRPr="00203D39">
              <w:rPr>
                <w:sz w:val="20"/>
                <w:szCs w:val="20"/>
              </w:rPr>
              <w:t>5. В составе учреждений культурно-досугового клубного типа (домов культуры) следует размещать объекты для развития местного традиционного народного художественного творчества и промыслов.</w:t>
            </w:r>
          </w:p>
          <w:p w14:paraId="79496E0D" w14:textId="77777777" w:rsidR="00DE402A" w:rsidRPr="00203D39" w:rsidRDefault="00DE402A" w:rsidP="00C1183C">
            <w:pPr>
              <w:tabs>
                <w:tab w:val="left" w:pos="222"/>
              </w:tabs>
              <w:jc w:val="both"/>
              <w:rPr>
                <w:sz w:val="20"/>
                <w:szCs w:val="20"/>
              </w:rPr>
            </w:pPr>
            <w:r w:rsidRPr="00203D39">
              <w:rPr>
                <w:sz w:val="20"/>
                <w:szCs w:val="20"/>
              </w:rPr>
              <w:t>6. Обязательно размещение учреждения культурно-досугового (клубного) типа, общедоступной библиотеки в центре групповой системы расселения.</w:t>
            </w:r>
          </w:p>
          <w:p w14:paraId="110FF31E" w14:textId="77777777" w:rsidR="00DE402A" w:rsidRPr="00203D39" w:rsidRDefault="00DE402A" w:rsidP="00C1183C">
            <w:pPr>
              <w:tabs>
                <w:tab w:val="left" w:pos="222"/>
              </w:tabs>
              <w:jc w:val="both"/>
              <w:rPr>
                <w:sz w:val="20"/>
                <w:szCs w:val="20"/>
              </w:rPr>
            </w:pPr>
            <w:r w:rsidRPr="00203D39">
              <w:rPr>
                <w:sz w:val="20"/>
                <w:szCs w:val="20"/>
              </w:rPr>
              <w:t>7. В групповых системах расселения с численностью менее 1 тыс. человек целесообразно размещение учреждений культурно-досугового (клубного) типа, общедоступных библиотек в составе многофункциональных культурных центров.</w:t>
            </w:r>
          </w:p>
          <w:p w14:paraId="2BEE8C42" w14:textId="77777777" w:rsidR="00DE402A" w:rsidRPr="00203D39" w:rsidRDefault="00DE402A" w:rsidP="00C1183C">
            <w:pPr>
              <w:tabs>
                <w:tab w:val="left" w:pos="80"/>
              </w:tabs>
              <w:jc w:val="both"/>
              <w:rPr>
                <w:sz w:val="20"/>
                <w:szCs w:val="20"/>
              </w:rPr>
            </w:pPr>
            <w:r w:rsidRPr="00203D39">
              <w:rPr>
                <w:sz w:val="20"/>
                <w:szCs w:val="20"/>
              </w:rPr>
              <w:t>8. В муниципальных районах для обслуживания населенных пунктов, не имеющих стационарных учреждений культуры, создается передвижной многофункциональный культурный центр – 1 транспортная единица.</w:t>
            </w:r>
          </w:p>
          <w:p w14:paraId="798788F4" w14:textId="77777777" w:rsidR="00DE402A" w:rsidRPr="00203D39" w:rsidRDefault="00DE402A" w:rsidP="00C1183C">
            <w:pPr>
              <w:tabs>
                <w:tab w:val="left" w:pos="80"/>
              </w:tabs>
              <w:jc w:val="both"/>
              <w:rPr>
                <w:sz w:val="20"/>
                <w:szCs w:val="20"/>
              </w:rPr>
            </w:pPr>
            <w:r w:rsidRPr="00203D39">
              <w:rPr>
                <w:sz w:val="20"/>
                <w:szCs w:val="20"/>
              </w:rPr>
              <w:t>9. При наличии музейных предметов и коллекций, зарегистрированных в порядке, установленном законодательством Российской Федерации, создаются музеи независимо от численности групповой системы расселения.</w:t>
            </w:r>
          </w:p>
          <w:p w14:paraId="5F9DF5B2" w14:textId="77777777" w:rsidR="00DE402A" w:rsidRPr="00203D39" w:rsidRDefault="00DE402A" w:rsidP="00C1183C">
            <w:pPr>
              <w:tabs>
                <w:tab w:val="left" w:pos="80"/>
              </w:tabs>
              <w:jc w:val="both"/>
              <w:rPr>
                <w:sz w:val="20"/>
                <w:szCs w:val="20"/>
              </w:rPr>
            </w:pPr>
            <w:r w:rsidRPr="00203D39">
              <w:rPr>
                <w:sz w:val="20"/>
                <w:szCs w:val="20"/>
              </w:rPr>
              <w:t xml:space="preserve">10. В составе учреждений культурно-досугового (клубного) типа, в центрах культурного развития/районных </w:t>
            </w:r>
            <w:r w:rsidRPr="00203D39">
              <w:rPr>
                <w:sz w:val="20"/>
                <w:szCs w:val="20"/>
              </w:rPr>
              <w:lastRenderedPageBreak/>
              <w:t xml:space="preserve">домах культуры рекомендуется размещать кинозалы. </w:t>
            </w:r>
          </w:p>
          <w:p w14:paraId="49E78DA6" w14:textId="77777777" w:rsidR="00DE402A" w:rsidRPr="00203D39" w:rsidRDefault="00DE402A" w:rsidP="00C1183C">
            <w:pPr>
              <w:tabs>
                <w:tab w:val="left" w:pos="80"/>
              </w:tabs>
              <w:jc w:val="both"/>
              <w:rPr>
                <w:sz w:val="20"/>
                <w:szCs w:val="20"/>
              </w:rPr>
            </w:pPr>
            <w:r w:rsidRPr="00203D39">
              <w:rPr>
                <w:rFonts w:ascii="PT Astra Serif" w:hAnsi="PT Astra Serif" w:cs="Tahoma"/>
                <w:sz w:val="20"/>
                <w:szCs w:val="20"/>
              </w:rPr>
              <w:t>11. При наличии в кинотеатре нескольких кинозалов к учету принимается каждый кинозал как сетевая единица. Также к расчету принимаются кинозалы, расположенные в учреждениях культуры либо в коммерческих организациях.</w:t>
            </w:r>
          </w:p>
          <w:p w14:paraId="5331E6EE" w14:textId="77777777" w:rsidR="00DE402A" w:rsidRPr="00203D39" w:rsidRDefault="00DE402A" w:rsidP="00C1183C">
            <w:pPr>
              <w:tabs>
                <w:tab w:val="left" w:pos="80"/>
                <w:tab w:val="left" w:pos="364"/>
              </w:tabs>
              <w:jc w:val="both"/>
              <w:rPr>
                <w:rFonts w:ascii="PT Astra Serif" w:hAnsi="PT Astra Serif" w:cs="Tahoma"/>
                <w:sz w:val="20"/>
                <w:szCs w:val="20"/>
              </w:rPr>
            </w:pPr>
            <w:r w:rsidRPr="00203D39">
              <w:rPr>
                <w:rFonts w:ascii="PT Astra Serif" w:hAnsi="PT Astra Serif" w:cs="Tahoma"/>
                <w:sz w:val="20"/>
                <w:szCs w:val="20"/>
              </w:rPr>
              <w:t>12. За сетевую единицу принимаются объекты всех форм собственности.</w:t>
            </w:r>
          </w:p>
          <w:p w14:paraId="3C751932" w14:textId="77777777" w:rsidR="00DE402A" w:rsidRPr="00203D39" w:rsidRDefault="00DE402A" w:rsidP="00C1183C">
            <w:pPr>
              <w:tabs>
                <w:tab w:val="left" w:pos="364"/>
              </w:tabs>
              <w:jc w:val="both"/>
              <w:rPr>
                <w:sz w:val="20"/>
                <w:szCs w:val="20"/>
              </w:rPr>
            </w:pPr>
            <w:r w:rsidRPr="00203D39">
              <w:rPr>
                <w:rFonts w:ascii="PT Astra Serif" w:hAnsi="PT Astra Serif" w:cs="Tahoma"/>
                <w:sz w:val="20"/>
                <w:szCs w:val="20"/>
              </w:rPr>
              <w:t xml:space="preserve">13. </w:t>
            </w:r>
            <w:r w:rsidRPr="00203D39">
              <w:rPr>
                <w:sz w:val="20"/>
                <w:szCs w:val="20"/>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14:paraId="735459BE" w14:textId="77777777" w:rsidR="00DE402A" w:rsidRPr="00203D39" w:rsidRDefault="00DE402A" w:rsidP="00C1183C">
            <w:pPr>
              <w:tabs>
                <w:tab w:val="left" w:pos="80"/>
                <w:tab w:val="left" w:pos="364"/>
              </w:tabs>
              <w:jc w:val="both"/>
              <w:rPr>
                <w:sz w:val="20"/>
                <w:szCs w:val="20"/>
              </w:rPr>
            </w:pPr>
            <w:r w:rsidRPr="00203D39">
              <w:rPr>
                <w:sz w:val="20"/>
                <w:szCs w:val="20"/>
              </w:rPr>
              <w:t>14. Дифференциация групповых систем расселения по численности населения приведена в Приложении Б.</w:t>
            </w:r>
          </w:p>
        </w:tc>
      </w:tr>
    </w:tbl>
    <w:p w14:paraId="5BA691D5" w14:textId="77777777" w:rsidR="00DE402A" w:rsidRPr="00203D39" w:rsidRDefault="00DE402A" w:rsidP="00DE402A">
      <w:pPr>
        <w:pStyle w:val="21"/>
        <w:numPr>
          <w:ilvl w:val="2"/>
          <w:numId w:val="18"/>
        </w:numPr>
        <w:spacing w:before="240"/>
        <w:jc w:val="both"/>
        <w:rPr>
          <w:sz w:val="24"/>
          <w:szCs w:val="24"/>
          <w:lang w:val="ru-RU" w:eastAsia="ru-RU"/>
        </w:rPr>
      </w:pPr>
      <w:bookmarkStart w:id="204" w:name="_Toc89355355"/>
      <w:bookmarkStart w:id="205" w:name="_Toc109934425"/>
      <w:r w:rsidRPr="00203D39">
        <w:rPr>
          <w:sz w:val="24"/>
          <w:szCs w:val="24"/>
          <w:lang w:val="ru-RU" w:eastAsia="ru-RU"/>
        </w:rPr>
        <w:lastRenderedPageBreak/>
        <w:t>В области жилищного строительства</w:t>
      </w:r>
      <w:bookmarkEnd w:id="204"/>
      <w:bookmarkEnd w:id="205"/>
      <w:r w:rsidRPr="00203D39">
        <w:rPr>
          <w:sz w:val="24"/>
          <w:szCs w:val="24"/>
          <w:lang w:val="ru-RU" w:eastAsia="ru-RU"/>
        </w:rPr>
        <w:t xml:space="preserve"> </w:t>
      </w:r>
    </w:p>
    <w:p w14:paraId="20358062" w14:textId="77777777" w:rsidR="00DE402A" w:rsidRPr="00203D39" w:rsidRDefault="00DE402A" w:rsidP="00DE402A">
      <w:pPr>
        <w:pStyle w:val="a6"/>
        <w:ind w:firstLine="0"/>
        <w:rPr>
          <w:b/>
          <w:sz w:val="20"/>
          <w:szCs w:val="20"/>
        </w:rPr>
      </w:pPr>
      <w:r w:rsidRPr="00203D39">
        <w:rPr>
          <w:b/>
          <w:sz w:val="20"/>
          <w:szCs w:val="20"/>
        </w:rPr>
        <w:t xml:space="preserve">Таблица </w:t>
      </w:r>
      <w:r w:rsidRPr="00203D39">
        <w:rPr>
          <w:b/>
          <w:sz w:val="20"/>
          <w:szCs w:val="20"/>
        </w:rPr>
        <w:fldChar w:fldCharType="begin"/>
      </w:r>
      <w:r w:rsidRPr="00203D39">
        <w:rPr>
          <w:b/>
          <w:sz w:val="20"/>
          <w:szCs w:val="20"/>
        </w:rPr>
        <w:instrText xml:space="preserve"> SEQ Таблица \* ARABIC </w:instrText>
      </w:r>
      <w:r w:rsidRPr="00203D39">
        <w:rPr>
          <w:b/>
          <w:sz w:val="20"/>
          <w:szCs w:val="20"/>
        </w:rPr>
        <w:fldChar w:fldCharType="separate"/>
      </w:r>
      <w:r w:rsidR="00B72D63">
        <w:rPr>
          <w:b/>
          <w:noProof/>
          <w:sz w:val="20"/>
          <w:szCs w:val="20"/>
        </w:rPr>
        <w:t>6</w:t>
      </w:r>
      <w:r w:rsidRPr="00203D39">
        <w:rPr>
          <w:b/>
          <w:sz w:val="20"/>
          <w:szCs w:val="20"/>
        </w:rPr>
        <w:fldChar w:fldCharType="end"/>
      </w:r>
      <w:r w:rsidRPr="00203D39">
        <w:rPr>
          <w:b/>
          <w:sz w:val="20"/>
          <w:szCs w:val="20"/>
        </w:rPr>
        <w:t xml:space="preserve"> – Расчетные показатели для объектов жилищного строительства [</w:t>
      </w:r>
      <w:r w:rsidRPr="00203D39">
        <w:rPr>
          <w:b/>
          <w:sz w:val="20"/>
          <w:szCs w:val="20"/>
          <w:lang w:val="ru-RU"/>
        </w:rPr>
        <w:t>8</w:t>
      </w:r>
      <w:r w:rsidRPr="00203D39">
        <w:rPr>
          <w:b/>
          <w:sz w:val="20"/>
          <w:szCs w:val="20"/>
        </w:rPr>
        <w:t>]</w:t>
      </w:r>
    </w:p>
    <w:tbl>
      <w:tblPr>
        <w:tblpPr w:leftFromText="181" w:rightFromText="181" w:vertAnchor="text" w:tblpXSpec="center" w:tblpY="1"/>
        <w:tblOverlap w:val="neve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1588"/>
        <w:gridCol w:w="1576"/>
        <w:gridCol w:w="1447"/>
        <w:gridCol w:w="3168"/>
      </w:tblGrid>
      <w:tr w:rsidR="00DE402A" w:rsidRPr="00203D39" w14:paraId="74AA1727" w14:textId="77777777" w:rsidTr="00C1183C">
        <w:tc>
          <w:tcPr>
            <w:tcW w:w="894" w:type="pct"/>
            <w:tcBorders>
              <w:top w:val="single" w:sz="4" w:space="0" w:color="auto"/>
              <w:left w:val="single" w:sz="4" w:space="0" w:color="auto"/>
              <w:bottom w:val="single" w:sz="4" w:space="0" w:color="auto"/>
              <w:right w:val="single" w:sz="4" w:space="0" w:color="auto"/>
            </w:tcBorders>
            <w:vAlign w:val="center"/>
            <w:hideMark/>
          </w:tcPr>
          <w:p w14:paraId="3F8AE793" w14:textId="77777777" w:rsidR="00DE402A" w:rsidRPr="00203D39" w:rsidRDefault="00DE402A" w:rsidP="00C1183C">
            <w:pPr>
              <w:jc w:val="center"/>
              <w:rPr>
                <w:b/>
                <w:sz w:val="20"/>
                <w:szCs w:val="20"/>
              </w:rPr>
            </w:pPr>
            <w:r w:rsidRPr="00203D39">
              <w:rPr>
                <w:b/>
                <w:sz w:val="20"/>
                <w:szCs w:val="20"/>
              </w:rPr>
              <w:t>Наименование вида объекта</w:t>
            </w:r>
          </w:p>
        </w:tc>
        <w:tc>
          <w:tcPr>
            <w:tcW w:w="838" w:type="pct"/>
            <w:tcBorders>
              <w:top w:val="single" w:sz="4" w:space="0" w:color="auto"/>
              <w:left w:val="single" w:sz="4" w:space="0" w:color="auto"/>
              <w:bottom w:val="single" w:sz="4" w:space="0" w:color="auto"/>
              <w:right w:val="single" w:sz="4" w:space="0" w:color="auto"/>
            </w:tcBorders>
            <w:vAlign w:val="center"/>
            <w:hideMark/>
          </w:tcPr>
          <w:p w14:paraId="4EE2C02D" w14:textId="77777777" w:rsidR="00DE402A" w:rsidRPr="00203D39" w:rsidRDefault="00DE402A" w:rsidP="00C1183C">
            <w:pPr>
              <w:jc w:val="center"/>
              <w:rPr>
                <w:b/>
                <w:sz w:val="20"/>
                <w:szCs w:val="20"/>
              </w:rPr>
            </w:pPr>
            <w:r w:rsidRPr="00203D39">
              <w:rPr>
                <w:b/>
                <w:sz w:val="20"/>
                <w:szCs w:val="20"/>
              </w:rPr>
              <w:t>Наименование нормируемого расчетного показателя, единица измерения</w:t>
            </w:r>
          </w:p>
        </w:tc>
        <w:tc>
          <w:tcPr>
            <w:tcW w:w="3268" w:type="pct"/>
            <w:gridSpan w:val="3"/>
            <w:tcBorders>
              <w:top w:val="single" w:sz="4" w:space="0" w:color="auto"/>
              <w:left w:val="single" w:sz="4" w:space="0" w:color="auto"/>
              <w:bottom w:val="single" w:sz="4" w:space="0" w:color="auto"/>
              <w:right w:val="single" w:sz="4" w:space="0" w:color="auto"/>
            </w:tcBorders>
            <w:vAlign w:val="center"/>
            <w:hideMark/>
          </w:tcPr>
          <w:p w14:paraId="6BF36D04" w14:textId="77777777" w:rsidR="00DE402A" w:rsidRPr="00203D39" w:rsidRDefault="00DE402A" w:rsidP="00C1183C">
            <w:pPr>
              <w:jc w:val="center"/>
              <w:rPr>
                <w:b/>
                <w:sz w:val="20"/>
                <w:szCs w:val="20"/>
              </w:rPr>
            </w:pPr>
            <w:r w:rsidRPr="00203D39">
              <w:rPr>
                <w:b/>
                <w:sz w:val="20"/>
                <w:szCs w:val="20"/>
              </w:rPr>
              <w:t>Значение расчетного показателя</w:t>
            </w:r>
          </w:p>
        </w:tc>
      </w:tr>
      <w:tr w:rsidR="00DE402A" w:rsidRPr="00203D39" w14:paraId="2B02A027" w14:textId="77777777" w:rsidTr="00C1183C">
        <w:tc>
          <w:tcPr>
            <w:tcW w:w="894" w:type="pct"/>
            <w:vMerge w:val="restart"/>
            <w:tcBorders>
              <w:top w:val="single" w:sz="4" w:space="0" w:color="auto"/>
              <w:left w:val="single" w:sz="4" w:space="0" w:color="auto"/>
              <w:right w:val="single" w:sz="4" w:space="0" w:color="auto"/>
            </w:tcBorders>
            <w:hideMark/>
          </w:tcPr>
          <w:p w14:paraId="3C47382B" w14:textId="77777777" w:rsidR="00DE402A" w:rsidRPr="00203D39" w:rsidRDefault="00DE402A" w:rsidP="00C1183C">
            <w:pPr>
              <w:rPr>
                <w:sz w:val="20"/>
                <w:szCs w:val="20"/>
              </w:rPr>
            </w:pPr>
            <w:r w:rsidRPr="00203D39">
              <w:rPr>
                <w:sz w:val="20"/>
                <w:szCs w:val="20"/>
              </w:rPr>
              <w:t>Объекты жилищного строительства</w:t>
            </w:r>
          </w:p>
        </w:tc>
        <w:tc>
          <w:tcPr>
            <w:tcW w:w="838" w:type="pct"/>
            <w:vMerge w:val="restart"/>
            <w:tcBorders>
              <w:top w:val="single" w:sz="4" w:space="0" w:color="auto"/>
              <w:left w:val="single" w:sz="4" w:space="0" w:color="auto"/>
              <w:bottom w:val="single" w:sz="4" w:space="0" w:color="auto"/>
              <w:right w:val="single" w:sz="4" w:space="0" w:color="auto"/>
            </w:tcBorders>
            <w:hideMark/>
          </w:tcPr>
          <w:p w14:paraId="13428CFC" w14:textId="77777777" w:rsidR="00DE402A" w:rsidRPr="00203D39" w:rsidRDefault="00DE402A" w:rsidP="00C1183C">
            <w:pPr>
              <w:pStyle w:val="101"/>
              <w:rPr>
                <w:rFonts w:eastAsia="Calibri"/>
                <w:szCs w:val="20"/>
                <w:lang w:eastAsia="en-US"/>
              </w:rPr>
            </w:pPr>
            <w:r w:rsidRPr="00203D39">
              <w:rPr>
                <w:szCs w:val="20"/>
              </w:rPr>
              <w:t>Расчетная плотность населения территории многоквартирной жилой застройки, человек/</w:t>
            </w:r>
            <w:proofErr w:type="gramStart"/>
            <w:r w:rsidRPr="00203D39">
              <w:rPr>
                <w:szCs w:val="20"/>
              </w:rPr>
              <w:t>га</w:t>
            </w:r>
            <w:proofErr w:type="gramEnd"/>
            <w:r w:rsidRPr="00203D39">
              <w:rPr>
                <w:szCs w:val="20"/>
              </w:rPr>
              <w:t xml:space="preserve"> [1]</w:t>
            </w:r>
          </w:p>
        </w:tc>
        <w:tc>
          <w:tcPr>
            <w:tcW w:w="832" w:type="pct"/>
            <w:vMerge w:val="restart"/>
            <w:tcBorders>
              <w:top w:val="single" w:sz="4" w:space="0" w:color="auto"/>
              <w:left w:val="single" w:sz="4" w:space="0" w:color="auto"/>
              <w:bottom w:val="single" w:sz="4" w:space="0" w:color="auto"/>
              <w:right w:val="single" w:sz="4" w:space="0" w:color="auto"/>
            </w:tcBorders>
            <w:vAlign w:val="center"/>
            <w:hideMark/>
          </w:tcPr>
          <w:p w14:paraId="7B275E55" w14:textId="77777777" w:rsidR="00DE402A" w:rsidRPr="00203D39" w:rsidRDefault="00DE402A" w:rsidP="00C1183C">
            <w:pPr>
              <w:jc w:val="center"/>
              <w:rPr>
                <w:sz w:val="20"/>
                <w:szCs w:val="20"/>
              </w:rPr>
            </w:pPr>
            <w:r w:rsidRPr="00203D39">
              <w:rPr>
                <w:sz w:val="20"/>
                <w:szCs w:val="20"/>
              </w:rPr>
              <w:t>Размер элемента планировочной структуры</w:t>
            </w:r>
          </w:p>
        </w:tc>
        <w:tc>
          <w:tcPr>
            <w:tcW w:w="2436" w:type="pct"/>
            <w:gridSpan w:val="2"/>
            <w:tcBorders>
              <w:top w:val="single" w:sz="4" w:space="0" w:color="auto"/>
              <w:left w:val="single" w:sz="4" w:space="0" w:color="auto"/>
              <w:bottom w:val="single" w:sz="4" w:space="0" w:color="auto"/>
              <w:right w:val="single" w:sz="4" w:space="0" w:color="auto"/>
            </w:tcBorders>
            <w:vAlign w:val="center"/>
            <w:hideMark/>
          </w:tcPr>
          <w:p w14:paraId="305AEB53" w14:textId="77777777" w:rsidR="00DE402A" w:rsidRPr="00203D39" w:rsidRDefault="00DE402A" w:rsidP="00C1183C">
            <w:pPr>
              <w:jc w:val="center"/>
              <w:rPr>
                <w:sz w:val="20"/>
                <w:szCs w:val="20"/>
              </w:rPr>
            </w:pPr>
            <w:r w:rsidRPr="00203D39">
              <w:rPr>
                <w:sz w:val="20"/>
                <w:szCs w:val="20"/>
              </w:rPr>
              <w:t>Расчетная плотность населения территории многоквартирной жилой застройки</w:t>
            </w:r>
          </w:p>
        </w:tc>
      </w:tr>
      <w:tr w:rsidR="00DE402A" w:rsidRPr="00203D39" w14:paraId="00CC36B3" w14:textId="77777777" w:rsidTr="00C1183C">
        <w:tc>
          <w:tcPr>
            <w:tcW w:w="894" w:type="pct"/>
            <w:vMerge/>
            <w:tcBorders>
              <w:left w:val="single" w:sz="4" w:space="0" w:color="auto"/>
              <w:right w:val="single" w:sz="4" w:space="0" w:color="auto"/>
            </w:tcBorders>
            <w:vAlign w:val="center"/>
            <w:hideMark/>
          </w:tcPr>
          <w:p w14:paraId="1EC6B935" w14:textId="77777777" w:rsidR="00DE402A" w:rsidRPr="00203D39" w:rsidRDefault="00DE402A" w:rsidP="00C1183C">
            <w:pPr>
              <w:rPr>
                <w:sz w:val="20"/>
                <w:szCs w:val="20"/>
              </w:rPr>
            </w:pPr>
          </w:p>
        </w:tc>
        <w:tc>
          <w:tcPr>
            <w:tcW w:w="838" w:type="pct"/>
            <w:vMerge/>
            <w:tcBorders>
              <w:top w:val="single" w:sz="4" w:space="0" w:color="auto"/>
              <w:left w:val="single" w:sz="4" w:space="0" w:color="auto"/>
              <w:bottom w:val="single" w:sz="4" w:space="0" w:color="auto"/>
              <w:right w:val="single" w:sz="4" w:space="0" w:color="auto"/>
            </w:tcBorders>
            <w:vAlign w:val="center"/>
            <w:hideMark/>
          </w:tcPr>
          <w:p w14:paraId="48BBF334" w14:textId="77777777" w:rsidR="00DE402A" w:rsidRPr="00203D39" w:rsidRDefault="00DE402A" w:rsidP="00C1183C">
            <w:pPr>
              <w:rPr>
                <w:sz w:val="20"/>
                <w:szCs w:val="20"/>
              </w:rPr>
            </w:pPr>
          </w:p>
        </w:tc>
        <w:tc>
          <w:tcPr>
            <w:tcW w:w="832" w:type="pct"/>
            <w:vMerge/>
            <w:tcBorders>
              <w:top w:val="single" w:sz="4" w:space="0" w:color="auto"/>
              <w:left w:val="single" w:sz="4" w:space="0" w:color="auto"/>
              <w:bottom w:val="single" w:sz="4" w:space="0" w:color="auto"/>
              <w:right w:val="single" w:sz="4" w:space="0" w:color="auto"/>
            </w:tcBorders>
            <w:vAlign w:val="center"/>
            <w:hideMark/>
          </w:tcPr>
          <w:p w14:paraId="6D6E00A2" w14:textId="77777777" w:rsidR="00DE402A" w:rsidRPr="00203D39" w:rsidRDefault="00DE402A" w:rsidP="00C1183C">
            <w:pPr>
              <w:rPr>
                <w:sz w:val="20"/>
                <w:szCs w:val="20"/>
              </w:rPr>
            </w:pPr>
          </w:p>
        </w:tc>
        <w:tc>
          <w:tcPr>
            <w:tcW w:w="764" w:type="pct"/>
            <w:tcBorders>
              <w:top w:val="single" w:sz="4" w:space="0" w:color="auto"/>
              <w:left w:val="single" w:sz="4" w:space="0" w:color="auto"/>
              <w:bottom w:val="single" w:sz="4" w:space="0" w:color="auto"/>
              <w:right w:val="single" w:sz="4" w:space="0" w:color="auto"/>
            </w:tcBorders>
            <w:vAlign w:val="center"/>
            <w:hideMark/>
          </w:tcPr>
          <w:p w14:paraId="301B3286" w14:textId="77777777" w:rsidR="00DE402A" w:rsidRPr="00203D39" w:rsidRDefault="00DE402A" w:rsidP="00C1183C">
            <w:pPr>
              <w:jc w:val="center"/>
              <w:rPr>
                <w:sz w:val="20"/>
                <w:szCs w:val="20"/>
              </w:rPr>
            </w:pPr>
            <w:r w:rsidRPr="00203D39">
              <w:rPr>
                <w:sz w:val="20"/>
                <w:szCs w:val="20"/>
              </w:rPr>
              <w:t>малоэтажная застройка</w:t>
            </w:r>
          </w:p>
        </w:tc>
        <w:tc>
          <w:tcPr>
            <w:tcW w:w="1672" w:type="pct"/>
            <w:tcBorders>
              <w:top w:val="single" w:sz="4" w:space="0" w:color="auto"/>
              <w:left w:val="single" w:sz="4" w:space="0" w:color="auto"/>
              <w:bottom w:val="single" w:sz="4" w:space="0" w:color="auto"/>
              <w:right w:val="single" w:sz="4" w:space="0" w:color="auto"/>
            </w:tcBorders>
            <w:vAlign w:val="center"/>
            <w:hideMark/>
          </w:tcPr>
          <w:p w14:paraId="1E6E1945" w14:textId="77777777" w:rsidR="00DE402A" w:rsidRPr="00203D39" w:rsidRDefault="00DE402A" w:rsidP="00C1183C">
            <w:pPr>
              <w:jc w:val="center"/>
              <w:rPr>
                <w:sz w:val="20"/>
                <w:szCs w:val="20"/>
              </w:rPr>
            </w:pPr>
            <w:proofErr w:type="spellStart"/>
            <w:r w:rsidRPr="00203D39">
              <w:rPr>
                <w:sz w:val="20"/>
                <w:szCs w:val="20"/>
              </w:rPr>
              <w:t>среднеэтажная</w:t>
            </w:r>
            <w:proofErr w:type="spellEnd"/>
            <w:r w:rsidRPr="00203D39">
              <w:rPr>
                <w:sz w:val="20"/>
                <w:szCs w:val="20"/>
              </w:rPr>
              <w:t xml:space="preserve"> застройка</w:t>
            </w:r>
          </w:p>
        </w:tc>
      </w:tr>
      <w:tr w:rsidR="00DE402A" w:rsidRPr="00203D39" w14:paraId="0AE6A3BD" w14:textId="77777777" w:rsidTr="00C1183C">
        <w:tc>
          <w:tcPr>
            <w:tcW w:w="894" w:type="pct"/>
            <w:vMerge/>
            <w:tcBorders>
              <w:left w:val="single" w:sz="4" w:space="0" w:color="auto"/>
              <w:right w:val="single" w:sz="4" w:space="0" w:color="auto"/>
            </w:tcBorders>
            <w:vAlign w:val="center"/>
            <w:hideMark/>
          </w:tcPr>
          <w:p w14:paraId="355B2135" w14:textId="77777777" w:rsidR="00DE402A" w:rsidRPr="00203D39" w:rsidRDefault="00DE402A" w:rsidP="00C1183C">
            <w:pPr>
              <w:rPr>
                <w:sz w:val="20"/>
                <w:szCs w:val="20"/>
              </w:rPr>
            </w:pPr>
          </w:p>
        </w:tc>
        <w:tc>
          <w:tcPr>
            <w:tcW w:w="838" w:type="pct"/>
            <w:vMerge/>
            <w:tcBorders>
              <w:top w:val="single" w:sz="4" w:space="0" w:color="auto"/>
              <w:left w:val="single" w:sz="4" w:space="0" w:color="auto"/>
              <w:bottom w:val="single" w:sz="4" w:space="0" w:color="auto"/>
              <w:right w:val="single" w:sz="4" w:space="0" w:color="auto"/>
            </w:tcBorders>
            <w:vAlign w:val="center"/>
            <w:hideMark/>
          </w:tcPr>
          <w:p w14:paraId="0415C03B" w14:textId="77777777" w:rsidR="00DE402A" w:rsidRPr="00203D39" w:rsidRDefault="00DE402A" w:rsidP="00C1183C">
            <w:pPr>
              <w:rPr>
                <w:sz w:val="20"/>
                <w:szCs w:val="20"/>
              </w:rPr>
            </w:pPr>
          </w:p>
        </w:tc>
        <w:tc>
          <w:tcPr>
            <w:tcW w:w="832" w:type="pct"/>
            <w:tcBorders>
              <w:top w:val="single" w:sz="4" w:space="0" w:color="auto"/>
              <w:left w:val="single" w:sz="4" w:space="0" w:color="auto"/>
              <w:bottom w:val="single" w:sz="4" w:space="0" w:color="auto"/>
              <w:right w:val="single" w:sz="4" w:space="0" w:color="auto"/>
            </w:tcBorders>
            <w:vAlign w:val="center"/>
            <w:hideMark/>
          </w:tcPr>
          <w:p w14:paraId="517C4B78" w14:textId="77777777" w:rsidR="00DE402A" w:rsidRPr="00203D39" w:rsidRDefault="00DE402A" w:rsidP="00C1183C">
            <w:pPr>
              <w:pStyle w:val="101"/>
              <w:jc w:val="center"/>
              <w:rPr>
                <w:rFonts w:eastAsia="Calibri"/>
                <w:szCs w:val="20"/>
                <w:lang w:eastAsia="en-US"/>
              </w:rPr>
            </w:pPr>
            <w:r w:rsidRPr="00203D39">
              <w:rPr>
                <w:rFonts w:eastAsia="Calibri"/>
                <w:szCs w:val="20"/>
                <w:lang w:eastAsia="en-US"/>
              </w:rPr>
              <w:t>от 4  до 10 га</w:t>
            </w:r>
          </w:p>
        </w:tc>
        <w:tc>
          <w:tcPr>
            <w:tcW w:w="764" w:type="pct"/>
            <w:tcBorders>
              <w:top w:val="single" w:sz="4" w:space="0" w:color="auto"/>
              <w:left w:val="single" w:sz="4" w:space="0" w:color="auto"/>
              <w:bottom w:val="single" w:sz="4" w:space="0" w:color="auto"/>
              <w:right w:val="single" w:sz="4" w:space="0" w:color="auto"/>
            </w:tcBorders>
            <w:vAlign w:val="center"/>
            <w:hideMark/>
          </w:tcPr>
          <w:p w14:paraId="28682D59"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eastAsia="en-US"/>
              </w:rPr>
              <w:t>200</w:t>
            </w:r>
          </w:p>
        </w:tc>
        <w:tc>
          <w:tcPr>
            <w:tcW w:w="1672" w:type="pct"/>
            <w:tcBorders>
              <w:top w:val="single" w:sz="4" w:space="0" w:color="auto"/>
              <w:left w:val="single" w:sz="4" w:space="0" w:color="auto"/>
              <w:bottom w:val="single" w:sz="4" w:space="0" w:color="auto"/>
              <w:right w:val="single" w:sz="4" w:space="0" w:color="auto"/>
            </w:tcBorders>
            <w:vAlign w:val="center"/>
            <w:hideMark/>
          </w:tcPr>
          <w:p w14:paraId="3FA07CF5"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eastAsia="en-US"/>
              </w:rPr>
              <w:t>355</w:t>
            </w:r>
          </w:p>
        </w:tc>
      </w:tr>
      <w:tr w:rsidR="00DE402A" w:rsidRPr="00203D39" w14:paraId="7374E7B2" w14:textId="77777777" w:rsidTr="00C1183C">
        <w:tc>
          <w:tcPr>
            <w:tcW w:w="894" w:type="pct"/>
            <w:vMerge/>
            <w:tcBorders>
              <w:left w:val="single" w:sz="4" w:space="0" w:color="auto"/>
              <w:right w:val="single" w:sz="4" w:space="0" w:color="auto"/>
            </w:tcBorders>
            <w:vAlign w:val="center"/>
            <w:hideMark/>
          </w:tcPr>
          <w:p w14:paraId="4D24503E" w14:textId="77777777" w:rsidR="00DE402A" w:rsidRPr="00203D39" w:rsidRDefault="00DE402A" w:rsidP="00C1183C">
            <w:pPr>
              <w:rPr>
                <w:sz w:val="20"/>
                <w:szCs w:val="20"/>
              </w:rPr>
            </w:pPr>
          </w:p>
        </w:tc>
        <w:tc>
          <w:tcPr>
            <w:tcW w:w="838" w:type="pct"/>
            <w:vMerge/>
            <w:tcBorders>
              <w:top w:val="single" w:sz="4" w:space="0" w:color="auto"/>
              <w:left w:val="single" w:sz="4" w:space="0" w:color="auto"/>
              <w:bottom w:val="single" w:sz="4" w:space="0" w:color="auto"/>
              <w:right w:val="single" w:sz="4" w:space="0" w:color="auto"/>
            </w:tcBorders>
            <w:vAlign w:val="center"/>
            <w:hideMark/>
          </w:tcPr>
          <w:p w14:paraId="0527386A" w14:textId="77777777" w:rsidR="00DE402A" w:rsidRPr="00203D39" w:rsidRDefault="00DE402A" w:rsidP="00C1183C">
            <w:pPr>
              <w:rPr>
                <w:sz w:val="20"/>
                <w:szCs w:val="20"/>
              </w:rPr>
            </w:pPr>
          </w:p>
        </w:tc>
        <w:tc>
          <w:tcPr>
            <w:tcW w:w="832" w:type="pct"/>
            <w:tcBorders>
              <w:top w:val="single" w:sz="4" w:space="0" w:color="auto"/>
              <w:left w:val="single" w:sz="4" w:space="0" w:color="auto"/>
              <w:bottom w:val="single" w:sz="4" w:space="0" w:color="auto"/>
              <w:right w:val="single" w:sz="4" w:space="0" w:color="auto"/>
            </w:tcBorders>
            <w:vAlign w:val="center"/>
            <w:hideMark/>
          </w:tcPr>
          <w:p w14:paraId="4CABDE79" w14:textId="77777777" w:rsidR="00DE402A" w:rsidRPr="00203D39" w:rsidRDefault="00DE402A" w:rsidP="00C1183C">
            <w:pPr>
              <w:pStyle w:val="101"/>
              <w:jc w:val="center"/>
              <w:rPr>
                <w:rFonts w:eastAsia="Calibri"/>
                <w:szCs w:val="20"/>
                <w:lang w:eastAsia="en-US"/>
              </w:rPr>
            </w:pPr>
            <w:r w:rsidRPr="00203D39">
              <w:rPr>
                <w:rFonts w:eastAsia="Calibri"/>
                <w:szCs w:val="20"/>
                <w:lang w:eastAsia="en-US"/>
              </w:rPr>
              <w:t>от 10 до 40 га</w:t>
            </w:r>
          </w:p>
        </w:tc>
        <w:tc>
          <w:tcPr>
            <w:tcW w:w="764" w:type="pct"/>
            <w:tcBorders>
              <w:top w:val="single" w:sz="4" w:space="0" w:color="auto"/>
              <w:left w:val="single" w:sz="4" w:space="0" w:color="auto"/>
              <w:bottom w:val="single" w:sz="4" w:space="0" w:color="auto"/>
              <w:right w:val="single" w:sz="4" w:space="0" w:color="auto"/>
            </w:tcBorders>
            <w:vAlign w:val="center"/>
            <w:hideMark/>
          </w:tcPr>
          <w:p w14:paraId="7882A8FC"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eastAsia="en-US"/>
              </w:rPr>
              <w:t>160</w:t>
            </w:r>
          </w:p>
        </w:tc>
        <w:tc>
          <w:tcPr>
            <w:tcW w:w="1672" w:type="pct"/>
            <w:tcBorders>
              <w:top w:val="single" w:sz="4" w:space="0" w:color="auto"/>
              <w:left w:val="single" w:sz="4" w:space="0" w:color="auto"/>
              <w:bottom w:val="single" w:sz="4" w:space="0" w:color="auto"/>
              <w:right w:val="single" w:sz="4" w:space="0" w:color="auto"/>
            </w:tcBorders>
            <w:vAlign w:val="center"/>
            <w:hideMark/>
          </w:tcPr>
          <w:p w14:paraId="4799D45E"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val="en-US" w:eastAsia="en-US"/>
              </w:rPr>
              <w:t>2</w:t>
            </w:r>
            <w:r w:rsidRPr="00203D39">
              <w:rPr>
                <w:rFonts w:eastAsia="Calibri"/>
                <w:szCs w:val="20"/>
                <w:lang w:eastAsia="en-US"/>
              </w:rPr>
              <w:t>60</w:t>
            </w:r>
          </w:p>
        </w:tc>
      </w:tr>
      <w:tr w:rsidR="00DE402A" w:rsidRPr="00203D39" w14:paraId="0AE4015D" w14:textId="77777777" w:rsidTr="00C1183C">
        <w:tc>
          <w:tcPr>
            <w:tcW w:w="894" w:type="pct"/>
            <w:vMerge/>
            <w:tcBorders>
              <w:left w:val="single" w:sz="4" w:space="0" w:color="auto"/>
              <w:right w:val="single" w:sz="4" w:space="0" w:color="auto"/>
            </w:tcBorders>
            <w:vAlign w:val="center"/>
            <w:hideMark/>
          </w:tcPr>
          <w:p w14:paraId="66E997CA" w14:textId="77777777" w:rsidR="00DE402A" w:rsidRPr="00203D39" w:rsidRDefault="00DE402A" w:rsidP="00C1183C">
            <w:pPr>
              <w:rPr>
                <w:sz w:val="20"/>
                <w:szCs w:val="20"/>
              </w:rPr>
            </w:pPr>
          </w:p>
        </w:tc>
        <w:tc>
          <w:tcPr>
            <w:tcW w:w="838" w:type="pct"/>
            <w:vMerge/>
            <w:tcBorders>
              <w:top w:val="single" w:sz="4" w:space="0" w:color="auto"/>
              <w:left w:val="single" w:sz="4" w:space="0" w:color="auto"/>
              <w:bottom w:val="single" w:sz="4" w:space="0" w:color="auto"/>
              <w:right w:val="single" w:sz="4" w:space="0" w:color="auto"/>
            </w:tcBorders>
            <w:vAlign w:val="center"/>
            <w:hideMark/>
          </w:tcPr>
          <w:p w14:paraId="2A71119A" w14:textId="77777777" w:rsidR="00DE402A" w:rsidRPr="00203D39" w:rsidRDefault="00DE402A" w:rsidP="00C1183C">
            <w:pPr>
              <w:rPr>
                <w:sz w:val="20"/>
                <w:szCs w:val="20"/>
              </w:rPr>
            </w:pPr>
          </w:p>
        </w:tc>
        <w:tc>
          <w:tcPr>
            <w:tcW w:w="832" w:type="pct"/>
            <w:tcBorders>
              <w:top w:val="single" w:sz="4" w:space="0" w:color="auto"/>
              <w:left w:val="single" w:sz="4" w:space="0" w:color="auto"/>
              <w:bottom w:val="single" w:sz="4" w:space="0" w:color="auto"/>
              <w:right w:val="single" w:sz="4" w:space="0" w:color="auto"/>
            </w:tcBorders>
            <w:vAlign w:val="center"/>
            <w:hideMark/>
          </w:tcPr>
          <w:p w14:paraId="4EBD0607" w14:textId="77777777" w:rsidR="00DE402A" w:rsidRPr="00203D39" w:rsidRDefault="00DE402A" w:rsidP="00C1183C">
            <w:pPr>
              <w:pStyle w:val="101"/>
              <w:jc w:val="center"/>
              <w:rPr>
                <w:rFonts w:eastAsia="Calibri"/>
                <w:szCs w:val="20"/>
                <w:lang w:eastAsia="en-US"/>
              </w:rPr>
            </w:pPr>
            <w:r w:rsidRPr="00203D39">
              <w:rPr>
                <w:rFonts w:eastAsia="Calibri"/>
                <w:szCs w:val="20"/>
                <w:lang w:eastAsia="en-US"/>
              </w:rPr>
              <w:t>от 40 до 80 га</w:t>
            </w:r>
          </w:p>
        </w:tc>
        <w:tc>
          <w:tcPr>
            <w:tcW w:w="764" w:type="pct"/>
            <w:tcBorders>
              <w:top w:val="single" w:sz="4" w:space="0" w:color="auto"/>
              <w:left w:val="single" w:sz="4" w:space="0" w:color="auto"/>
              <w:bottom w:val="single" w:sz="4" w:space="0" w:color="auto"/>
              <w:right w:val="single" w:sz="4" w:space="0" w:color="auto"/>
            </w:tcBorders>
            <w:vAlign w:val="center"/>
            <w:hideMark/>
          </w:tcPr>
          <w:p w14:paraId="449D2684"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eastAsia="en-US"/>
              </w:rPr>
              <w:t>110</w:t>
            </w:r>
          </w:p>
        </w:tc>
        <w:tc>
          <w:tcPr>
            <w:tcW w:w="1672" w:type="pct"/>
            <w:tcBorders>
              <w:top w:val="single" w:sz="4" w:space="0" w:color="auto"/>
              <w:left w:val="single" w:sz="4" w:space="0" w:color="auto"/>
              <w:bottom w:val="single" w:sz="4" w:space="0" w:color="auto"/>
              <w:right w:val="single" w:sz="4" w:space="0" w:color="auto"/>
            </w:tcBorders>
            <w:vAlign w:val="center"/>
            <w:hideMark/>
          </w:tcPr>
          <w:p w14:paraId="5BDB65FA"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eastAsia="en-US"/>
              </w:rPr>
              <w:t>180</w:t>
            </w:r>
          </w:p>
        </w:tc>
      </w:tr>
      <w:tr w:rsidR="00DE402A" w:rsidRPr="00203D39" w14:paraId="19ED6101" w14:textId="77777777" w:rsidTr="00C1183C">
        <w:tc>
          <w:tcPr>
            <w:tcW w:w="894" w:type="pct"/>
            <w:vMerge/>
            <w:tcBorders>
              <w:left w:val="single" w:sz="4" w:space="0" w:color="auto"/>
              <w:right w:val="single" w:sz="4" w:space="0" w:color="auto"/>
            </w:tcBorders>
            <w:vAlign w:val="center"/>
            <w:hideMark/>
          </w:tcPr>
          <w:p w14:paraId="68150295" w14:textId="77777777" w:rsidR="00DE402A" w:rsidRPr="00203D39" w:rsidRDefault="00DE402A" w:rsidP="00C1183C">
            <w:pPr>
              <w:rPr>
                <w:sz w:val="20"/>
                <w:szCs w:val="20"/>
              </w:rPr>
            </w:pPr>
          </w:p>
        </w:tc>
        <w:tc>
          <w:tcPr>
            <w:tcW w:w="838" w:type="pct"/>
            <w:vMerge/>
            <w:tcBorders>
              <w:top w:val="single" w:sz="4" w:space="0" w:color="auto"/>
              <w:left w:val="single" w:sz="4" w:space="0" w:color="auto"/>
              <w:bottom w:val="single" w:sz="4" w:space="0" w:color="auto"/>
              <w:right w:val="single" w:sz="4" w:space="0" w:color="auto"/>
            </w:tcBorders>
            <w:vAlign w:val="center"/>
            <w:hideMark/>
          </w:tcPr>
          <w:p w14:paraId="0910F802" w14:textId="77777777" w:rsidR="00DE402A" w:rsidRPr="00203D39" w:rsidRDefault="00DE402A" w:rsidP="00C1183C">
            <w:pPr>
              <w:rPr>
                <w:sz w:val="20"/>
                <w:szCs w:val="20"/>
              </w:rPr>
            </w:pPr>
          </w:p>
        </w:tc>
        <w:tc>
          <w:tcPr>
            <w:tcW w:w="832" w:type="pct"/>
            <w:tcBorders>
              <w:top w:val="single" w:sz="4" w:space="0" w:color="auto"/>
              <w:left w:val="single" w:sz="4" w:space="0" w:color="auto"/>
              <w:bottom w:val="single" w:sz="4" w:space="0" w:color="auto"/>
              <w:right w:val="single" w:sz="4" w:space="0" w:color="auto"/>
            </w:tcBorders>
            <w:vAlign w:val="center"/>
            <w:hideMark/>
          </w:tcPr>
          <w:p w14:paraId="6B070B16" w14:textId="77777777" w:rsidR="00DE402A" w:rsidRPr="00203D39" w:rsidRDefault="00DE402A" w:rsidP="00C1183C">
            <w:pPr>
              <w:pStyle w:val="101"/>
              <w:jc w:val="center"/>
              <w:rPr>
                <w:rFonts w:eastAsia="Calibri"/>
                <w:szCs w:val="20"/>
                <w:lang w:eastAsia="en-US"/>
              </w:rPr>
            </w:pPr>
            <w:r w:rsidRPr="00203D39">
              <w:rPr>
                <w:rFonts w:eastAsia="Calibri"/>
                <w:szCs w:val="20"/>
                <w:lang w:eastAsia="en-US"/>
              </w:rPr>
              <w:t>более 80 га</w:t>
            </w:r>
          </w:p>
        </w:tc>
        <w:tc>
          <w:tcPr>
            <w:tcW w:w="764" w:type="pct"/>
            <w:tcBorders>
              <w:top w:val="single" w:sz="4" w:space="0" w:color="auto"/>
              <w:left w:val="single" w:sz="4" w:space="0" w:color="auto"/>
              <w:bottom w:val="single" w:sz="4" w:space="0" w:color="auto"/>
              <w:right w:val="single" w:sz="4" w:space="0" w:color="auto"/>
            </w:tcBorders>
            <w:vAlign w:val="center"/>
            <w:hideMark/>
          </w:tcPr>
          <w:p w14:paraId="08414B33"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eastAsia="en-US"/>
              </w:rPr>
              <w:t>105</w:t>
            </w:r>
          </w:p>
        </w:tc>
        <w:tc>
          <w:tcPr>
            <w:tcW w:w="1672" w:type="pct"/>
            <w:tcBorders>
              <w:top w:val="single" w:sz="4" w:space="0" w:color="auto"/>
              <w:left w:val="single" w:sz="4" w:space="0" w:color="auto"/>
              <w:bottom w:val="single" w:sz="4" w:space="0" w:color="auto"/>
              <w:right w:val="single" w:sz="4" w:space="0" w:color="auto"/>
            </w:tcBorders>
            <w:vAlign w:val="center"/>
            <w:hideMark/>
          </w:tcPr>
          <w:p w14:paraId="4BEE8EE9" w14:textId="77777777" w:rsidR="00DE402A" w:rsidRPr="00203D39" w:rsidRDefault="00DE402A" w:rsidP="00C1183C">
            <w:pPr>
              <w:pStyle w:val="101"/>
              <w:ind w:left="-108" w:right="-108"/>
              <w:jc w:val="center"/>
              <w:rPr>
                <w:rFonts w:eastAsia="Calibri"/>
                <w:szCs w:val="20"/>
                <w:lang w:eastAsia="en-US"/>
              </w:rPr>
            </w:pPr>
            <w:r w:rsidRPr="00203D39">
              <w:rPr>
                <w:rFonts w:eastAsia="Calibri"/>
                <w:szCs w:val="20"/>
                <w:lang w:eastAsia="en-US"/>
              </w:rPr>
              <w:t>165</w:t>
            </w:r>
          </w:p>
        </w:tc>
      </w:tr>
      <w:tr w:rsidR="00DE402A" w:rsidRPr="00203D39" w14:paraId="38AC4309" w14:textId="77777777" w:rsidTr="00C1183C">
        <w:tc>
          <w:tcPr>
            <w:tcW w:w="5000" w:type="pct"/>
            <w:gridSpan w:val="5"/>
            <w:tcBorders>
              <w:left w:val="single" w:sz="4" w:space="0" w:color="auto"/>
              <w:right w:val="single" w:sz="4" w:space="0" w:color="auto"/>
            </w:tcBorders>
            <w:vAlign w:val="center"/>
          </w:tcPr>
          <w:p w14:paraId="42AF2D78" w14:textId="77777777" w:rsidR="00DE402A" w:rsidRPr="00203D39" w:rsidRDefault="00DE402A" w:rsidP="00C1183C">
            <w:pPr>
              <w:autoSpaceDE w:val="0"/>
              <w:autoSpaceDN w:val="0"/>
              <w:adjustRightInd w:val="0"/>
              <w:rPr>
                <w:sz w:val="20"/>
                <w:szCs w:val="20"/>
                <w:lang w:val="en-US"/>
              </w:rPr>
            </w:pPr>
            <w:bookmarkStart w:id="206" w:name="Par67"/>
            <w:bookmarkEnd w:id="206"/>
            <w:r w:rsidRPr="00203D39">
              <w:rPr>
                <w:sz w:val="20"/>
                <w:szCs w:val="20"/>
              </w:rPr>
              <w:t>Примечания:</w:t>
            </w:r>
          </w:p>
          <w:p w14:paraId="557020B8" w14:textId="77777777" w:rsidR="00DE402A" w:rsidRPr="00203D39" w:rsidRDefault="00DE402A" w:rsidP="00C1183C">
            <w:pPr>
              <w:numPr>
                <w:ilvl w:val="0"/>
                <w:numId w:val="37"/>
              </w:numPr>
              <w:tabs>
                <w:tab w:val="left" w:pos="284"/>
              </w:tabs>
              <w:autoSpaceDE w:val="0"/>
              <w:autoSpaceDN w:val="0"/>
              <w:adjustRightInd w:val="0"/>
              <w:ind w:left="0" w:firstLine="0"/>
              <w:jc w:val="both"/>
              <w:rPr>
                <w:sz w:val="20"/>
                <w:szCs w:val="20"/>
              </w:rPr>
            </w:pPr>
            <w:r w:rsidRPr="00203D39">
              <w:rPr>
                <w:sz w:val="20"/>
                <w:szCs w:val="20"/>
              </w:rPr>
              <w:t>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14:paraId="49A421AA" w14:textId="77777777" w:rsidR="00DE402A" w:rsidRPr="00203D39" w:rsidRDefault="00DE402A" w:rsidP="00C1183C">
            <w:pPr>
              <w:pStyle w:val="aff2"/>
              <w:numPr>
                <w:ilvl w:val="0"/>
                <w:numId w:val="37"/>
              </w:numPr>
              <w:tabs>
                <w:tab w:val="left" w:pos="284"/>
              </w:tabs>
              <w:autoSpaceDE w:val="0"/>
              <w:autoSpaceDN w:val="0"/>
              <w:adjustRightInd w:val="0"/>
              <w:spacing w:line="240" w:lineRule="auto"/>
              <w:ind w:left="0" w:firstLine="0"/>
              <w:rPr>
                <w:sz w:val="20"/>
                <w:szCs w:val="20"/>
              </w:rPr>
            </w:pPr>
            <w:r w:rsidRPr="00203D39">
              <w:rPr>
                <w:sz w:val="20"/>
                <w:szCs w:val="20"/>
              </w:rPr>
              <w:t>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tc>
      </w:tr>
    </w:tbl>
    <w:p w14:paraId="439486A9" w14:textId="77777777" w:rsidR="00DE402A" w:rsidRPr="00203D39" w:rsidRDefault="00DE402A" w:rsidP="00DE402A"/>
    <w:p w14:paraId="33FEEBCB" w14:textId="77777777" w:rsidR="00DE402A" w:rsidRPr="00016ED5" w:rsidRDefault="00DE402A" w:rsidP="00DE402A">
      <w:pPr>
        <w:pStyle w:val="13"/>
        <w:numPr>
          <w:ilvl w:val="0"/>
          <w:numId w:val="18"/>
        </w:numPr>
        <w:tabs>
          <w:tab w:val="clear" w:pos="851"/>
          <w:tab w:val="left" w:pos="993"/>
          <w:tab w:val="left" w:pos="1418"/>
        </w:tabs>
        <w:spacing w:before="0" w:after="0"/>
        <w:ind w:left="-142" w:firstLine="709"/>
        <w:jc w:val="both"/>
        <w:rPr>
          <w:sz w:val="24"/>
          <w:szCs w:val="24"/>
          <w:lang w:val="ru-RU"/>
        </w:rPr>
      </w:pPr>
      <w:bookmarkStart w:id="207" w:name="_Toc85461025"/>
      <w:bookmarkStart w:id="208" w:name="_Toc85466904"/>
      <w:bookmarkStart w:id="209" w:name="_Toc86154219"/>
      <w:bookmarkStart w:id="210" w:name="_Toc88828805"/>
      <w:bookmarkStart w:id="211" w:name="_Toc88833634"/>
      <w:bookmarkStart w:id="212" w:name="_Toc89098522"/>
      <w:bookmarkStart w:id="213" w:name="_Toc89247688"/>
      <w:bookmarkStart w:id="214" w:name="_Toc89355356"/>
      <w:bookmarkStart w:id="215" w:name="_Toc109934426"/>
      <w:bookmarkStart w:id="216" w:name="_Toc10738662"/>
      <w:bookmarkStart w:id="217" w:name="_Toc10740029"/>
      <w:bookmarkStart w:id="218" w:name="_Toc40626766"/>
      <w:bookmarkStart w:id="219" w:name="_Toc81901163"/>
      <w:bookmarkStart w:id="220" w:name="_Toc85181073"/>
      <w:bookmarkStart w:id="221" w:name="_Toc85182516"/>
      <w:bookmarkStart w:id="222" w:name="_Toc85190254"/>
      <w:bookmarkStart w:id="223" w:name="_Toc85192755"/>
      <w:bookmarkStart w:id="224" w:name="_Toc85193473"/>
      <w:bookmarkStart w:id="225" w:name="_Toc85197835"/>
      <w:bookmarkStart w:id="226" w:name="_Toc8521518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16ED5">
        <w:rPr>
          <w:sz w:val="24"/>
          <w:szCs w:val="24"/>
          <w:lang w:val="ru-RU"/>
        </w:rPr>
        <w:lastRenderedPageBreak/>
        <w:t xml:space="preserve">МАТЕРИАЛЫ ПО ОБОСНОВАНИЮ РАСЧЕТНЫХ ПОКАЗАТЕЛЕЙ, СОДЕРЖАЩИХСЯ </w:t>
      </w:r>
      <w:proofErr w:type="gramStart"/>
      <w:r w:rsidRPr="00016ED5">
        <w:rPr>
          <w:sz w:val="24"/>
          <w:szCs w:val="24"/>
          <w:lang w:val="ru-RU"/>
        </w:rPr>
        <w:t>В</w:t>
      </w:r>
      <w:proofErr w:type="gramEnd"/>
      <w:r w:rsidRPr="00016ED5">
        <w:rPr>
          <w:sz w:val="24"/>
          <w:szCs w:val="24"/>
          <w:lang w:val="ru-RU"/>
        </w:rPr>
        <w:t xml:space="preserve"> </w:t>
      </w:r>
      <w:proofErr w:type="gramStart"/>
      <w:r w:rsidRPr="00016ED5">
        <w:rPr>
          <w:sz w:val="24"/>
          <w:szCs w:val="24"/>
          <w:lang w:val="ru-RU"/>
        </w:rPr>
        <w:t>ОСНОВОЙ</w:t>
      </w:r>
      <w:proofErr w:type="gramEnd"/>
      <w:r w:rsidRPr="00016ED5">
        <w:rPr>
          <w:sz w:val="24"/>
          <w:szCs w:val="24"/>
          <w:lang w:val="ru-RU"/>
        </w:rPr>
        <w:t xml:space="preserve"> ЧАСТИ местных НОРМАТИВОВ ГРАДОСТРОИТЕЛЬНОГО ПРОЕКТИРОВАНИЯ</w:t>
      </w:r>
      <w:bookmarkEnd w:id="207"/>
      <w:bookmarkEnd w:id="208"/>
      <w:bookmarkEnd w:id="209"/>
      <w:bookmarkEnd w:id="210"/>
      <w:bookmarkEnd w:id="211"/>
      <w:bookmarkEnd w:id="212"/>
      <w:bookmarkEnd w:id="213"/>
      <w:bookmarkEnd w:id="214"/>
      <w:bookmarkEnd w:id="215"/>
    </w:p>
    <w:p w14:paraId="55A8A1E3" w14:textId="77777777" w:rsidR="00DE402A" w:rsidRPr="00016ED5" w:rsidRDefault="00DE402A" w:rsidP="00DE402A">
      <w:pPr>
        <w:pStyle w:val="21"/>
        <w:numPr>
          <w:ilvl w:val="1"/>
          <w:numId w:val="18"/>
        </w:numPr>
        <w:tabs>
          <w:tab w:val="clear" w:pos="1134"/>
          <w:tab w:val="clear" w:pos="1276"/>
          <w:tab w:val="left" w:pos="709"/>
          <w:tab w:val="left" w:pos="993"/>
          <w:tab w:val="left" w:pos="1418"/>
        </w:tabs>
        <w:spacing w:after="0"/>
        <w:ind w:left="-142" w:firstLine="709"/>
        <w:jc w:val="both"/>
        <w:rPr>
          <w:sz w:val="24"/>
          <w:szCs w:val="24"/>
          <w:lang w:val="ru-RU"/>
        </w:rPr>
      </w:pPr>
      <w:bookmarkStart w:id="227" w:name="_Toc86154220"/>
      <w:bookmarkStart w:id="228" w:name="_Toc88828806"/>
      <w:bookmarkStart w:id="229" w:name="_Toc88833635"/>
      <w:bookmarkStart w:id="230" w:name="_Toc89098523"/>
      <w:bookmarkStart w:id="231" w:name="_Toc89247689"/>
      <w:bookmarkStart w:id="232" w:name="_Toc89355357"/>
      <w:bookmarkStart w:id="233" w:name="_Toc109934427"/>
      <w:r w:rsidRPr="00016ED5">
        <w:rPr>
          <w:sz w:val="24"/>
          <w:szCs w:val="24"/>
          <w:lang w:val="ru-RU"/>
        </w:rP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bookmarkEnd w:id="227"/>
      <w:bookmarkEnd w:id="228"/>
      <w:bookmarkEnd w:id="229"/>
      <w:bookmarkEnd w:id="230"/>
      <w:bookmarkEnd w:id="231"/>
      <w:bookmarkEnd w:id="232"/>
      <w:bookmarkEnd w:id="233"/>
    </w:p>
    <w:p w14:paraId="415764D2" w14:textId="77777777" w:rsidR="00DE402A" w:rsidRPr="00016ED5" w:rsidRDefault="00DE402A" w:rsidP="00DE402A">
      <w:pPr>
        <w:keepNext/>
        <w:keepLines/>
        <w:tabs>
          <w:tab w:val="left" w:pos="993"/>
          <w:tab w:val="left" w:pos="1418"/>
        </w:tabs>
        <w:spacing w:before="60" w:after="60" w:line="302" w:lineRule="exact"/>
        <w:ind w:left="-142" w:firstLine="709"/>
        <w:jc w:val="both"/>
        <w:outlineLvl w:val="0"/>
      </w:pPr>
      <w:bookmarkStart w:id="234" w:name="bookmark0"/>
      <w:r w:rsidRPr="00016ED5">
        <w:rPr>
          <w:b/>
          <w:bCs/>
        </w:rPr>
        <w:t>2.1 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bookmarkEnd w:id="234"/>
    </w:p>
    <w:p w14:paraId="50C3A095" w14:textId="77777777" w:rsidR="00DE402A" w:rsidRPr="00016ED5" w:rsidRDefault="00DE402A" w:rsidP="00DE402A">
      <w:pPr>
        <w:numPr>
          <w:ilvl w:val="0"/>
          <w:numId w:val="40"/>
        </w:numPr>
        <w:tabs>
          <w:tab w:val="left" w:pos="993"/>
          <w:tab w:val="left" w:pos="1278"/>
          <w:tab w:val="left" w:pos="1418"/>
        </w:tabs>
        <w:spacing w:before="60" w:line="274" w:lineRule="exact"/>
        <w:ind w:left="-142" w:firstLine="709"/>
        <w:jc w:val="both"/>
        <w:rPr>
          <w:b/>
          <w:bCs/>
        </w:rPr>
      </w:pPr>
      <w:r w:rsidRPr="00016ED5">
        <w:rPr>
          <w:b/>
          <w:bCs/>
        </w:rPr>
        <w:t>Административно-территориальное устройство</w:t>
      </w:r>
    </w:p>
    <w:p w14:paraId="7BF45B3A" w14:textId="77777777" w:rsidR="00DE402A" w:rsidRPr="00016ED5" w:rsidRDefault="00DE402A" w:rsidP="00DE402A">
      <w:pPr>
        <w:tabs>
          <w:tab w:val="left" w:pos="993"/>
          <w:tab w:val="left" w:pos="1418"/>
        </w:tabs>
        <w:spacing w:line="274" w:lineRule="exact"/>
        <w:ind w:left="-142" w:firstLine="709"/>
        <w:jc w:val="both"/>
      </w:pPr>
      <w:r w:rsidRPr="00016ED5">
        <w:t>В соответствии с Законом Омской области от 15.10.2003 № 467-03 «Об административно-территориальном устройстве Омской области и порядке его изменения» Усть-Ишимский муниципальный район относится к административно- территориальным образованиям Омской области.</w:t>
      </w:r>
    </w:p>
    <w:p w14:paraId="685CBDDF" w14:textId="77777777" w:rsidR="00DE402A" w:rsidRPr="00016ED5" w:rsidRDefault="00DE402A" w:rsidP="00DE402A">
      <w:pPr>
        <w:tabs>
          <w:tab w:val="left" w:pos="993"/>
          <w:tab w:val="left" w:pos="1418"/>
        </w:tabs>
        <w:spacing w:after="60" w:line="274" w:lineRule="exact"/>
        <w:ind w:left="-142" w:firstLine="709"/>
        <w:jc w:val="both"/>
      </w:pPr>
      <w:r w:rsidRPr="00016ED5">
        <w:t xml:space="preserve">В рамках муниципального устройства в границах Усть-Ишимского муниципального района Законом Омской области от 30.07.2004 № 548-03 «О границах и статусе муниципальных образований Омской области» образовано 1 </w:t>
      </w:r>
      <w:proofErr w:type="gramStart"/>
      <w:r w:rsidRPr="00016ED5">
        <w:t>городское</w:t>
      </w:r>
      <w:proofErr w:type="gramEnd"/>
      <w:r w:rsidRPr="00016ED5">
        <w:t xml:space="preserve"> и 12 сельских поселений, которые в свою очередь объединяют 55 населенных пунктов.</w:t>
      </w:r>
    </w:p>
    <w:p w14:paraId="48ED1351" w14:textId="77777777" w:rsidR="00DE402A" w:rsidRPr="00016ED5" w:rsidRDefault="00DE402A" w:rsidP="00DE402A">
      <w:pPr>
        <w:numPr>
          <w:ilvl w:val="0"/>
          <w:numId w:val="40"/>
        </w:numPr>
        <w:tabs>
          <w:tab w:val="left" w:pos="993"/>
          <w:tab w:val="left" w:pos="1287"/>
          <w:tab w:val="left" w:pos="1418"/>
        </w:tabs>
        <w:spacing w:before="60" w:after="60"/>
        <w:ind w:left="-142" w:firstLine="709"/>
        <w:jc w:val="both"/>
        <w:rPr>
          <w:b/>
          <w:bCs/>
        </w:rPr>
      </w:pPr>
      <w:r w:rsidRPr="00016ED5">
        <w:rPr>
          <w:b/>
          <w:bCs/>
        </w:rPr>
        <w:t>Система расселения</w:t>
      </w:r>
    </w:p>
    <w:p w14:paraId="4A0AD534" w14:textId="77777777" w:rsidR="00DE402A" w:rsidRPr="00016ED5" w:rsidRDefault="00DE402A" w:rsidP="00DE402A">
      <w:pPr>
        <w:tabs>
          <w:tab w:val="left" w:pos="993"/>
          <w:tab w:val="left" w:pos="1418"/>
        </w:tabs>
        <w:spacing w:before="60" w:after="60" w:line="283" w:lineRule="exact"/>
        <w:ind w:left="-142" w:firstLine="709"/>
        <w:jc w:val="both"/>
      </w:pPr>
      <w:r w:rsidRPr="00016ED5">
        <w:t>В муниципальном районе выделено 10 групповых систем расселения. Схема расселения и характеристика групповых систем расселения Усть-Ишимского муниципального района приведены в Приложении Б.</w:t>
      </w:r>
    </w:p>
    <w:p w14:paraId="1CA2105F" w14:textId="77777777" w:rsidR="00DE402A" w:rsidRPr="00016ED5" w:rsidRDefault="00DE402A" w:rsidP="00DE402A">
      <w:pPr>
        <w:numPr>
          <w:ilvl w:val="0"/>
          <w:numId w:val="40"/>
        </w:numPr>
        <w:tabs>
          <w:tab w:val="left" w:pos="1282"/>
        </w:tabs>
        <w:spacing w:before="60" w:line="274" w:lineRule="exact"/>
        <w:ind w:left="-142" w:firstLine="720"/>
        <w:jc w:val="both"/>
        <w:rPr>
          <w:b/>
          <w:bCs/>
        </w:rPr>
      </w:pPr>
      <w:r w:rsidRPr="00016ED5">
        <w:rPr>
          <w:b/>
          <w:bCs/>
        </w:rPr>
        <w:t>Природно-климатические условия</w:t>
      </w:r>
    </w:p>
    <w:p w14:paraId="105AD63F" w14:textId="77777777" w:rsidR="00DE402A" w:rsidRPr="00016ED5" w:rsidRDefault="00DE402A" w:rsidP="00DE402A">
      <w:pPr>
        <w:spacing w:after="60" w:line="274" w:lineRule="exact"/>
        <w:ind w:left="-142" w:firstLine="720"/>
        <w:jc w:val="both"/>
      </w:pPr>
      <w:r w:rsidRPr="00016ED5">
        <w:rPr>
          <w:highlight w:val="yellow"/>
        </w:rPr>
        <w:t xml:space="preserve">Территория Усть-Ишимского муниципального района согласно СП 131.13330.2020 «СНиП 23-01-99* Строительная климатология» относится к 1 климатическому району, подрайону - </w:t>
      </w:r>
      <w:r w:rsidRPr="00016ED5">
        <w:rPr>
          <w:highlight w:val="yellow"/>
          <w:lang w:val="en-US" w:eastAsia="en-US"/>
        </w:rPr>
        <w:t>IB</w:t>
      </w:r>
      <w:r w:rsidRPr="00016ED5">
        <w:rPr>
          <w:highlight w:val="yellow"/>
          <w:lang w:eastAsia="en-US"/>
        </w:rPr>
        <w:t xml:space="preserve">, </w:t>
      </w:r>
      <w:r w:rsidRPr="00016ED5">
        <w:rPr>
          <w:highlight w:val="yellow"/>
        </w:rPr>
        <w:t xml:space="preserve">расположена в </w:t>
      </w:r>
      <w:proofErr w:type="gramStart"/>
      <w:r w:rsidRPr="00016ED5">
        <w:rPr>
          <w:highlight w:val="yellow"/>
        </w:rPr>
        <w:t>лесной</w:t>
      </w:r>
      <w:proofErr w:type="gramEnd"/>
      <w:r w:rsidRPr="00016ED5">
        <w:rPr>
          <w:highlight w:val="yellow"/>
        </w:rPr>
        <w:t xml:space="preserve">. По территории муниципального образования протекает река Иртыш, река Ишим. </w:t>
      </w:r>
    </w:p>
    <w:p w14:paraId="07D9D82D" w14:textId="77777777" w:rsidR="00DE402A" w:rsidRPr="00016ED5" w:rsidRDefault="00DE402A" w:rsidP="00DE402A">
      <w:pPr>
        <w:ind w:left="-142" w:firstLine="720"/>
        <w:jc w:val="both"/>
      </w:pPr>
      <w:r w:rsidRPr="00016ED5">
        <w:t>Согласно СП 20.133302016, СНиП 2.01.07-85* (Актуализированная редакция), (Приложение</w:t>
      </w:r>
      <w:proofErr w:type="gramStart"/>
      <w:r w:rsidRPr="00016ED5">
        <w:t xml:space="preserve"> Ж</w:t>
      </w:r>
      <w:proofErr w:type="gramEnd"/>
      <w:r w:rsidRPr="00016ED5">
        <w:t>, карта 1) район проектируемых работ по весу снегового покрова относится к IV району, по данным таблицы 4 с расчетным значением веса снегового покрова на 1 м2 – 2,4 кПа (240 кгс/м2).</w:t>
      </w:r>
    </w:p>
    <w:p w14:paraId="4B46ED0C" w14:textId="77777777" w:rsidR="00DE402A" w:rsidRPr="00016ED5" w:rsidRDefault="00DE402A" w:rsidP="00DE402A">
      <w:pPr>
        <w:ind w:left="-142" w:firstLine="720"/>
        <w:jc w:val="both"/>
      </w:pPr>
      <w:r w:rsidRPr="00016ED5">
        <w:t>Район по давлению ветра - II, согласно СП 20.13330.2016, СНиП 2.01.07-85* (Актуализированная редакция), (Приложение</w:t>
      </w:r>
      <w:proofErr w:type="gramStart"/>
      <w:r w:rsidRPr="00016ED5">
        <w:t xml:space="preserve"> Е</w:t>
      </w:r>
      <w:proofErr w:type="gramEnd"/>
      <w:r w:rsidRPr="00016ED5">
        <w:t>, карта 2), по данным таблицы 11.1 нормативное значение ветрового давления составляет 0,23 кПа.</w:t>
      </w:r>
    </w:p>
    <w:p w14:paraId="7B00AFC3" w14:textId="77777777" w:rsidR="00DE402A" w:rsidRPr="00016ED5" w:rsidRDefault="00DE402A" w:rsidP="00DE402A">
      <w:pPr>
        <w:ind w:left="-142" w:firstLine="720"/>
        <w:jc w:val="both"/>
      </w:pPr>
      <w:r w:rsidRPr="00016ED5">
        <w:t xml:space="preserve">Район  по  скоростному  напору  ветра - II,  согласно  карте  районирования  “Правил устройства электроустановок”, 7-е издание (рисунок 2.5.1). Максимальный нормативный скоростной напор ветра на высоте 10 м от земли повторяемостью 1 раз в 25 лет равен 300 </w:t>
      </w:r>
    </w:p>
    <w:p w14:paraId="6463B3D7" w14:textId="77777777" w:rsidR="00DE402A" w:rsidRPr="00016ED5" w:rsidRDefault="00DE402A" w:rsidP="00DE402A">
      <w:pPr>
        <w:ind w:left="-142" w:firstLine="720"/>
        <w:jc w:val="both"/>
      </w:pPr>
      <w:r w:rsidRPr="00016ED5">
        <w:t>Основные климатические параметры приведены по СП 131.13330.2018 по г. Тара.</w:t>
      </w:r>
    </w:p>
    <w:p w14:paraId="5FF71D70" w14:textId="77777777" w:rsidR="00DE402A" w:rsidRPr="00016ED5" w:rsidRDefault="00DE402A" w:rsidP="00DE402A">
      <w:pPr>
        <w:ind w:left="-142" w:firstLine="720"/>
        <w:jc w:val="both"/>
      </w:pPr>
      <w:r w:rsidRPr="00016ED5">
        <w:t xml:space="preserve">Климатические параметры холодного периода года. </w:t>
      </w:r>
    </w:p>
    <w:p w14:paraId="263145D4" w14:textId="77777777" w:rsidR="00DE402A" w:rsidRPr="00016ED5" w:rsidRDefault="00DE402A" w:rsidP="00DE402A">
      <w:pPr>
        <w:ind w:left="-142" w:firstLine="720"/>
        <w:jc w:val="both"/>
      </w:pPr>
      <w:r w:rsidRPr="00016ED5">
        <w:t>Температура воздуха наиболее холодных суток обеспеченностью 0,98 – минус 46</w:t>
      </w:r>
      <w:proofErr w:type="gramStart"/>
      <w:r w:rsidRPr="00016ED5">
        <w:t>°С</w:t>
      </w:r>
      <w:proofErr w:type="gramEnd"/>
      <w:r w:rsidRPr="00016ED5">
        <w:t xml:space="preserve">; </w:t>
      </w:r>
    </w:p>
    <w:p w14:paraId="4B509E52" w14:textId="77777777" w:rsidR="00DE402A" w:rsidRPr="00016ED5" w:rsidRDefault="00DE402A" w:rsidP="00DE402A">
      <w:pPr>
        <w:ind w:left="-142" w:firstLine="720"/>
        <w:jc w:val="both"/>
      </w:pPr>
      <w:r w:rsidRPr="00016ED5">
        <w:t>0,92- минус 43°С.</w:t>
      </w:r>
    </w:p>
    <w:p w14:paraId="6ED6947D" w14:textId="77777777" w:rsidR="00DE402A" w:rsidRPr="00016ED5" w:rsidRDefault="00DE402A" w:rsidP="00DE402A">
      <w:pPr>
        <w:ind w:left="-142" w:firstLine="720"/>
        <w:jc w:val="both"/>
      </w:pPr>
      <w:r w:rsidRPr="00016ED5">
        <w:t xml:space="preserve">Температура  воздуха  наиболее  холодной  пятидневки  обеспеченностью  0,98- минус </w:t>
      </w:r>
    </w:p>
    <w:p w14:paraId="390B8469" w14:textId="77777777" w:rsidR="00DE402A" w:rsidRPr="00016ED5" w:rsidRDefault="00DE402A" w:rsidP="00DE402A">
      <w:pPr>
        <w:ind w:left="-142" w:firstLine="720"/>
        <w:jc w:val="both"/>
      </w:pPr>
      <w:r w:rsidRPr="00016ED5">
        <w:t>41</w:t>
      </w:r>
      <w:proofErr w:type="gramStart"/>
      <w:r w:rsidRPr="00016ED5">
        <w:t>°С</w:t>
      </w:r>
      <w:proofErr w:type="gramEnd"/>
      <w:r w:rsidRPr="00016ED5">
        <w:t>; 0,92- минус 38°С.</w:t>
      </w:r>
    </w:p>
    <w:p w14:paraId="09E37382" w14:textId="77777777" w:rsidR="00DE402A" w:rsidRPr="00016ED5" w:rsidRDefault="00DE402A" w:rsidP="00DE402A">
      <w:pPr>
        <w:ind w:left="-142" w:firstLine="720"/>
        <w:jc w:val="both"/>
      </w:pPr>
      <w:r w:rsidRPr="00016ED5">
        <w:t>Абсолютная минимальная температура воздуха – минус 50°С.</w:t>
      </w:r>
    </w:p>
    <w:p w14:paraId="75D30103" w14:textId="77777777" w:rsidR="00DE402A" w:rsidRPr="00016ED5" w:rsidRDefault="00DE402A" w:rsidP="00DE402A">
      <w:pPr>
        <w:ind w:left="-142" w:firstLine="720"/>
        <w:jc w:val="both"/>
      </w:pPr>
      <w:r w:rsidRPr="00016ED5">
        <w:t xml:space="preserve">Среднемесячная относительная влажность наиболее холодного месяца – 88%. </w:t>
      </w:r>
    </w:p>
    <w:p w14:paraId="3ADAD889" w14:textId="77777777" w:rsidR="00DE402A" w:rsidRPr="00016ED5" w:rsidRDefault="00DE402A" w:rsidP="00DE402A">
      <w:pPr>
        <w:ind w:left="-142" w:firstLine="720"/>
        <w:jc w:val="both"/>
      </w:pPr>
      <w:r w:rsidRPr="00016ED5">
        <w:t>Количество осадков за ноябрь-март -97 мм.</w:t>
      </w:r>
    </w:p>
    <w:p w14:paraId="78B1D0C4" w14:textId="77777777" w:rsidR="00DE402A" w:rsidRPr="00016ED5" w:rsidRDefault="00DE402A" w:rsidP="00DE402A">
      <w:pPr>
        <w:ind w:left="-142" w:firstLine="720"/>
        <w:jc w:val="both"/>
      </w:pPr>
      <w:r w:rsidRPr="00016ED5">
        <w:t>Преобладающее направление ветра за декабрь–февраль – Ю.</w:t>
      </w:r>
    </w:p>
    <w:p w14:paraId="58A2D69A" w14:textId="77777777" w:rsidR="00DE402A" w:rsidRPr="00016ED5" w:rsidRDefault="00DE402A" w:rsidP="00DE402A">
      <w:pPr>
        <w:ind w:left="-142" w:firstLine="720"/>
        <w:jc w:val="both"/>
      </w:pPr>
      <w:r w:rsidRPr="00016ED5">
        <w:t>Холодного месяца</w:t>
      </w:r>
    </w:p>
    <w:p w14:paraId="7A0FC542" w14:textId="77777777" w:rsidR="00DE402A" w:rsidRPr="00016ED5" w:rsidRDefault="00DE402A" w:rsidP="00DE402A">
      <w:pPr>
        <w:ind w:left="-142" w:firstLine="720"/>
        <w:jc w:val="both"/>
      </w:pPr>
      <w:r w:rsidRPr="00016ED5">
        <w:lastRenderedPageBreak/>
        <w:t xml:space="preserve">Среднемесячная относительная влажность воздуха в 15:00 часов холодного месяца – 78%. </w:t>
      </w:r>
    </w:p>
    <w:p w14:paraId="4A0F63B8" w14:textId="77777777" w:rsidR="00DE402A" w:rsidRPr="00016ED5" w:rsidRDefault="00DE402A" w:rsidP="00DE402A">
      <w:pPr>
        <w:ind w:left="-142" w:firstLine="720"/>
        <w:jc w:val="both"/>
      </w:pPr>
      <w:r w:rsidRPr="00016ED5">
        <w:t>Продолжительность периода со среднесуточной температурой воздуха ≤ 0</w:t>
      </w:r>
      <w:proofErr w:type="gramStart"/>
      <w:r w:rsidRPr="00016ED5">
        <w:t>°С</w:t>
      </w:r>
      <w:proofErr w:type="gramEnd"/>
      <w:r w:rsidRPr="00016ED5">
        <w:t xml:space="preserve"> – 171 суток.</w:t>
      </w:r>
    </w:p>
    <w:p w14:paraId="4B7175AA" w14:textId="77777777" w:rsidR="00DE402A" w:rsidRPr="00016ED5" w:rsidRDefault="00DE402A" w:rsidP="00DE402A">
      <w:pPr>
        <w:ind w:left="-142" w:firstLine="720"/>
        <w:jc w:val="both"/>
      </w:pPr>
      <w:r w:rsidRPr="00016ED5">
        <w:t>Средняя температура периода со среднесуточной температурой воздуха ≤ 0</w:t>
      </w:r>
      <w:proofErr w:type="gramStart"/>
      <w:r w:rsidRPr="00016ED5">
        <w:t>°С</w:t>
      </w:r>
      <w:proofErr w:type="gramEnd"/>
      <w:r w:rsidRPr="00016ED5">
        <w:t xml:space="preserve"> – минус 12,4°С.</w:t>
      </w:r>
    </w:p>
    <w:p w14:paraId="5ABBE335" w14:textId="77777777" w:rsidR="00DE402A" w:rsidRPr="00016ED5" w:rsidRDefault="00DE402A" w:rsidP="00DE402A">
      <w:pPr>
        <w:ind w:left="-142" w:firstLine="720"/>
        <w:jc w:val="both"/>
      </w:pPr>
      <w:r w:rsidRPr="00016ED5">
        <w:t>Климатические параметры теплого периода года</w:t>
      </w:r>
    </w:p>
    <w:p w14:paraId="75084A08" w14:textId="77777777" w:rsidR="00DE402A" w:rsidRPr="00016ED5" w:rsidRDefault="00DE402A" w:rsidP="00DE402A">
      <w:pPr>
        <w:ind w:left="-142" w:firstLine="720"/>
        <w:jc w:val="both"/>
      </w:pPr>
      <w:r w:rsidRPr="00016ED5">
        <w:t>Средняя максимальная температура воздуха наиболее теплого месяца – +24°С.</w:t>
      </w:r>
    </w:p>
    <w:p w14:paraId="5A0D16AE" w14:textId="77777777" w:rsidR="00DE402A" w:rsidRPr="00016ED5" w:rsidRDefault="00DE402A" w:rsidP="00DE402A">
      <w:pPr>
        <w:ind w:left="-142" w:firstLine="720"/>
        <w:jc w:val="both"/>
      </w:pPr>
      <w:r w:rsidRPr="00016ED5">
        <w:t>Абсолютная максимальная температура воздуха + 38°С.</w:t>
      </w:r>
    </w:p>
    <w:p w14:paraId="432C0221" w14:textId="77777777" w:rsidR="00DE402A" w:rsidRPr="00016ED5" w:rsidRDefault="00DE402A" w:rsidP="00DE402A">
      <w:pPr>
        <w:ind w:left="-142" w:firstLine="720"/>
        <w:jc w:val="both"/>
      </w:pPr>
      <w:r w:rsidRPr="00016ED5">
        <w:t xml:space="preserve">Среднемесячная относительная влажность воздуха наиболее теплого месяца – 71%. </w:t>
      </w:r>
    </w:p>
    <w:p w14:paraId="0A5A7B91" w14:textId="77777777" w:rsidR="00DE402A" w:rsidRPr="00016ED5" w:rsidRDefault="00DE402A" w:rsidP="00DE402A">
      <w:pPr>
        <w:ind w:left="-142" w:firstLine="720"/>
        <w:jc w:val="both"/>
      </w:pPr>
      <w:r w:rsidRPr="00016ED5">
        <w:t>Количество осадков за апрель-октябрь -334 мм.</w:t>
      </w:r>
    </w:p>
    <w:p w14:paraId="4C431968" w14:textId="77777777" w:rsidR="00DE402A" w:rsidRPr="00016ED5" w:rsidRDefault="00DE402A" w:rsidP="00DE402A">
      <w:pPr>
        <w:ind w:left="-142" w:firstLine="720"/>
        <w:jc w:val="both"/>
      </w:pPr>
      <w:r w:rsidRPr="00016ED5">
        <w:t>Среднемесячная  относительная  влажность  воздуха  в  15:00  часов  наиболее  теплого месяца – 56%.</w:t>
      </w:r>
    </w:p>
    <w:p w14:paraId="4532794E" w14:textId="77777777" w:rsidR="00DE402A" w:rsidRPr="00016ED5" w:rsidRDefault="00DE402A" w:rsidP="00DE402A">
      <w:pPr>
        <w:ind w:left="-142" w:firstLine="720"/>
        <w:jc w:val="both"/>
      </w:pPr>
      <w:r w:rsidRPr="00016ED5">
        <w:t>Преобладающее направление ветра за июль–август – С-З.</w:t>
      </w:r>
    </w:p>
    <w:p w14:paraId="3C648CF6" w14:textId="77777777" w:rsidR="00DE402A" w:rsidRPr="00016ED5" w:rsidRDefault="00DE402A" w:rsidP="00DE402A">
      <w:pPr>
        <w:ind w:left="-142" w:firstLine="720"/>
        <w:jc w:val="both"/>
      </w:pPr>
      <w:r w:rsidRPr="00016ED5">
        <w:t>Среднегодовая температура воздуха 0,6°С.</w:t>
      </w:r>
    </w:p>
    <w:p w14:paraId="78809B38" w14:textId="77777777" w:rsidR="00DE402A" w:rsidRPr="00016ED5" w:rsidRDefault="00DE402A" w:rsidP="00DE402A">
      <w:pPr>
        <w:ind w:left="-142" w:firstLine="720"/>
        <w:jc w:val="both"/>
      </w:pPr>
      <w:r w:rsidRPr="00016ED5">
        <w:t>Согласно данным инженерных изысканий тип местности по условиям увлажнения - 1 тип.</w:t>
      </w:r>
    </w:p>
    <w:p w14:paraId="78CFBC16" w14:textId="77777777" w:rsidR="00DE402A" w:rsidRPr="00016ED5" w:rsidRDefault="00DE402A" w:rsidP="00DE402A">
      <w:pPr>
        <w:spacing w:after="60" w:line="274" w:lineRule="exact"/>
        <w:ind w:left="-142" w:firstLine="720"/>
        <w:jc w:val="both"/>
      </w:pPr>
    </w:p>
    <w:p w14:paraId="546F84DD" w14:textId="77777777" w:rsidR="00DE402A" w:rsidRPr="00016ED5" w:rsidRDefault="00DE402A" w:rsidP="00DE402A">
      <w:pPr>
        <w:numPr>
          <w:ilvl w:val="0"/>
          <w:numId w:val="40"/>
        </w:numPr>
        <w:tabs>
          <w:tab w:val="left" w:pos="1287"/>
        </w:tabs>
        <w:spacing w:before="60" w:line="274" w:lineRule="exact"/>
        <w:ind w:left="-142" w:firstLine="720"/>
        <w:jc w:val="both"/>
        <w:rPr>
          <w:b/>
          <w:bCs/>
        </w:rPr>
      </w:pPr>
      <w:r w:rsidRPr="00016ED5">
        <w:rPr>
          <w:b/>
          <w:bCs/>
        </w:rPr>
        <w:t>Социально-демографический состав и плотность населения</w:t>
      </w:r>
    </w:p>
    <w:p w14:paraId="5548E947" w14:textId="77777777" w:rsidR="00DE402A" w:rsidRPr="00016ED5" w:rsidRDefault="00DE402A" w:rsidP="00DE402A">
      <w:pPr>
        <w:spacing w:after="60" w:line="274" w:lineRule="exact"/>
        <w:ind w:left="-142" w:firstLine="720"/>
        <w:jc w:val="both"/>
      </w:pPr>
      <w:r w:rsidRPr="00016ED5">
        <w:t xml:space="preserve">Численность постоянного населения Усть-Ишимского муниципального района на 01.01.2022 составила </w:t>
      </w:r>
      <w:r w:rsidRPr="00016ED5">
        <w:rPr>
          <w:b/>
          <w:bCs/>
        </w:rPr>
        <w:t xml:space="preserve">9 900 </w:t>
      </w:r>
      <w:r w:rsidRPr="00016ED5">
        <w:t>человек. (Таблица 7).</w:t>
      </w:r>
    </w:p>
    <w:p w14:paraId="692A1E36" w14:textId="77777777" w:rsidR="00DE402A" w:rsidRPr="00203D39" w:rsidRDefault="00DE402A" w:rsidP="00DE402A">
      <w:pPr>
        <w:pStyle w:val="a6"/>
        <w:rPr>
          <w:lang w:val="ru-RU"/>
        </w:rPr>
      </w:pPr>
    </w:p>
    <w:p w14:paraId="0FD5DA28" w14:textId="77777777" w:rsidR="00DE402A" w:rsidRPr="00203D39" w:rsidRDefault="00DE402A" w:rsidP="00DE402A">
      <w:pPr>
        <w:tabs>
          <w:tab w:val="left" w:leader="underscore" w:pos="4387"/>
          <w:tab w:val="left" w:leader="underscore" w:pos="6226"/>
          <w:tab w:val="left" w:leader="underscore" w:pos="6624"/>
          <w:tab w:val="left" w:leader="underscore" w:pos="9355"/>
        </w:tabs>
        <w:spacing w:line="283" w:lineRule="exact"/>
        <w:jc w:val="both"/>
        <w:rPr>
          <w:b/>
          <w:bCs/>
          <w:sz w:val="19"/>
          <w:szCs w:val="19"/>
        </w:rPr>
      </w:pPr>
      <w:bookmarkStart w:id="235" w:name="_Toc6673127"/>
      <w:bookmarkStart w:id="236" w:name="_Toc40122396"/>
      <w:bookmarkStart w:id="237" w:name="_Toc40636276"/>
      <w:bookmarkStart w:id="238" w:name="_Toc44928915"/>
      <w:r w:rsidRPr="00203D39">
        <w:rPr>
          <w:b/>
          <w:bCs/>
          <w:sz w:val="19"/>
          <w:szCs w:val="19"/>
        </w:rPr>
        <w:t xml:space="preserve">Таблица 7 - Численность постоянного населения Усть-Ишимского муниципального района </w:t>
      </w:r>
    </w:p>
    <w:p w14:paraId="1A1EF086" w14:textId="77777777" w:rsidR="00DE402A" w:rsidRPr="00203D39" w:rsidRDefault="00DE402A" w:rsidP="00DE402A">
      <w:pPr>
        <w:tabs>
          <w:tab w:val="left" w:leader="underscore" w:pos="4387"/>
          <w:tab w:val="left" w:leader="underscore" w:pos="6226"/>
          <w:tab w:val="left" w:leader="underscore" w:pos="6624"/>
          <w:tab w:val="left" w:leader="underscore" w:pos="9355"/>
        </w:tabs>
        <w:spacing w:line="283" w:lineRule="exact"/>
        <w:jc w:val="both"/>
      </w:pPr>
      <w:r w:rsidRPr="00203D39">
        <w:rPr>
          <w:b/>
          <w:bCs/>
          <w:sz w:val="19"/>
          <w:szCs w:val="19"/>
        </w:rPr>
        <w:t>Омской области по состоянию на 01.01.2022</w:t>
      </w:r>
    </w:p>
    <w:p w14:paraId="2FFDFCCD" w14:textId="77777777" w:rsidR="00DE402A" w:rsidRPr="00203D39" w:rsidRDefault="00DE402A" w:rsidP="00DE402A">
      <w:pPr>
        <w:pStyle w:val="a6"/>
        <w:rPr>
          <w:lang w:val="ru-RU" w:eastAsia="ru-RU"/>
        </w:rPr>
      </w:pPr>
    </w:p>
    <w:tbl>
      <w:tblPr>
        <w:tblW w:w="0" w:type="auto"/>
        <w:tblInd w:w="597" w:type="dxa"/>
        <w:tblLayout w:type="fixed"/>
        <w:tblCellMar>
          <w:left w:w="30" w:type="dxa"/>
          <w:right w:w="30" w:type="dxa"/>
        </w:tblCellMar>
        <w:tblLook w:val="0000" w:firstRow="0" w:lastRow="0" w:firstColumn="0" w:lastColumn="0" w:noHBand="0" w:noVBand="0"/>
      </w:tblPr>
      <w:tblGrid>
        <w:gridCol w:w="751"/>
        <w:gridCol w:w="2839"/>
        <w:gridCol w:w="1769"/>
        <w:gridCol w:w="1769"/>
      </w:tblGrid>
      <w:tr w:rsidR="00DE402A" w:rsidRPr="00203D39" w14:paraId="29AC463D" w14:textId="77777777" w:rsidTr="00C1183C">
        <w:trPr>
          <w:trHeight w:val="574"/>
        </w:trPr>
        <w:tc>
          <w:tcPr>
            <w:tcW w:w="751" w:type="dxa"/>
            <w:tcBorders>
              <w:top w:val="single" w:sz="6" w:space="0" w:color="auto"/>
              <w:left w:val="single" w:sz="6" w:space="0" w:color="auto"/>
              <w:bottom w:val="single" w:sz="6" w:space="0" w:color="auto"/>
              <w:right w:val="single" w:sz="6" w:space="0" w:color="auto"/>
            </w:tcBorders>
          </w:tcPr>
          <w:p w14:paraId="3DD8202F" w14:textId="77777777" w:rsidR="00DE402A" w:rsidRPr="00203D39" w:rsidRDefault="00DE402A" w:rsidP="00C1183C">
            <w:pPr>
              <w:autoSpaceDE w:val="0"/>
              <w:autoSpaceDN w:val="0"/>
              <w:adjustRightInd w:val="0"/>
              <w:jc w:val="center"/>
              <w:rPr>
                <w:b/>
                <w:bCs/>
                <w:sz w:val="20"/>
                <w:szCs w:val="20"/>
              </w:rPr>
            </w:pPr>
            <w:r w:rsidRPr="00203D39">
              <w:rPr>
                <w:b/>
                <w:bCs/>
                <w:sz w:val="20"/>
                <w:szCs w:val="20"/>
              </w:rPr>
              <w:t xml:space="preserve">№ </w:t>
            </w:r>
            <w:proofErr w:type="gramStart"/>
            <w:r w:rsidRPr="00203D39">
              <w:rPr>
                <w:b/>
                <w:bCs/>
                <w:sz w:val="20"/>
                <w:szCs w:val="20"/>
              </w:rPr>
              <w:t>п</w:t>
            </w:r>
            <w:proofErr w:type="gramEnd"/>
            <w:r w:rsidRPr="00203D39">
              <w:rPr>
                <w:b/>
                <w:bCs/>
                <w:sz w:val="20"/>
                <w:szCs w:val="20"/>
              </w:rPr>
              <w:t>/п</w:t>
            </w:r>
          </w:p>
        </w:tc>
        <w:tc>
          <w:tcPr>
            <w:tcW w:w="2839" w:type="dxa"/>
            <w:tcBorders>
              <w:top w:val="single" w:sz="6" w:space="0" w:color="auto"/>
              <w:left w:val="single" w:sz="6" w:space="0" w:color="auto"/>
              <w:bottom w:val="single" w:sz="6" w:space="0" w:color="auto"/>
              <w:right w:val="single" w:sz="6" w:space="0" w:color="auto"/>
            </w:tcBorders>
          </w:tcPr>
          <w:p w14:paraId="27579181" w14:textId="77777777" w:rsidR="00DE402A" w:rsidRPr="00203D39" w:rsidRDefault="00DE402A" w:rsidP="00C1183C">
            <w:pPr>
              <w:autoSpaceDE w:val="0"/>
              <w:autoSpaceDN w:val="0"/>
              <w:adjustRightInd w:val="0"/>
              <w:jc w:val="center"/>
              <w:rPr>
                <w:b/>
                <w:bCs/>
                <w:sz w:val="20"/>
                <w:szCs w:val="20"/>
              </w:rPr>
            </w:pPr>
            <w:r w:rsidRPr="00203D39">
              <w:rPr>
                <w:b/>
                <w:bCs/>
                <w:sz w:val="20"/>
                <w:szCs w:val="20"/>
              </w:rPr>
              <w:t>Населенные пункты</w:t>
            </w:r>
          </w:p>
        </w:tc>
        <w:tc>
          <w:tcPr>
            <w:tcW w:w="1769" w:type="dxa"/>
            <w:tcBorders>
              <w:top w:val="single" w:sz="6" w:space="0" w:color="auto"/>
              <w:left w:val="single" w:sz="6" w:space="0" w:color="auto"/>
              <w:bottom w:val="single" w:sz="6" w:space="0" w:color="auto"/>
              <w:right w:val="single" w:sz="6" w:space="0" w:color="auto"/>
            </w:tcBorders>
          </w:tcPr>
          <w:p w14:paraId="6575C0F3" w14:textId="77777777" w:rsidR="00DE402A" w:rsidRPr="00203D39" w:rsidRDefault="00DE402A" w:rsidP="00C1183C">
            <w:pPr>
              <w:autoSpaceDE w:val="0"/>
              <w:autoSpaceDN w:val="0"/>
              <w:adjustRightInd w:val="0"/>
              <w:jc w:val="center"/>
              <w:rPr>
                <w:b/>
                <w:bCs/>
                <w:sz w:val="20"/>
                <w:szCs w:val="20"/>
              </w:rPr>
            </w:pPr>
            <w:r w:rsidRPr="00203D39">
              <w:rPr>
                <w:b/>
                <w:bCs/>
                <w:sz w:val="20"/>
                <w:szCs w:val="20"/>
              </w:rPr>
              <w:t>Численность населения</w:t>
            </w:r>
          </w:p>
        </w:tc>
        <w:tc>
          <w:tcPr>
            <w:tcW w:w="1769" w:type="dxa"/>
            <w:tcBorders>
              <w:top w:val="single" w:sz="6" w:space="0" w:color="auto"/>
              <w:left w:val="single" w:sz="6" w:space="0" w:color="auto"/>
              <w:bottom w:val="single" w:sz="6" w:space="0" w:color="auto"/>
              <w:right w:val="single" w:sz="6" w:space="0" w:color="auto"/>
            </w:tcBorders>
          </w:tcPr>
          <w:p w14:paraId="7178283B" w14:textId="77777777" w:rsidR="00DE402A" w:rsidRPr="00203D39" w:rsidRDefault="00DE402A" w:rsidP="00C1183C">
            <w:pPr>
              <w:autoSpaceDE w:val="0"/>
              <w:autoSpaceDN w:val="0"/>
              <w:adjustRightInd w:val="0"/>
              <w:jc w:val="center"/>
              <w:rPr>
                <w:b/>
                <w:bCs/>
                <w:sz w:val="20"/>
                <w:szCs w:val="20"/>
              </w:rPr>
            </w:pPr>
            <w:r w:rsidRPr="00203D39">
              <w:rPr>
                <w:b/>
                <w:bCs/>
                <w:sz w:val="20"/>
                <w:szCs w:val="20"/>
              </w:rPr>
              <w:t xml:space="preserve">Число домохозяйств </w:t>
            </w:r>
          </w:p>
        </w:tc>
      </w:tr>
      <w:tr w:rsidR="00DE402A" w:rsidRPr="00203D39" w14:paraId="0C8B99A1"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510F4DBA"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w:t>
            </w:r>
          </w:p>
        </w:tc>
        <w:tc>
          <w:tcPr>
            <w:tcW w:w="2839" w:type="dxa"/>
            <w:tcBorders>
              <w:top w:val="single" w:sz="6" w:space="0" w:color="auto"/>
              <w:left w:val="single" w:sz="6" w:space="0" w:color="auto"/>
              <w:bottom w:val="single" w:sz="6" w:space="0" w:color="auto"/>
              <w:right w:val="single" w:sz="6" w:space="0" w:color="auto"/>
            </w:tcBorders>
          </w:tcPr>
          <w:p w14:paraId="5325C1EB"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w:t>
            </w:r>
            <w:proofErr w:type="gramStart"/>
            <w:r w:rsidRPr="00203D39">
              <w:rPr>
                <w:b/>
                <w:bCs/>
                <w:sz w:val="20"/>
                <w:szCs w:val="20"/>
              </w:rPr>
              <w:t>Большая</w:t>
            </w:r>
            <w:proofErr w:type="gramEnd"/>
            <w:r w:rsidRPr="00203D39">
              <w:rPr>
                <w:b/>
                <w:bCs/>
                <w:sz w:val="20"/>
                <w:szCs w:val="20"/>
              </w:rPr>
              <w:t xml:space="preserve"> Бича     </w:t>
            </w:r>
          </w:p>
        </w:tc>
        <w:tc>
          <w:tcPr>
            <w:tcW w:w="1769" w:type="dxa"/>
            <w:tcBorders>
              <w:top w:val="single" w:sz="6" w:space="0" w:color="auto"/>
              <w:left w:val="single" w:sz="6" w:space="0" w:color="auto"/>
              <w:bottom w:val="single" w:sz="6" w:space="0" w:color="auto"/>
              <w:right w:val="single" w:sz="6" w:space="0" w:color="auto"/>
            </w:tcBorders>
          </w:tcPr>
          <w:p w14:paraId="6A8D3D0B"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169</w:t>
            </w:r>
          </w:p>
        </w:tc>
        <w:tc>
          <w:tcPr>
            <w:tcW w:w="1769" w:type="dxa"/>
            <w:tcBorders>
              <w:top w:val="single" w:sz="6" w:space="0" w:color="auto"/>
              <w:left w:val="single" w:sz="6" w:space="0" w:color="auto"/>
              <w:bottom w:val="single" w:sz="6" w:space="0" w:color="auto"/>
              <w:right w:val="single" w:sz="6" w:space="0" w:color="auto"/>
            </w:tcBorders>
          </w:tcPr>
          <w:p w14:paraId="476BC5AF" w14:textId="77777777" w:rsidR="00DE402A" w:rsidRPr="00203D39" w:rsidRDefault="00DE402A" w:rsidP="00C1183C">
            <w:pPr>
              <w:autoSpaceDE w:val="0"/>
              <w:autoSpaceDN w:val="0"/>
              <w:adjustRightInd w:val="0"/>
              <w:jc w:val="center"/>
              <w:rPr>
                <w:b/>
                <w:bCs/>
                <w:sz w:val="20"/>
                <w:szCs w:val="20"/>
              </w:rPr>
            </w:pPr>
            <w:r w:rsidRPr="00203D39">
              <w:rPr>
                <w:b/>
                <w:bCs/>
                <w:sz w:val="20"/>
                <w:szCs w:val="20"/>
              </w:rPr>
              <w:t>76</w:t>
            </w:r>
          </w:p>
        </w:tc>
      </w:tr>
      <w:tr w:rsidR="00DE402A" w:rsidRPr="00203D39" w14:paraId="77E7609B"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2915ACD"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w:t>
            </w:r>
          </w:p>
        </w:tc>
        <w:tc>
          <w:tcPr>
            <w:tcW w:w="2839" w:type="dxa"/>
            <w:tcBorders>
              <w:top w:val="single" w:sz="6" w:space="0" w:color="auto"/>
              <w:left w:val="single" w:sz="6" w:space="0" w:color="auto"/>
              <w:bottom w:val="single" w:sz="6" w:space="0" w:color="auto"/>
              <w:right w:val="single" w:sz="6" w:space="0" w:color="auto"/>
            </w:tcBorders>
          </w:tcPr>
          <w:p w14:paraId="7D5555D7" w14:textId="77777777" w:rsidR="00DE402A" w:rsidRPr="00203D39" w:rsidRDefault="00DE402A" w:rsidP="00C1183C">
            <w:pPr>
              <w:autoSpaceDE w:val="0"/>
              <w:autoSpaceDN w:val="0"/>
              <w:adjustRightInd w:val="0"/>
              <w:rPr>
                <w:sz w:val="20"/>
                <w:szCs w:val="20"/>
              </w:rPr>
            </w:pPr>
            <w:r w:rsidRPr="00203D39">
              <w:rPr>
                <w:sz w:val="20"/>
                <w:szCs w:val="20"/>
              </w:rPr>
              <w:t xml:space="preserve">д. Бакшеево      </w:t>
            </w:r>
          </w:p>
        </w:tc>
        <w:tc>
          <w:tcPr>
            <w:tcW w:w="1769" w:type="dxa"/>
            <w:tcBorders>
              <w:top w:val="single" w:sz="6" w:space="0" w:color="auto"/>
              <w:left w:val="single" w:sz="6" w:space="0" w:color="auto"/>
              <w:bottom w:val="single" w:sz="6" w:space="0" w:color="auto"/>
              <w:right w:val="single" w:sz="6" w:space="0" w:color="auto"/>
            </w:tcBorders>
          </w:tcPr>
          <w:p w14:paraId="4DCB2479" w14:textId="77777777" w:rsidR="00DE402A" w:rsidRPr="00203D39" w:rsidRDefault="00DE402A" w:rsidP="00C1183C">
            <w:pPr>
              <w:autoSpaceDE w:val="0"/>
              <w:autoSpaceDN w:val="0"/>
              <w:adjustRightInd w:val="0"/>
              <w:jc w:val="center"/>
              <w:rPr>
                <w:sz w:val="20"/>
                <w:szCs w:val="20"/>
              </w:rPr>
            </w:pPr>
            <w:r w:rsidRPr="00203D39">
              <w:rPr>
                <w:sz w:val="20"/>
                <w:szCs w:val="20"/>
              </w:rPr>
              <w:t>60</w:t>
            </w:r>
          </w:p>
        </w:tc>
        <w:tc>
          <w:tcPr>
            <w:tcW w:w="1769" w:type="dxa"/>
            <w:tcBorders>
              <w:top w:val="single" w:sz="6" w:space="0" w:color="auto"/>
              <w:left w:val="single" w:sz="6" w:space="0" w:color="auto"/>
              <w:bottom w:val="single" w:sz="6" w:space="0" w:color="auto"/>
              <w:right w:val="single" w:sz="6" w:space="0" w:color="auto"/>
            </w:tcBorders>
          </w:tcPr>
          <w:p w14:paraId="05430A1B" w14:textId="77777777" w:rsidR="00DE402A" w:rsidRPr="00203D39" w:rsidRDefault="00DE402A" w:rsidP="00C1183C">
            <w:pPr>
              <w:autoSpaceDE w:val="0"/>
              <w:autoSpaceDN w:val="0"/>
              <w:adjustRightInd w:val="0"/>
              <w:jc w:val="center"/>
              <w:rPr>
                <w:sz w:val="20"/>
                <w:szCs w:val="20"/>
              </w:rPr>
            </w:pPr>
            <w:r w:rsidRPr="00203D39">
              <w:rPr>
                <w:sz w:val="20"/>
                <w:szCs w:val="20"/>
              </w:rPr>
              <w:t>31</w:t>
            </w:r>
          </w:p>
        </w:tc>
      </w:tr>
      <w:tr w:rsidR="00DE402A" w:rsidRPr="00203D39" w14:paraId="6DC9EFDF"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0272205C"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w:t>
            </w:r>
          </w:p>
        </w:tc>
        <w:tc>
          <w:tcPr>
            <w:tcW w:w="2839" w:type="dxa"/>
            <w:tcBorders>
              <w:top w:val="single" w:sz="6" w:space="0" w:color="auto"/>
              <w:left w:val="single" w:sz="6" w:space="0" w:color="auto"/>
              <w:bottom w:val="single" w:sz="6" w:space="0" w:color="auto"/>
              <w:right w:val="single" w:sz="6" w:space="0" w:color="auto"/>
            </w:tcBorders>
          </w:tcPr>
          <w:p w14:paraId="6F501B3F" w14:textId="77777777" w:rsidR="00DE402A" w:rsidRPr="00203D39" w:rsidRDefault="00DE402A" w:rsidP="00C1183C">
            <w:pPr>
              <w:autoSpaceDE w:val="0"/>
              <w:autoSpaceDN w:val="0"/>
              <w:adjustRightInd w:val="0"/>
              <w:rPr>
                <w:sz w:val="20"/>
                <w:szCs w:val="20"/>
              </w:rPr>
            </w:pPr>
            <w:r w:rsidRPr="00203D39">
              <w:rPr>
                <w:sz w:val="20"/>
                <w:szCs w:val="20"/>
              </w:rPr>
              <w:t xml:space="preserve">д. Кайнаул       </w:t>
            </w:r>
          </w:p>
        </w:tc>
        <w:tc>
          <w:tcPr>
            <w:tcW w:w="1769" w:type="dxa"/>
            <w:tcBorders>
              <w:top w:val="single" w:sz="6" w:space="0" w:color="auto"/>
              <w:left w:val="single" w:sz="6" w:space="0" w:color="auto"/>
              <w:bottom w:val="single" w:sz="6" w:space="0" w:color="auto"/>
              <w:right w:val="single" w:sz="6" w:space="0" w:color="auto"/>
            </w:tcBorders>
          </w:tcPr>
          <w:p w14:paraId="6F323812" w14:textId="77777777" w:rsidR="00DE402A" w:rsidRPr="00203D39" w:rsidRDefault="00DE402A" w:rsidP="00C1183C">
            <w:pPr>
              <w:autoSpaceDE w:val="0"/>
              <w:autoSpaceDN w:val="0"/>
              <w:adjustRightInd w:val="0"/>
              <w:jc w:val="center"/>
              <w:rPr>
                <w:sz w:val="20"/>
                <w:szCs w:val="20"/>
              </w:rPr>
            </w:pPr>
            <w:r w:rsidRPr="00203D39">
              <w:rPr>
                <w:sz w:val="20"/>
                <w:szCs w:val="20"/>
              </w:rPr>
              <w:t>118</w:t>
            </w:r>
          </w:p>
        </w:tc>
        <w:tc>
          <w:tcPr>
            <w:tcW w:w="1769" w:type="dxa"/>
            <w:tcBorders>
              <w:top w:val="single" w:sz="6" w:space="0" w:color="auto"/>
              <w:left w:val="single" w:sz="6" w:space="0" w:color="auto"/>
              <w:bottom w:val="single" w:sz="6" w:space="0" w:color="auto"/>
              <w:right w:val="single" w:sz="6" w:space="0" w:color="auto"/>
            </w:tcBorders>
          </w:tcPr>
          <w:p w14:paraId="749E08F1" w14:textId="77777777" w:rsidR="00DE402A" w:rsidRPr="00203D39" w:rsidRDefault="00DE402A" w:rsidP="00C1183C">
            <w:pPr>
              <w:autoSpaceDE w:val="0"/>
              <w:autoSpaceDN w:val="0"/>
              <w:adjustRightInd w:val="0"/>
              <w:jc w:val="center"/>
              <w:rPr>
                <w:sz w:val="20"/>
                <w:szCs w:val="20"/>
              </w:rPr>
            </w:pPr>
            <w:r w:rsidRPr="00203D39">
              <w:rPr>
                <w:sz w:val="20"/>
                <w:szCs w:val="20"/>
              </w:rPr>
              <w:t>42</w:t>
            </w:r>
          </w:p>
        </w:tc>
      </w:tr>
      <w:tr w:rsidR="00DE402A" w:rsidRPr="00203D39" w14:paraId="2B5D2556"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704349F"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w:t>
            </w:r>
          </w:p>
        </w:tc>
        <w:tc>
          <w:tcPr>
            <w:tcW w:w="2839" w:type="dxa"/>
            <w:tcBorders>
              <w:top w:val="single" w:sz="6" w:space="0" w:color="auto"/>
              <w:left w:val="single" w:sz="6" w:space="0" w:color="auto"/>
              <w:bottom w:val="single" w:sz="6" w:space="0" w:color="auto"/>
              <w:right w:val="single" w:sz="6" w:space="0" w:color="auto"/>
            </w:tcBorders>
          </w:tcPr>
          <w:p w14:paraId="7763A647" w14:textId="77777777" w:rsidR="00DE402A" w:rsidRPr="00203D39" w:rsidRDefault="00DE402A" w:rsidP="00C1183C">
            <w:pPr>
              <w:autoSpaceDE w:val="0"/>
              <w:autoSpaceDN w:val="0"/>
              <w:adjustRightInd w:val="0"/>
              <w:rPr>
                <w:sz w:val="20"/>
                <w:szCs w:val="20"/>
              </w:rPr>
            </w:pPr>
            <w:r w:rsidRPr="00203D39">
              <w:rPr>
                <w:sz w:val="20"/>
                <w:szCs w:val="20"/>
              </w:rPr>
              <w:t xml:space="preserve">п. Малая Бича    </w:t>
            </w:r>
          </w:p>
        </w:tc>
        <w:tc>
          <w:tcPr>
            <w:tcW w:w="1769" w:type="dxa"/>
            <w:tcBorders>
              <w:top w:val="single" w:sz="6" w:space="0" w:color="auto"/>
              <w:left w:val="single" w:sz="6" w:space="0" w:color="auto"/>
              <w:bottom w:val="single" w:sz="6" w:space="0" w:color="auto"/>
              <w:right w:val="single" w:sz="6" w:space="0" w:color="auto"/>
            </w:tcBorders>
          </w:tcPr>
          <w:p w14:paraId="44EEEF00" w14:textId="77777777" w:rsidR="00DE402A" w:rsidRPr="00203D39" w:rsidRDefault="00DE402A" w:rsidP="00C1183C">
            <w:pPr>
              <w:autoSpaceDE w:val="0"/>
              <w:autoSpaceDN w:val="0"/>
              <w:adjustRightInd w:val="0"/>
              <w:jc w:val="center"/>
              <w:rPr>
                <w:sz w:val="20"/>
                <w:szCs w:val="20"/>
              </w:rPr>
            </w:pPr>
            <w:r w:rsidRPr="00203D39">
              <w:rPr>
                <w:sz w:val="20"/>
                <w:szCs w:val="20"/>
              </w:rPr>
              <w:t>528</w:t>
            </w:r>
          </w:p>
        </w:tc>
        <w:tc>
          <w:tcPr>
            <w:tcW w:w="1769" w:type="dxa"/>
            <w:tcBorders>
              <w:top w:val="single" w:sz="6" w:space="0" w:color="auto"/>
              <w:left w:val="single" w:sz="6" w:space="0" w:color="auto"/>
              <w:bottom w:val="single" w:sz="6" w:space="0" w:color="auto"/>
              <w:right w:val="single" w:sz="6" w:space="0" w:color="auto"/>
            </w:tcBorders>
          </w:tcPr>
          <w:p w14:paraId="1D539A8F" w14:textId="77777777" w:rsidR="00DE402A" w:rsidRPr="00203D39" w:rsidRDefault="00DE402A" w:rsidP="00C1183C">
            <w:pPr>
              <w:autoSpaceDE w:val="0"/>
              <w:autoSpaceDN w:val="0"/>
              <w:adjustRightInd w:val="0"/>
              <w:jc w:val="center"/>
              <w:rPr>
                <w:sz w:val="20"/>
                <w:szCs w:val="20"/>
              </w:rPr>
            </w:pPr>
            <w:r w:rsidRPr="00203D39">
              <w:rPr>
                <w:sz w:val="20"/>
                <w:szCs w:val="20"/>
              </w:rPr>
              <w:t>296</w:t>
            </w:r>
          </w:p>
        </w:tc>
      </w:tr>
      <w:tr w:rsidR="00DE402A" w:rsidRPr="00203D39" w14:paraId="5559738E"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2F6E0F5D"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5</w:t>
            </w:r>
          </w:p>
        </w:tc>
        <w:tc>
          <w:tcPr>
            <w:tcW w:w="2839" w:type="dxa"/>
            <w:tcBorders>
              <w:top w:val="single" w:sz="6" w:space="0" w:color="auto"/>
              <w:left w:val="single" w:sz="6" w:space="0" w:color="auto"/>
              <w:bottom w:val="single" w:sz="6" w:space="0" w:color="auto"/>
              <w:right w:val="single" w:sz="6" w:space="0" w:color="auto"/>
            </w:tcBorders>
          </w:tcPr>
          <w:p w14:paraId="2C502253"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Большая Тава     </w:t>
            </w:r>
          </w:p>
        </w:tc>
        <w:tc>
          <w:tcPr>
            <w:tcW w:w="1769" w:type="dxa"/>
            <w:tcBorders>
              <w:top w:val="single" w:sz="6" w:space="0" w:color="auto"/>
              <w:left w:val="single" w:sz="6" w:space="0" w:color="auto"/>
              <w:bottom w:val="single" w:sz="6" w:space="0" w:color="auto"/>
              <w:right w:val="single" w:sz="6" w:space="0" w:color="auto"/>
            </w:tcBorders>
          </w:tcPr>
          <w:p w14:paraId="1941A531"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179</w:t>
            </w:r>
          </w:p>
        </w:tc>
        <w:tc>
          <w:tcPr>
            <w:tcW w:w="1769" w:type="dxa"/>
            <w:tcBorders>
              <w:top w:val="single" w:sz="6" w:space="0" w:color="auto"/>
              <w:left w:val="single" w:sz="6" w:space="0" w:color="auto"/>
              <w:bottom w:val="single" w:sz="6" w:space="0" w:color="auto"/>
              <w:right w:val="single" w:sz="6" w:space="0" w:color="auto"/>
            </w:tcBorders>
          </w:tcPr>
          <w:p w14:paraId="066B16E1" w14:textId="77777777" w:rsidR="00DE402A" w:rsidRPr="00203D39" w:rsidRDefault="00DE402A" w:rsidP="00C1183C">
            <w:pPr>
              <w:autoSpaceDE w:val="0"/>
              <w:autoSpaceDN w:val="0"/>
              <w:adjustRightInd w:val="0"/>
              <w:jc w:val="center"/>
              <w:rPr>
                <w:b/>
                <w:bCs/>
                <w:sz w:val="20"/>
                <w:szCs w:val="20"/>
              </w:rPr>
            </w:pPr>
            <w:r w:rsidRPr="00203D39">
              <w:rPr>
                <w:b/>
                <w:bCs/>
                <w:sz w:val="20"/>
                <w:szCs w:val="20"/>
              </w:rPr>
              <w:t>74</w:t>
            </w:r>
          </w:p>
        </w:tc>
      </w:tr>
      <w:tr w:rsidR="00DE402A" w:rsidRPr="00203D39" w14:paraId="0BE8D217"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3B2E2CE"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6</w:t>
            </w:r>
          </w:p>
        </w:tc>
        <w:tc>
          <w:tcPr>
            <w:tcW w:w="2839" w:type="dxa"/>
            <w:tcBorders>
              <w:top w:val="single" w:sz="6" w:space="0" w:color="auto"/>
              <w:left w:val="single" w:sz="6" w:space="0" w:color="auto"/>
              <w:bottom w:val="single" w:sz="6" w:space="0" w:color="auto"/>
              <w:right w:val="single" w:sz="6" w:space="0" w:color="auto"/>
            </w:tcBorders>
          </w:tcPr>
          <w:p w14:paraId="60B3D8F8" w14:textId="77777777" w:rsidR="00DE402A" w:rsidRPr="00203D39" w:rsidRDefault="00DE402A" w:rsidP="00C1183C">
            <w:pPr>
              <w:autoSpaceDE w:val="0"/>
              <w:autoSpaceDN w:val="0"/>
              <w:adjustRightInd w:val="0"/>
              <w:rPr>
                <w:sz w:val="20"/>
                <w:szCs w:val="20"/>
              </w:rPr>
            </w:pPr>
            <w:r w:rsidRPr="00203D39">
              <w:rPr>
                <w:sz w:val="20"/>
                <w:szCs w:val="20"/>
              </w:rPr>
              <w:t xml:space="preserve">д. Граковка      </w:t>
            </w:r>
          </w:p>
        </w:tc>
        <w:tc>
          <w:tcPr>
            <w:tcW w:w="1769" w:type="dxa"/>
            <w:tcBorders>
              <w:top w:val="single" w:sz="6" w:space="0" w:color="auto"/>
              <w:left w:val="single" w:sz="6" w:space="0" w:color="auto"/>
              <w:bottom w:val="single" w:sz="6" w:space="0" w:color="auto"/>
              <w:right w:val="single" w:sz="6" w:space="0" w:color="auto"/>
            </w:tcBorders>
          </w:tcPr>
          <w:p w14:paraId="6E977DA7" w14:textId="77777777" w:rsidR="00DE402A" w:rsidRPr="00203D39" w:rsidRDefault="00DE402A" w:rsidP="00C1183C">
            <w:pPr>
              <w:autoSpaceDE w:val="0"/>
              <w:autoSpaceDN w:val="0"/>
              <w:adjustRightInd w:val="0"/>
              <w:jc w:val="center"/>
              <w:rPr>
                <w:sz w:val="20"/>
                <w:szCs w:val="20"/>
              </w:rPr>
            </w:pPr>
            <w:r w:rsidRPr="00203D39">
              <w:rPr>
                <w:sz w:val="20"/>
                <w:szCs w:val="20"/>
              </w:rPr>
              <w:t>21</w:t>
            </w:r>
          </w:p>
        </w:tc>
        <w:tc>
          <w:tcPr>
            <w:tcW w:w="1769" w:type="dxa"/>
            <w:tcBorders>
              <w:top w:val="single" w:sz="6" w:space="0" w:color="auto"/>
              <w:left w:val="single" w:sz="6" w:space="0" w:color="auto"/>
              <w:bottom w:val="single" w:sz="6" w:space="0" w:color="auto"/>
              <w:right w:val="single" w:sz="6" w:space="0" w:color="auto"/>
            </w:tcBorders>
          </w:tcPr>
          <w:p w14:paraId="44BC6E86" w14:textId="77777777" w:rsidR="00DE402A" w:rsidRPr="00203D39" w:rsidRDefault="00DE402A" w:rsidP="00C1183C">
            <w:pPr>
              <w:autoSpaceDE w:val="0"/>
              <w:autoSpaceDN w:val="0"/>
              <w:adjustRightInd w:val="0"/>
              <w:jc w:val="center"/>
              <w:rPr>
                <w:sz w:val="20"/>
                <w:szCs w:val="20"/>
              </w:rPr>
            </w:pPr>
            <w:r w:rsidRPr="00203D39">
              <w:rPr>
                <w:sz w:val="20"/>
                <w:szCs w:val="20"/>
              </w:rPr>
              <w:t>14</w:t>
            </w:r>
          </w:p>
        </w:tc>
      </w:tr>
      <w:tr w:rsidR="00DE402A" w:rsidRPr="00203D39" w14:paraId="5F314F30"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DD073CD"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7</w:t>
            </w:r>
          </w:p>
        </w:tc>
        <w:tc>
          <w:tcPr>
            <w:tcW w:w="2839" w:type="dxa"/>
            <w:tcBorders>
              <w:top w:val="single" w:sz="6" w:space="0" w:color="auto"/>
              <w:left w:val="single" w:sz="6" w:space="0" w:color="auto"/>
              <w:bottom w:val="single" w:sz="6" w:space="0" w:color="auto"/>
              <w:right w:val="single" w:sz="6" w:space="0" w:color="auto"/>
            </w:tcBorders>
          </w:tcPr>
          <w:p w14:paraId="40F76932" w14:textId="77777777" w:rsidR="00DE402A" w:rsidRPr="00203D39" w:rsidRDefault="00DE402A" w:rsidP="00C1183C">
            <w:pPr>
              <w:autoSpaceDE w:val="0"/>
              <w:autoSpaceDN w:val="0"/>
              <w:adjustRightInd w:val="0"/>
              <w:rPr>
                <w:sz w:val="20"/>
                <w:szCs w:val="20"/>
              </w:rPr>
            </w:pPr>
            <w:r w:rsidRPr="00203D39">
              <w:rPr>
                <w:sz w:val="20"/>
                <w:szCs w:val="20"/>
              </w:rPr>
              <w:t xml:space="preserve">д. Малая Тава    </w:t>
            </w:r>
          </w:p>
        </w:tc>
        <w:tc>
          <w:tcPr>
            <w:tcW w:w="1769" w:type="dxa"/>
            <w:tcBorders>
              <w:top w:val="single" w:sz="6" w:space="0" w:color="auto"/>
              <w:left w:val="single" w:sz="6" w:space="0" w:color="auto"/>
              <w:bottom w:val="single" w:sz="6" w:space="0" w:color="auto"/>
              <w:right w:val="single" w:sz="6" w:space="0" w:color="auto"/>
            </w:tcBorders>
          </w:tcPr>
          <w:p w14:paraId="6E8B8864" w14:textId="77777777" w:rsidR="00DE402A" w:rsidRPr="00203D39" w:rsidRDefault="00DE402A" w:rsidP="00C1183C">
            <w:pPr>
              <w:autoSpaceDE w:val="0"/>
              <w:autoSpaceDN w:val="0"/>
              <w:adjustRightInd w:val="0"/>
              <w:jc w:val="center"/>
              <w:rPr>
                <w:sz w:val="20"/>
                <w:szCs w:val="20"/>
              </w:rPr>
            </w:pPr>
            <w:r w:rsidRPr="00203D39">
              <w:rPr>
                <w:sz w:val="20"/>
                <w:szCs w:val="20"/>
              </w:rPr>
              <w:t>0</w:t>
            </w:r>
          </w:p>
        </w:tc>
        <w:tc>
          <w:tcPr>
            <w:tcW w:w="1769" w:type="dxa"/>
            <w:tcBorders>
              <w:top w:val="single" w:sz="6" w:space="0" w:color="auto"/>
              <w:left w:val="single" w:sz="6" w:space="0" w:color="auto"/>
              <w:bottom w:val="single" w:sz="6" w:space="0" w:color="auto"/>
              <w:right w:val="single" w:sz="6" w:space="0" w:color="auto"/>
            </w:tcBorders>
          </w:tcPr>
          <w:p w14:paraId="79FC4D60"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4CA2E344"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01B7D343"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8</w:t>
            </w:r>
          </w:p>
        </w:tc>
        <w:tc>
          <w:tcPr>
            <w:tcW w:w="2839" w:type="dxa"/>
            <w:tcBorders>
              <w:top w:val="single" w:sz="6" w:space="0" w:color="auto"/>
              <w:left w:val="single" w:sz="6" w:space="0" w:color="auto"/>
              <w:bottom w:val="single" w:sz="6" w:space="0" w:color="auto"/>
              <w:right w:val="single" w:sz="6" w:space="0" w:color="auto"/>
            </w:tcBorders>
          </w:tcPr>
          <w:p w14:paraId="04305742" w14:textId="77777777" w:rsidR="00DE402A" w:rsidRPr="00203D39" w:rsidRDefault="00DE402A" w:rsidP="00C1183C">
            <w:pPr>
              <w:autoSpaceDE w:val="0"/>
              <w:autoSpaceDN w:val="0"/>
              <w:adjustRightInd w:val="0"/>
              <w:rPr>
                <w:b/>
                <w:bCs/>
                <w:sz w:val="20"/>
                <w:szCs w:val="20"/>
              </w:rPr>
            </w:pPr>
            <w:r w:rsidRPr="00203D39">
              <w:rPr>
                <w:b/>
                <w:bCs/>
                <w:sz w:val="20"/>
                <w:szCs w:val="20"/>
              </w:rPr>
              <w:t>с. Большая Тебендя</w:t>
            </w:r>
          </w:p>
        </w:tc>
        <w:tc>
          <w:tcPr>
            <w:tcW w:w="1769" w:type="dxa"/>
            <w:tcBorders>
              <w:top w:val="single" w:sz="6" w:space="0" w:color="auto"/>
              <w:left w:val="single" w:sz="6" w:space="0" w:color="auto"/>
              <w:bottom w:val="single" w:sz="6" w:space="0" w:color="auto"/>
              <w:right w:val="single" w:sz="6" w:space="0" w:color="auto"/>
            </w:tcBorders>
          </w:tcPr>
          <w:p w14:paraId="4D902F02"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146</w:t>
            </w:r>
          </w:p>
        </w:tc>
        <w:tc>
          <w:tcPr>
            <w:tcW w:w="1769" w:type="dxa"/>
            <w:tcBorders>
              <w:top w:val="single" w:sz="6" w:space="0" w:color="auto"/>
              <w:left w:val="single" w:sz="6" w:space="0" w:color="auto"/>
              <w:bottom w:val="single" w:sz="6" w:space="0" w:color="auto"/>
              <w:right w:val="single" w:sz="6" w:space="0" w:color="auto"/>
            </w:tcBorders>
          </w:tcPr>
          <w:p w14:paraId="2F683AC2" w14:textId="77777777" w:rsidR="00DE402A" w:rsidRPr="00203D39" w:rsidRDefault="00DE402A" w:rsidP="00C1183C">
            <w:pPr>
              <w:autoSpaceDE w:val="0"/>
              <w:autoSpaceDN w:val="0"/>
              <w:adjustRightInd w:val="0"/>
              <w:jc w:val="center"/>
              <w:rPr>
                <w:b/>
                <w:bCs/>
                <w:sz w:val="20"/>
                <w:szCs w:val="20"/>
              </w:rPr>
            </w:pPr>
            <w:r w:rsidRPr="00203D39">
              <w:rPr>
                <w:b/>
                <w:bCs/>
                <w:sz w:val="20"/>
                <w:szCs w:val="20"/>
              </w:rPr>
              <w:t>61</w:t>
            </w:r>
          </w:p>
        </w:tc>
      </w:tr>
      <w:tr w:rsidR="00DE402A" w:rsidRPr="00203D39" w14:paraId="56DE88EB"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1FF589C9"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9</w:t>
            </w:r>
          </w:p>
        </w:tc>
        <w:tc>
          <w:tcPr>
            <w:tcW w:w="2839" w:type="dxa"/>
            <w:tcBorders>
              <w:top w:val="single" w:sz="6" w:space="0" w:color="auto"/>
              <w:left w:val="single" w:sz="6" w:space="0" w:color="auto"/>
              <w:bottom w:val="single" w:sz="6" w:space="0" w:color="auto"/>
              <w:right w:val="single" w:sz="6" w:space="0" w:color="auto"/>
            </w:tcBorders>
          </w:tcPr>
          <w:p w14:paraId="29B3B4F2" w14:textId="77777777" w:rsidR="00DE402A" w:rsidRPr="00203D39" w:rsidRDefault="00DE402A" w:rsidP="00C1183C">
            <w:pPr>
              <w:autoSpaceDE w:val="0"/>
              <w:autoSpaceDN w:val="0"/>
              <w:adjustRightInd w:val="0"/>
              <w:rPr>
                <w:sz w:val="20"/>
                <w:szCs w:val="20"/>
              </w:rPr>
            </w:pPr>
            <w:r w:rsidRPr="00203D39">
              <w:rPr>
                <w:sz w:val="20"/>
                <w:szCs w:val="20"/>
              </w:rPr>
              <w:t>д. Хутор</w:t>
            </w:r>
          </w:p>
        </w:tc>
        <w:tc>
          <w:tcPr>
            <w:tcW w:w="1769" w:type="dxa"/>
            <w:tcBorders>
              <w:top w:val="single" w:sz="6" w:space="0" w:color="auto"/>
              <w:left w:val="single" w:sz="6" w:space="0" w:color="auto"/>
              <w:bottom w:val="single" w:sz="6" w:space="0" w:color="auto"/>
              <w:right w:val="single" w:sz="6" w:space="0" w:color="auto"/>
            </w:tcBorders>
          </w:tcPr>
          <w:p w14:paraId="6E3161FB" w14:textId="77777777" w:rsidR="00DE402A" w:rsidRPr="00203D39" w:rsidRDefault="00DE402A" w:rsidP="00C1183C">
            <w:pPr>
              <w:autoSpaceDE w:val="0"/>
              <w:autoSpaceDN w:val="0"/>
              <w:adjustRightInd w:val="0"/>
              <w:jc w:val="center"/>
              <w:rPr>
                <w:sz w:val="20"/>
                <w:szCs w:val="20"/>
              </w:rPr>
            </w:pPr>
            <w:r w:rsidRPr="00203D39">
              <w:rPr>
                <w:sz w:val="20"/>
                <w:szCs w:val="20"/>
              </w:rPr>
              <w:t>32</w:t>
            </w:r>
          </w:p>
        </w:tc>
        <w:tc>
          <w:tcPr>
            <w:tcW w:w="1769" w:type="dxa"/>
            <w:tcBorders>
              <w:top w:val="single" w:sz="6" w:space="0" w:color="auto"/>
              <w:left w:val="single" w:sz="6" w:space="0" w:color="auto"/>
              <w:bottom w:val="single" w:sz="6" w:space="0" w:color="auto"/>
              <w:right w:val="single" w:sz="6" w:space="0" w:color="auto"/>
            </w:tcBorders>
          </w:tcPr>
          <w:p w14:paraId="7788D19E" w14:textId="77777777" w:rsidR="00DE402A" w:rsidRPr="00203D39" w:rsidRDefault="00DE402A" w:rsidP="00C1183C">
            <w:pPr>
              <w:autoSpaceDE w:val="0"/>
              <w:autoSpaceDN w:val="0"/>
              <w:adjustRightInd w:val="0"/>
              <w:jc w:val="center"/>
              <w:rPr>
                <w:sz w:val="20"/>
                <w:szCs w:val="20"/>
              </w:rPr>
            </w:pPr>
            <w:r w:rsidRPr="00203D39">
              <w:rPr>
                <w:sz w:val="20"/>
                <w:szCs w:val="20"/>
              </w:rPr>
              <w:t>13</w:t>
            </w:r>
          </w:p>
        </w:tc>
      </w:tr>
      <w:tr w:rsidR="00DE402A" w:rsidRPr="00203D39" w14:paraId="3A015706"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32377637"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10</w:t>
            </w:r>
          </w:p>
        </w:tc>
        <w:tc>
          <w:tcPr>
            <w:tcW w:w="2839" w:type="dxa"/>
            <w:tcBorders>
              <w:top w:val="single" w:sz="6" w:space="0" w:color="auto"/>
              <w:left w:val="single" w:sz="6" w:space="0" w:color="auto"/>
              <w:bottom w:val="single" w:sz="6" w:space="0" w:color="auto"/>
              <w:right w:val="single" w:sz="6" w:space="0" w:color="auto"/>
            </w:tcBorders>
          </w:tcPr>
          <w:p w14:paraId="14BEE377" w14:textId="77777777" w:rsidR="00DE402A" w:rsidRPr="00203D39" w:rsidRDefault="00DE402A" w:rsidP="00C1183C">
            <w:pPr>
              <w:autoSpaceDE w:val="0"/>
              <w:autoSpaceDN w:val="0"/>
              <w:adjustRightInd w:val="0"/>
              <w:rPr>
                <w:sz w:val="20"/>
                <w:szCs w:val="20"/>
              </w:rPr>
            </w:pPr>
            <w:r w:rsidRPr="00203D39">
              <w:rPr>
                <w:sz w:val="20"/>
                <w:szCs w:val="20"/>
              </w:rPr>
              <w:t>п. Затон</w:t>
            </w:r>
          </w:p>
        </w:tc>
        <w:tc>
          <w:tcPr>
            <w:tcW w:w="1769" w:type="dxa"/>
            <w:tcBorders>
              <w:top w:val="single" w:sz="6" w:space="0" w:color="auto"/>
              <w:left w:val="single" w:sz="6" w:space="0" w:color="auto"/>
              <w:bottom w:val="single" w:sz="6" w:space="0" w:color="auto"/>
              <w:right w:val="single" w:sz="6" w:space="0" w:color="auto"/>
            </w:tcBorders>
          </w:tcPr>
          <w:p w14:paraId="7A290AA4" w14:textId="77777777" w:rsidR="00DE402A" w:rsidRPr="00203D39" w:rsidRDefault="00DE402A" w:rsidP="00C1183C">
            <w:pPr>
              <w:autoSpaceDE w:val="0"/>
              <w:autoSpaceDN w:val="0"/>
              <w:adjustRightInd w:val="0"/>
              <w:jc w:val="center"/>
              <w:rPr>
                <w:sz w:val="20"/>
                <w:szCs w:val="20"/>
              </w:rPr>
            </w:pPr>
            <w:r w:rsidRPr="00203D39">
              <w:rPr>
                <w:sz w:val="20"/>
                <w:szCs w:val="20"/>
              </w:rPr>
              <w:t>2</w:t>
            </w:r>
          </w:p>
        </w:tc>
        <w:tc>
          <w:tcPr>
            <w:tcW w:w="1769" w:type="dxa"/>
            <w:tcBorders>
              <w:top w:val="single" w:sz="6" w:space="0" w:color="auto"/>
              <w:left w:val="single" w:sz="6" w:space="0" w:color="auto"/>
              <w:bottom w:val="single" w:sz="6" w:space="0" w:color="auto"/>
              <w:right w:val="single" w:sz="6" w:space="0" w:color="auto"/>
            </w:tcBorders>
          </w:tcPr>
          <w:p w14:paraId="138A418C"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2CA6A107"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0745FBD"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11</w:t>
            </w:r>
          </w:p>
        </w:tc>
        <w:tc>
          <w:tcPr>
            <w:tcW w:w="2839" w:type="dxa"/>
            <w:tcBorders>
              <w:top w:val="single" w:sz="6" w:space="0" w:color="auto"/>
              <w:left w:val="single" w:sz="6" w:space="0" w:color="auto"/>
              <w:bottom w:val="single" w:sz="6" w:space="0" w:color="auto"/>
              <w:right w:val="single" w:sz="6" w:space="0" w:color="auto"/>
            </w:tcBorders>
          </w:tcPr>
          <w:p w14:paraId="6B89B857" w14:textId="77777777" w:rsidR="00DE402A" w:rsidRPr="00203D39" w:rsidRDefault="00DE402A" w:rsidP="00C1183C">
            <w:pPr>
              <w:autoSpaceDE w:val="0"/>
              <w:autoSpaceDN w:val="0"/>
              <w:adjustRightInd w:val="0"/>
              <w:rPr>
                <w:sz w:val="20"/>
                <w:szCs w:val="20"/>
              </w:rPr>
            </w:pPr>
            <w:r w:rsidRPr="00203D39">
              <w:rPr>
                <w:sz w:val="20"/>
                <w:szCs w:val="20"/>
              </w:rPr>
              <w:t>д. Новая деревня</w:t>
            </w:r>
          </w:p>
        </w:tc>
        <w:tc>
          <w:tcPr>
            <w:tcW w:w="1769" w:type="dxa"/>
            <w:tcBorders>
              <w:top w:val="single" w:sz="6" w:space="0" w:color="auto"/>
              <w:left w:val="single" w:sz="6" w:space="0" w:color="auto"/>
              <w:bottom w:val="single" w:sz="6" w:space="0" w:color="auto"/>
              <w:right w:val="single" w:sz="6" w:space="0" w:color="auto"/>
            </w:tcBorders>
          </w:tcPr>
          <w:p w14:paraId="1D71C3EA" w14:textId="77777777" w:rsidR="00DE402A" w:rsidRPr="00203D39" w:rsidRDefault="00DE402A" w:rsidP="00C1183C">
            <w:pPr>
              <w:autoSpaceDE w:val="0"/>
              <w:autoSpaceDN w:val="0"/>
              <w:adjustRightInd w:val="0"/>
              <w:jc w:val="center"/>
              <w:rPr>
                <w:sz w:val="20"/>
                <w:szCs w:val="20"/>
              </w:rPr>
            </w:pPr>
            <w:r w:rsidRPr="00203D39">
              <w:rPr>
                <w:sz w:val="20"/>
                <w:szCs w:val="20"/>
              </w:rPr>
              <w:t>0</w:t>
            </w:r>
          </w:p>
        </w:tc>
        <w:tc>
          <w:tcPr>
            <w:tcW w:w="1769" w:type="dxa"/>
            <w:tcBorders>
              <w:top w:val="single" w:sz="6" w:space="0" w:color="auto"/>
              <w:left w:val="single" w:sz="6" w:space="0" w:color="auto"/>
              <w:bottom w:val="single" w:sz="6" w:space="0" w:color="auto"/>
              <w:right w:val="single" w:sz="6" w:space="0" w:color="auto"/>
            </w:tcBorders>
          </w:tcPr>
          <w:p w14:paraId="3075A779"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7A081037"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0F7C5BBE"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12</w:t>
            </w:r>
          </w:p>
        </w:tc>
        <w:tc>
          <w:tcPr>
            <w:tcW w:w="2839" w:type="dxa"/>
            <w:tcBorders>
              <w:top w:val="single" w:sz="6" w:space="0" w:color="auto"/>
              <w:left w:val="single" w:sz="6" w:space="0" w:color="auto"/>
              <w:bottom w:val="single" w:sz="6" w:space="0" w:color="auto"/>
              <w:right w:val="single" w:sz="6" w:space="0" w:color="auto"/>
            </w:tcBorders>
          </w:tcPr>
          <w:p w14:paraId="30D84577"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Загваздино       </w:t>
            </w:r>
          </w:p>
        </w:tc>
        <w:tc>
          <w:tcPr>
            <w:tcW w:w="1769" w:type="dxa"/>
            <w:tcBorders>
              <w:top w:val="single" w:sz="6" w:space="0" w:color="auto"/>
              <w:left w:val="single" w:sz="6" w:space="0" w:color="auto"/>
              <w:bottom w:val="single" w:sz="6" w:space="0" w:color="auto"/>
              <w:right w:val="single" w:sz="6" w:space="0" w:color="auto"/>
            </w:tcBorders>
          </w:tcPr>
          <w:p w14:paraId="73EDBDF8" w14:textId="77777777" w:rsidR="00DE402A" w:rsidRPr="00203D39" w:rsidRDefault="00DE402A" w:rsidP="00C1183C">
            <w:pPr>
              <w:autoSpaceDE w:val="0"/>
              <w:autoSpaceDN w:val="0"/>
              <w:adjustRightInd w:val="0"/>
              <w:jc w:val="center"/>
              <w:rPr>
                <w:b/>
                <w:bCs/>
                <w:sz w:val="20"/>
                <w:szCs w:val="20"/>
              </w:rPr>
            </w:pPr>
            <w:r w:rsidRPr="00203D39">
              <w:rPr>
                <w:b/>
                <w:bCs/>
                <w:sz w:val="20"/>
                <w:szCs w:val="20"/>
              </w:rPr>
              <w:t>241</w:t>
            </w:r>
          </w:p>
        </w:tc>
        <w:tc>
          <w:tcPr>
            <w:tcW w:w="1769" w:type="dxa"/>
            <w:tcBorders>
              <w:top w:val="single" w:sz="6" w:space="0" w:color="auto"/>
              <w:left w:val="single" w:sz="6" w:space="0" w:color="auto"/>
              <w:bottom w:val="single" w:sz="6" w:space="0" w:color="auto"/>
              <w:right w:val="single" w:sz="6" w:space="0" w:color="auto"/>
            </w:tcBorders>
          </w:tcPr>
          <w:p w14:paraId="029DC7D6"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114</w:t>
            </w:r>
          </w:p>
        </w:tc>
      </w:tr>
      <w:tr w:rsidR="00DE402A" w:rsidRPr="00203D39" w14:paraId="789C974C"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22630605"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13</w:t>
            </w:r>
          </w:p>
        </w:tc>
        <w:tc>
          <w:tcPr>
            <w:tcW w:w="2839" w:type="dxa"/>
            <w:tcBorders>
              <w:top w:val="single" w:sz="6" w:space="0" w:color="auto"/>
              <w:left w:val="single" w:sz="6" w:space="0" w:color="auto"/>
              <w:bottom w:val="single" w:sz="6" w:space="0" w:color="auto"/>
              <w:right w:val="single" w:sz="6" w:space="0" w:color="auto"/>
            </w:tcBorders>
          </w:tcPr>
          <w:p w14:paraId="4BEAB7EC" w14:textId="77777777" w:rsidR="00DE402A" w:rsidRPr="00203D39" w:rsidRDefault="00DE402A" w:rsidP="00C1183C">
            <w:pPr>
              <w:autoSpaceDE w:val="0"/>
              <w:autoSpaceDN w:val="0"/>
              <w:adjustRightInd w:val="0"/>
              <w:rPr>
                <w:sz w:val="20"/>
                <w:szCs w:val="20"/>
              </w:rPr>
            </w:pPr>
            <w:r w:rsidRPr="00203D39">
              <w:rPr>
                <w:sz w:val="20"/>
                <w:szCs w:val="20"/>
              </w:rPr>
              <w:t xml:space="preserve">д. Саургачи      </w:t>
            </w:r>
          </w:p>
        </w:tc>
        <w:tc>
          <w:tcPr>
            <w:tcW w:w="1769" w:type="dxa"/>
            <w:tcBorders>
              <w:top w:val="single" w:sz="6" w:space="0" w:color="auto"/>
              <w:left w:val="single" w:sz="6" w:space="0" w:color="auto"/>
              <w:bottom w:val="single" w:sz="6" w:space="0" w:color="auto"/>
              <w:right w:val="single" w:sz="6" w:space="0" w:color="auto"/>
            </w:tcBorders>
          </w:tcPr>
          <w:p w14:paraId="069EA4DE" w14:textId="77777777" w:rsidR="00DE402A" w:rsidRPr="00203D39" w:rsidRDefault="00DE402A" w:rsidP="00C1183C">
            <w:pPr>
              <w:autoSpaceDE w:val="0"/>
              <w:autoSpaceDN w:val="0"/>
              <w:adjustRightInd w:val="0"/>
              <w:jc w:val="center"/>
              <w:rPr>
                <w:sz w:val="20"/>
                <w:szCs w:val="20"/>
              </w:rPr>
            </w:pPr>
            <w:r w:rsidRPr="00203D39">
              <w:rPr>
                <w:sz w:val="20"/>
                <w:szCs w:val="20"/>
              </w:rPr>
              <w:t>335</w:t>
            </w:r>
          </w:p>
        </w:tc>
        <w:tc>
          <w:tcPr>
            <w:tcW w:w="1769" w:type="dxa"/>
            <w:tcBorders>
              <w:top w:val="single" w:sz="6" w:space="0" w:color="auto"/>
              <w:left w:val="single" w:sz="6" w:space="0" w:color="auto"/>
              <w:bottom w:val="single" w:sz="6" w:space="0" w:color="auto"/>
              <w:right w:val="single" w:sz="6" w:space="0" w:color="auto"/>
            </w:tcBorders>
          </w:tcPr>
          <w:p w14:paraId="0F277ABE" w14:textId="77777777" w:rsidR="00DE402A" w:rsidRPr="00203D39" w:rsidRDefault="00DE402A" w:rsidP="00C1183C">
            <w:pPr>
              <w:autoSpaceDE w:val="0"/>
              <w:autoSpaceDN w:val="0"/>
              <w:adjustRightInd w:val="0"/>
              <w:jc w:val="center"/>
              <w:rPr>
                <w:sz w:val="20"/>
                <w:szCs w:val="20"/>
              </w:rPr>
            </w:pPr>
            <w:r w:rsidRPr="00203D39">
              <w:rPr>
                <w:sz w:val="20"/>
                <w:szCs w:val="20"/>
              </w:rPr>
              <w:t>110</w:t>
            </w:r>
          </w:p>
        </w:tc>
      </w:tr>
      <w:tr w:rsidR="00DE402A" w:rsidRPr="00203D39" w14:paraId="0DA7E3D1"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2A653B5E"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14</w:t>
            </w:r>
          </w:p>
        </w:tc>
        <w:tc>
          <w:tcPr>
            <w:tcW w:w="2839" w:type="dxa"/>
            <w:tcBorders>
              <w:top w:val="single" w:sz="6" w:space="0" w:color="auto"/>
              <w:left w:val="single" w:sz="6" w:space="0" w:color="auto"/>
              <w:bottom w:val="single" w:sz="6" w:space="0" w:color="auto"/>
              <w:right w:val="single" w:sz="6" w:space="0" w:color="auto"/>
            </w:tcBorders>
          </w:tcPr>
          <w:p w14:paraId="08A34943" w14:textId="77777777" w:rsidR="00DE402A" w:rsidRPr="00203D39" w:rsidRDefault="00DE402A" w:rsidP="00C1183C">
            <w:pPr>
              <w:autoSpaceDE w:val="0"/>
              <w:autoSpaceDN w:val="0"/>
              <w:adjustRightInd w:val="0"/>
              <w:rPr>
                <w:sz w:val="20"/>
                <w:szCs w:val="20"/>
              </w:rPr>
            </w:pPr>
            <w:r w:rsidRPr="00203D39">
              <w:rPr>
                <w:sz w:val="20"/>
                <w:szCs w:val="20"/>
              </w:rPr>
              <w:t xml:space="preserve">п. Саургачи      </w:t>
            </w:r>
          </w:p>
        </w:tc>
        <w:tc>
          <w:tcPr>
            <w:tcW w:w="1769" w:type="dxa"/>
            <w:tcBorders>
              <w:top w:val="single" w:sz="6" w:space="0" w:color="auto"/>
              <w:left w:val="single" w:sz="6" w:space="0" w:color="auto"/>
              <w:bottom w:val="single" w:sz="6" w:space="0" w:color="auto"/>
              <w:right w:val="single" w:sz="6" w:space="0" w:color="auto"/>
            </w:tcBorders>
          </w:tcPr>
          <w:p w14:paraId="7B3E4715" w14:textId="77777777" w:rsidR="00DE402A" w:rsidRPr="00203D39" w:rsidRDefault="00DE402A" w:rsidP="00C1183C">
            <w:pPr>
              <w:autoSpaceDE w:val="0"/>
              <w:autoSpaceDN w:val="0"/>
              <w:adjustRightInd w:val="0"/>
              <w:jc w:val="center"/>
              <w:rPr>
                <w:sz w:val="20"/>
                <w:szCs w:val="20"/>
              </w:rPr>
            </w:pPr>
            <w:r w:rsidRPr="00203D39">
              <w:rPr>
                <w:sz w:val="20"/>
                <w:szCs w:val="20"/>
              </w:rPr>
              <w:t>7</w:t>
            </w:r>
          </w:p>
        </w:tc>
        <w:tc>
          <w:tcPr>
            <w:tcW w:w="1769" w:type="dxa"/>
            <w:tcBorders>
              <w:top w:val="single" w:sz="6" w:space="0" w:color="auto"/>
              <w:left w:val="single" w:sz="6" w:space="0" w:color="auto"/>
              <w:bottom w:val="single" w:sz="6" w:space="0" w:color="auto"/>
              <w:right w:val="single" w:sz="6" w:space="0" w:color="auto"/>
            </w:tcBorders>
          </w:tcPr>
          <w:p w14:paraId="1F39F63A" w14:textId="77777777" w:rsidR="00DE402A" w:rsidRPr="00203D39" w:rsidRDefault="00DE402A" w:rsidP="00C1183C">
            <w:pPr>
              <w:autoSpaceDE w:val="0"/>
              <w:autoSpaceDN w:val="0"/>
              <w:adjustRightInd w:val="0"/>
              <w:jc w:val="center"/>
              <w:rPr>
                <w:sz w:val="20"/>
                <w:szCs w:val="20"/>
              </w:rPr>
            </w:pPr>
            <w:r w:rsidRPr="00203D39">
              <w:rPr>
                <w:sz w:val="20"/>
                <w:szCs w:val="20"/>
              </w:rPr>
              <w:t>7</w:t>
            </w:r>
          </w:p>
        </w:tc>
      </w:tr>
      <w:tr w:rsidR="00DE402A" w:rsidRPr="00203D39" w14:paraId="7B5454F6"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CDB8D1B"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15</w:t>
            </w:r>
          </w:p>
        </w:tc>
        <w:tc>
          <w:tcPr>
            <w:tcW w:w="2839" w:type="dxa"/>
            <w:tcBorders>
              <w:top w:val="single" w:sz="6" w:space="0" w:color="auto"/>
              <w:left w:val="single" w:sz="6" w:space="0" w:color="auto"/>
              <w:bottom w:val="single" w:sz="6" w:space="0" w:color="auto"/>
              <w:right w:val="single" w:sz="6" w:space="0" w:color="auto"/>
            </w:tcBorders>
          </w:tcPr>
          <w:p w14:paraId="0DC15041" w14:textId="77777777" w:rsidR="00DE402A" w:rsidRPr="00203D39" w:rsidRDefault="00DE402A" w:rsidP="00C1183C">
            <w:pPr>
              <w:autoSpaceDE w:val="0"/>
              <w:autoSpaceDN w:val="0"/>
              <w:adjustRightInd w:val="0"/>
              <w:rPr>
                <w:sz w:val="20"/>
                <w:szCs w:val="20"/>
              </w:rPr>
            </w:pPr>
            <w:r w:rsidRPr="00203D39">
              <w:rPr>
                <w:sz w:val="20"/>
                <w:szCs w:val="20"/>
              </w:rPr>
              <w:t xml:space="preserve">д. Суя           </w:t>
            </w:r>
          </w:p>
        </w:tc>
        <w:tc>
          <w:tcPr>
            <w:tcW w:w="1769" w:type="dxa"/>
            <w:tcBorders>
              <w:top w:val="single" w:sz="6" w:space="0" w:color="auto"/>
              <w:left w:val="single" w:sz="6" w:space="0" w:color="auto"/>
              <w:bottom w:val="single" w:sz="6" w:space="0" w:color="auto"/>
              <w:right w:val="single" w:sz="6" w:space="0" w:color="auto"/>
            </w:tcBorders>
          </w:tcPr>
          <w:p w14:paraId="4C308270" w14:textId="77777777" w:rsidR="00DE402A" w:rsidRPr="00203D39" w:rsidRDefault="00DE402A" w:rsidP="00C1183C">
            <w:pPr>
              <w:autoSpaceDE w:val="0"/>
              <w:autoSpaceDN w:val="0"/>
              <w:adjustRightInd w:val="0"/>
              <w:jc w:val="center"/>
              <w:rPr>
                <w:sz w:val="20"/>
                <w:szCs w:val="20"/>
              </w:rPr>
            </w:pPr>
            <w:r w:rsidRPr="00203D39">
              <w:rPr>
                <w:sz w:val="20"/>
                <w:szCs w:val="20"/>
              </w:rPr>
              <w:t>0</w:t>
            </w:r>
          </w:p>
        </w:tc>
        <w:tc>
          <w:tcPr>
            <w:tcW w:w="1769" w:type="dxa"/>
            <w:tcBorders>
              <w:top w:val="single" w:sz="6" w:space="0" w:color="auto"/>
              <w:left w:val="single" w:sz="6" w:space="0" w:color="auto"/>
              <w:bottom w:val="single" w:sz="6" w:space="0" w:color="auto"/>
              <w:right w:val="single" w:sz="6" w:space="0" w:color="auto"/>
            </w:tcBorders>
          </w:tcPr>
          <w:p w14:paraId="7C08DEB2"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0B8E9760"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D4C5CC6"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16</w:t>
            </w:r>
          </w:p>
        </w:tc>
        <w:tc>
          <w:tcPr>
            <w:tcW w:w="2839" w:type="dxa"/>
            <w:tcBorders>
              <w:top w:val="single" w:sz="6" w:space="0" w:color="auto"/>
              <w:left w:val="single" w:sz="6" w:space="0" w:color="auto"/>
              <w:bottom w:val="single" w:sz="6" w:space="0" w:color="auto"/>
              <w:right w:val="single" w:sz="6" w:space="0" w:color="auto"/>
            </w:tcBorders>
          </w:tcPr>
          <w:p w14:paraId="258FF811"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Кайлы            </w:t>
            </w:r>
          </w:p>
        </w:tc>
        <w:tc>
          <w:tcPr>
            <w:tcW w:w="1769" w:type="dxa"/>
            <w:tcBorders>
              <w:top w:val="single" w:sz="6" w:space="0" w:color="auto"/>
              <w:left w:val="single" w:sz="6" w:space="0" w:color="auto"/>
              <w:bottom w:val="single" w:sz="6" w:space="0" w:color="auto"/>
              <w:right w:val="single" w:sz="6" w:space="0" w:color="auto"/>
            </w:tcBorders>
          </w:tcPr>
          <w:p w14:paraId="1F2C5974"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169</w:t>
            </w:r>
          </w:p>
        </w:tc>
        <w:tc>
          <w:tcPr>
            <w:tcW w:w="1769" w:type="dxa"/>
            <w:tcBorders>
              <w:top w:val="single" w:sz="6" w:space="0" w:color="auto"/>
              <w:left w:val="single" w:sz="6" w:space="0" w:color="auto"/>
              <w:bottom w:val="single" w:sz="6" w:space="0" w:color="auto"/>
              <w:right w:val="single" w:sz="6" w:space="0" w:color="auto"/>
            </w:tcBorders>
          </w:tcPr>
          <w:p w14:paraId="0370703D" w14:textId="77777777" w:rsidR="00DE402A" w:rsidRPr="00203D39" w:rsidRDefault="00DE402A" w:rsidP="00C1183C">
            <w:pPr>
              <w:autoSpaceDE w:val="0"/>
              <w:autoSpaceDN w:val="0"/>
              <w:adjustRightInd w:val="0"/>
              <w:jc w:val="center"/>
              <w:rPr>
                <w:b/>
                <w:bCs/>
                <w:sz w:val="20"/>
                <w:szCs w:val="20"/>
              </w:rPr>
            </w:pPr>
            <w:r w:rsidRPr="00203D39">
              <w:rPr>
                <w:b/>
                <w:bCs/>
                <w:sz w:val="20"/>
                <w:szCs w:val="20"/>
              </w:rPr>
              <w:t>71</w:t>
            </w:r>
          </w:p>
        </w:tc>
      </w:tr>
      <w:tr w:rsidR="00DE402A" w:rsidRPr="00203D39" w14:paraId="21E16706"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851EEBA"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17</w:t>
            </w:r>
          </w:p>
        </w:tc>
        <w:tc>
          <w:tcPr>
            <w:tcW w:w="2839" w:type="dxa"/>
            <w:tcBorders>
              <w:top w:val="single" w:sz="6" w:space="0" w:color="auto"/>
              <w:left w:val="single" w:sz="6" w:space="0" w:color="auto"/>
              <w:bottom w:val="single" w:sz="6" w:space="0" w:color="auto"/>
              <w:right w:val="single" w:sz="6" w:space="0" w:color="auto"/>
            </w:tcBorders>
          </w:tcPr>
          <w:p w14:paraId="7A403FE4" w14:textId="77777777" w:rsidR="00DE402A" w:rsidRPr="00203D39" w:rsidRDefault="00DE402A" w:rsidP="00C1183C">
            <w:pPr>
              <w:autoSpaceDE w:val="0"/>
              <w:autoSpaceDN w:val="0"/>
              <w:adjustRightInd w:val="0"/>
              <w:rPr>
                <w:sz w:val="20"/>
                <w:szCs w:val="20"/>
              </w:rPr>
            </w:pPr>
            <w:r w:rsidRPr="00203D39">
              <w:rPr>
                <w:sz w:val="20"/>
                <w:szCs w:val="20"/>
              </w:rPr>
              <w:t xml:space="preserve">д. Красноярка    </w:t>
            </w:r>
          </w:p>
        </w:tc>
        <w:tc>
          <w:tcPr>
            <w:tcW w:w="1769" w:type="dxa"/>
            <w:tcBorders>
              <w:top w:val="single" w:sz="6" w:space="0" w:color="auto"/>
              <w:left w:val="single" w:sz="6" w:space="0" w:color="auto"/>
              <w:bottom w:val="single" w:sz="6" w:space="0" w:color="auto"/>
              <w:right w:val="single" w:sz="6" w:space="0" w:color="auto"/>
            </w:tcBorders>
          </w:tcPr>
          <w:p w14:paraId="0DE00471" w14:textId="77777777" w:rsidR="00DE402A" w:rsidRPr="00203D39" w:rsidRDefault="00DE402A" w:rsidP="00C1183C">
            <w:pPr>
              <w:autoSpaceDE w:val="0"/>
              <w:autoSpaceDN w:val="0"/>
              <w:adjustRightInd w:val="0"/>
              <w:jc w:val="center"/>
              <w:rPr>
                <w:sz w:val="20"/>
                <w:szCs w:val="20"/>
              </w:rPr>
            </w:pPr>
            <w:r w:rsidRPr="00203D39">
              <w:rPr>
                <w:sz w:val="20"/>
                <w:szCs w:val="20"/>
              </w:rPr>
              <w:t>72</w:t>
            </w:r>
          </w:p>
        </w:tc>
        <w:tc>
          <w:tcPr>
            <w:tcW w:w="1769" w:type="dxa"/>
            <w:tcBorders>
              <w:top w:val="single" w:sz="6" w:space="0" w:color="auto"/>
              <w:left w:val="single" w:sz="6" w:space="0" w:color="auto"/>
              <w:bottom w:val="single" w:sz="6" w:space="0" w:color="auto"/>
              <w:right w:val="single" w:sz="6" w:space="0" w:color="auto"/>
            </w:tcBorders>
          </w:tcPr>
          <w:p w14:paraId="66172B34" w14:textId="77777777" w:rsidR="00DE402A" w:rsidRPr="00203D39" w:rsidRDefault="00DE402A" w:rsidP="00C1183C">
            <w:pPr>
              <w:autoSpaceDE w:val="0"/>
              <w:autoSpaceDN w:val="0"/>
              <w:adjustRightInd w:val="0"/>
              <w:jc w:val="center"/>
              <w:rPr>
                <w:sz w:val="20"/>
                <w:szCs w:val="20"/>
              </w:rPr>
            </w:pPr>
            <w:r w:rsidRPr="00203D39">
              <w:rPr>
                <w:sz w:val="20"/>
                <w:szCs w:val="20"/>
              </w:rPr>
              <w:t>26</w:t>
            </w:r>
          </w:p>
        </w:tc>
      </w:tr>
      <w:tr w:rsidR="00DE402A" w:rsidRPr="00203D39" w14:paraId="60E4160F"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5F3A11B1"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18</w:t>
            </w:r>
          </w:p>
        </w:tc>
        <w:tc>
          <w:tcPr>
            <w:tcW w:w="2839" w:type="dxa"/>
            <w:tcBorders>
              <w:top w:val="single" w:sz="6" w:space="0" w:color="auto"/>
              <w:left w:val="single" w:sz="6" w:space="0" w:color="auto"/>
              <w:bottom w:val="single" w:sz="6" w:space="0" w:color="auto"/>
              <w:right w:val="single" w:sz="6" w:space="0" w:color="auto"/>
            </w:tcBorders>
          </w:tcPr>
          <w:p w14:paraId="51C59C33" w14:textId="77777777" w:rsidR="00DE402A" w:rsidRPr="00203D39" w:rsidRDefault="00DE402A" w:rsidP="00C1183C">
            <w:pPr>
              <w:autoSpaceDE w:val="0"/>
              <w:autoSpaceDN w:val="0"/>
              <w:adjustRightInd w:val="0"/>
              <w:rPr>
                <w:sz w:val="20"/>
                <w:szCs w:val="20"/>
              </w:rPr>
            </w:pPr>
            <w:r w:rsidRPr="00203D39">
              <w:rPr>
                <w:sz w:val="20"/>
                <w:szCs w:val="20"/>
              </w:rPr>
              <w:t xml:space="preserve">д. Угут          </w:t>
            </w:r>
          </w:p>
        </w:tc>
        <w:tc>
          <w:tcPr>
            <w:tcW w:w="1769" w:type="dxa"/>
            <w:tcBorders>
              <w:top w:val="single" w:sz="6" w:space="0" w:color="auto"/>
              <w:left w:val="single" w:sz="6" w:space="0" w:color="auto"/>
              <w:bottom w:val="single" w:sz="6" w:space="0" w:color="auto"/>
              <w:right w:val="single" w:sz="6" w:space="0" w:color="auto"/>
            </w:tcBorders>
          </w:tcPr>
          <w:p w14:paraId="250635C2" w14:textId="77777777" w:rsidR="00DE402A" w:rsidRPr="00203D39" w:rsidRDefault="00DE402A" w:rsidP="00C1183C">
            <w:pPr>
              <w:autoSpaceDE w:val="0"/>
              <w:autoSpaceDN w:val="0"/>
              <w:adjustRightInd w:val="0"/>
              <w:jc w:val="center"/>
              <w:rPr>
                <w:sz w:val="20"/>
                <w:szCs w:val="20"/>
              </w:rPr>
            </w:pPr>
            <w:r w:rsidRPr="00203D39">
              <w:rPr>
                <w:sz w:val="20"/>
                <w:szCs w:val="20"/>
              </w:rPr>
              <w:t>11</w:t>
            </w:r>
          </w:p>
        </w:tc>
        <w:tc>
          <w:tcPr>
            <w:tcW w:w="1769" w:type="dxa"/>
            <w:tcBorders>
              <w:top w:val="single" w:sz="6" w:space="0" w:color="auto"/>
              <w:left w:val="single" w:sz="6" w:space="0" w:color="auto"/>
              <w:bottom w:val="single" w:sz="6" w:space="0" w:color="auto"/>
              <w:right w:val="single" w:sz="6" w:space="0" w:color="auto"/>
            </w:tcBorders>
          </w:tcPr>
          <w:p w14:paraId="7A491629" w14:textId="77777777" w:rsidR="00DE402A" w:rsidRPr="00203D39" w:rsidRDefault="00DE402A" w:rsidP="00C1183C">
            <w:pPr>
              <w:autoSpaceDE w:val="0"/>
              <w:autoSpaceDN w:val="0"/>
              <w:adjustRightInd w:val="0"/>
              <w:jc w:val="center"/>
              <w:rPr>
                <w:sz w:val="20"/>
                <w:szCs w:val="20"/>
              </w:rPr>
            </w:pPr>
            <w:r w:rsidRPr="00203D39">
              <w:rPr>
                <w:sz w:val="20"/>
                <w:szCs w:val="20"/>
              </w:rPr>
              <w:t>4</w:t>
            </w:r>
          </w:p>
        </w:tc>
      </w:tr>
      <w:tr w:rsidR="00DE402A" w:rsidRPr="00203D39" w14:paraId="1F742CCD"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292F1E55"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19</w:t>
            </w:r>
          </w:p>
        </w:tc>
        <w:tc>
          <w:tcPr>
            <w:tcW w:w="2839" w:type="dxa"/>
            <w:tcBorders>
              <w:top w:val="nil"/>
              <w:left w:val="single" w:sz="6" w:space="0" w:color="auto"/>
              <w:bottom w:val="nil"/>
              <w:right w:val="single" w:sz="6" w:space="0" w:color="auto"/>
            </w:tcBorders>
          </w:tcPr>
          <w:p w14:paraId="0FAB7767" w14:textId="77777777" w:rsidR="00DE402A" w:rsidRPr="00203D39" w:rsidRDefault="00DE402A" w:rsidP="00C1183C">
            <w:pPr>
              <w:autoSpaceDE w:val="0"/>
              <w:autoSpaceDN w:val="0"/>
              <w:adjustRightInd w:val="0"/>
              <w:rPr>
                <w:sz w:val="20"/>
                <w:szCs w:val="20"/>
              </w:rPr>
            </w:pPr>
            <w:r w:rsidRPr="00203D39">
              <w:rPr>
                <w:sz w:val="20"/>
                <w:szCs w:val="20"/>
              </w:rPr>
              <w:t xml:space="preserve">д. </w:t>
            </w:r>
            <w:proofErr w:type="spellStart"/>
            <w:r w:rsidRPr="00203D39">
              <w:rPr>
                <w:sz w:val="20"/>
                <w:szCs w:val="20"/>
              </w:rPr>
              <w:t>Басаргуль</w:t>
            </w:r>
            <w:proofErr w:type="spellEnd"/>
          </w:p>
        </w:tc>
        <w:tc>
          <w:tcPr>
            <w:tcW w:w="1769" w:type="dxa"/>
            <w:tcBorders>
              <w:top w:val="single" w:sz="6" w:space="0" w:color="auto"/>
              <w:left w:val="single" w:sz="6" w:space="0" w:color="auto"/>
              <w:bottom w:val="single" w:sz="6" w:space="0" w:color="auto"/>
              <w:right w:val="single" w:sz="6" w:space="0" w:color="auto"/>
            </w:tcBorders>
          </w:tcPr>
          <w:p w14:paraId="401059B3" w14:textId="77777777" w:rsidR="00DE402A" w:rsidRPr="00203D39" w:rsidRDefault="00DE402A" w:rsidP="00C1183C">
            <w:pPr>
              <w:autoSpaceDE w:val="0"/>
              <w:autoSpaceDN w:val="0"/>
              <w:adjustRightInd w:val="0"/>
              <w:jc w:val="center"/>
              <w:rPr>
                <w:sz w:val="20"/>
                <w:szCs w:val="20"/>
              </w:rPr>
            </w:pPr>
            <w:r w:rsidRPr="00203D39">
              <w:rPr>
                <w:sz w:val="20"/>
                <w:szCs w:val="20"/>
              </w:rPr>
              <w:t>0</w:t>
            </w:r>
          </w:p>
        </w:tc>
        <w:tc>
          <w:tcPr>
            <w:tcW w:w="1769" w:type="dxa"/>
            <w:tcBorders>
              <w:top w:val="single" w:sz="6" w:space="0" w:color="auto"/>
              <w:left w:val="single" w:sz="6" w:space="0" w:color="auto"/>
              <w:bottom w:val="single" w:sz="6" w:space="0" w:color="auto"/>
              <w:right w:val="single" w:sz="6" w:space="0" w:color="auto"/>
            </w:tcBorders>
          </w:tcPr>
          <w:p w14:paraId="4E4DF31B"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5C53B87F"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46E76DB8"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20</w:t>
            </w:r>
          </w:p>
        </w:tc>
        <w:tc>
          <w:tcPr>
            <w:tcW w:w="2839" w:type="dxa"/>
            <w:tcBorders>
              <w:top w:val="single" w:sz="6" w:space="0" w:color="auto"/>
              <w:left w:val="single" w:sz="6" w:space="0" w:color="auto"/>
              <w:bottom w:val="single" w:sz="6" w:space="0" w:color="auto"/>
              <w:right w:val="single" w:sz="6" w:space="0" w:color="auto"/>
            </w:tcBorders>
          </w:tcPr>
          <w:p w14:paraId="3768FCFE"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п. Кайсы         </w:t>
            </w:r>
          </w:p>
        </w:tc>
        <w:tc>
          <w:tcPr>
            <w:tcW w:w="1769" w:type="dxa"/>
            <w:tcBorders>
              <w:top w:val="single" w:sz="6" w:space="0" w:color="auto"/>
              <w:left w:val="single" w:sz="6" w:space="0" w:color="auto"/>
              <w:bottom w:val="single" w:sz="6" w:space="0" w:color="auto"/>
              <w:right w:val="single" w:sz="6" w:space="0" w:color="auto"/>
            </w:tcBorders>
          </w:tcPr>
          <w:p w14:paraId="51BE6B3F"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167</w:t>
            </w:r>
          </w:p>
        </w:tc>
        <w:tc>
          <w:tcPr>
            <w:tcW w:w="1769" w:type="dxa"/>
            <w:tcBorders>
              <w:top w:val="single" w:sz="6" w:space="0" w:color="auto"/>
              <w:left w:val="single" w:sz="6" w:space="0" w:color="auto"/>
              <w:bottom w:val="single" w:sz="6" w:space="0" w:color="auto"/>
              <w:right w:val="single" w:sz="6" w:space="0" w:color="auto"/>
            </w:tcBorders>
          </w:tcPr>
          <w:p w14:paraId="11253AF6" w14:textId="77777777" w:rsidR="00DE402A" w:rsidRPr="00203D39" w:rsidRDefault="00DE402A" w:rsidP="00C1183C">
            <w:pPr>
              <w:autoSpaceDE w:val="0"/>
              <w:autoSpaceDN w:val="0"/>
              <w:adjustRightInd w:val="0"/>
              <w:jc w:val="center"/>
              <w:rPr>
                <w:b/>
                <w:bCs/>
                <w:sz w:val="20"/>
                <w:szCs w:val="20"/>
              </w:rPr>
            </w:pPr>
            <w:r w:rsidRPr="00203D39">
              <w:rPr>
                <w:b/>
                <w:bCs/>
                <w:sz w:val="20"/>
                <w:szCs w:val="20"/>
              </w:rPr>
              <w:t>76</w:t>
            </w:r>
          </w:p>
        </w:tc>
      </w:tr>
      <w:tr w:rsidR="00DE402A" w:rsidRPr="00203D39" w14:paraId="04A1DEF0"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12D9C4C5"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21</w:t>
            </w:r>
          </w:p>
        </w:tc>
        <w:tc>
          <w:tcPr>
            <w:tcW w:w="2839" w:type="dxa"/>
            <w:tcBorders>
              <w:top w:val="single" w:sz="6" w:space="0" w:color="auto"/>
              <w:left w:val="single" w:sz="6" w:space="0" w:color="auto"/>
              <w:bottom w:val="single" w:sz="6" w:space="0" w:color="auto"/>
              <w:right w:val="single" w:sz="6" w:space="0" w:color="auto"/>
            </w:tcBorders>
          </w:tcPr>
          <w:p w14:paraId="475E6ADE" w14:textId="77777777" w:rsidR="00DE402A" w:rsidRPr="00203D39" w:rsidRDefault="00DE402A" w:rsidP="00C1183C">
            <w:pPr>
              <w:autoSpaceDE w:val="0"/>
              <w:autoSpaceDN w:val="0"/>
              <w:adjustRightInd w:val="0"/>
              <w:rPr>
                <w:sz w:val="20"/>
                <w:szCs w:val="20"/>
              </w:rPr>
            </w:pPr>
            <w:r w:rsidRPr="00203D39">
              <w:rPr>
                <w:sz w:val="20"/>
                <w:szCs w:val="20"/>
              </w:rPr>
              <w:t xml:space="preserve">д. Вятка         </w:t>
            </w:r>
          </w:p>
        </w:tc>
        <w:tc>
          <w:tcPr>
            <w:tcW w:w="1769" w:type="dxa"/>
            <w:tcBorders>
              <w:top w:val="single" w:sz="6" w:space="0" w:color="auto"/>
              <w:left w:val="single" w:sz="6" w:space="0" w:color="auto"/>
              <w:bottom w:val="single" w:sz="6" w:space="0" w:color="auto"/>
              <w:right w:val="single" w:sz="6" w:space="0" w:color="auto"/>
            </w:tcBorders>
          </w:tcPr>
          <w:p w14:paraId="0C36B46C" w14:textId="77777777" w:rsidR="00DE402A" w:rsidRPr="00203D39" w:rsidRDefault="00DE402A" w:rsidP="00C1183C">
            <w:pPr>
              <w:autoSpaceDE w:val="0"/>
              <w:autoSpaceDN w:val="0"/>
              <w:adjustRightInd w:val="0"/>
              <w:jc w:val="center"/>
              <w:rPr>
                <w:sz w:val="20"/>
                <w:szCs w:val="20"/>
              </w:rPr>
            </w:pPr>
            <w:r w:rsidRPr="00203D39">
              <w:rPr>
                <w:sz w:val="20"/>
                <w:szCs w:val="20"/>
              </w:rPr>
              <w:t>4</w:t>
            </w:r>
          </w:p>
        </w:tc>
        <w:tc>
          <w:tcPr>
            <w:tcW w:w="1769" w:type="dxa"/>
            <w:tcBorders>
              <w:top w:val="single" w:sz="6" w:space="0" w:color="auto"/>
              <w:left w:val="single" w:sz="6" w:space="0" w:color="auto"/>
              <w:bottom w:val="single" w:sz="6" w:space="0" w:color="auto"/>
              <w:right w:val="single" w:sz="6" w:space="0" w:color="auto"/>
            </w:tcBorders>
          </w:tcPr>
          <w:p w14:paraId="29B44AAF" w14:textId="77777777" w:rsidR="00DE402A" w:rsidRPr="00203D39" w:rsidRDefault="00DE402A" w:rsidP="00C1183C">
            <w:pPr>
              <w:autoSpaceDE w:val="0"/>
              <w:autoSpaceDN w:val="0"/>
              <w:adjustRightInd w:val="0"/>
              <w:jc w:val="center"/>
              <w:rPr>
                <w:sz w:val="20"/>
                <w:szCs w:val="20"/>
              </w:rPr>
            </w:pPr>
            <w:r w:rsidRPr="00203D39">
              <w:rPr>
                <w:sz w:val="20"/>
                <w:szCs w:val="20"/>
              </w:rPr>
              <w:t>3</w:t>
            </w:r>
          </w:p>
        </w:tc>
      </w:tr>
      <w:tr w:rsidR="00DE402A" w:rsidRPr="00203D39" w14:paraId="77BB9834"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50F25BFA"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22</w:t>
            </w:r>
          </w:p>
        </w:tc>
        <w:tc>
          <w:tcPr>
            <w:tcW w:w="2839" w:type="dxa"/>
            <w:tcBorders>
              <w:top w:val="single" w:sz="6" w:space="0" w:color="auto"/>
              <w:left w:val="single" w:sz="6" w:space="0" w:color="auto"/>
              <w:bottom w:val="single" w:sz="6" w:space="0" w:color="auto"/>
              <w:right w:val="single" w:sz="6" w:space="0" w:color="auto"/>
            </w:tcBorders>
          </w:tcPr>
          <w:p w14:paraId="7CBF67E6"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Никольск         </w:t>
            </w:r>
          </w:p>
        </w:tc>
        <w:tc>
          <w:tcPr>
            <w:tcW w:w="1769" w:type="dxa"/>
            <w:tcBorders>
              <w:top w:val="single" w:sz="6" w:space="0" w:color="auto"/>
              <w:left w:val="single" w:sz="6" w:space="0" w:color="auto"/>
              <w:bottom w:val="single" w:sz="6" w:space="0" w:color="auto"/>
              <w:right w:val="single" w:sz="6" w:space="0" w:color="auto"/>
            </w:tcBorders>
          </w:tcPr>
          <w:p w14:paraId="5601D9D7" w14:textId="77777777" w:rsidR="00DE402A" w:rsidRPr="00203D39" w:rsidRDefault="00DE402A" w:rsidP="00C1183C">
            <w:pPr>
              <w:autoSpaceDE w:val="0"/>
              <w:autoSpaceDN w:val="0"/>
              <w:adjustRightInd w:val="0"/>
              <w:jc w:val="center"/>
              <w:rPr>
                <w:b/>
                <w:bCs/>
                <w:sz w:val="20"/>
                <w:szCs w:val="20"/>
              </w:rPr>
            </w:pPr>
            <w:r w:rsidRPr="00203D39">
              <w:rPr>
                <w:b/>
                <w:bCs/>
                <w:sz w:val="20"/>
                <w:szCs w:val="20"/>
              </w:rPr>
              <w:t>375</w:t>
            </w:r>
          </w:p>
        </w:tc>
        <w:tc>
          <w:tcPr>
            <w:tcW w:w="1769" w:type="dxa"/>
            <w:tcBorders>
              <w:top w:val="single" w:sz="6" w:space="0" w:color="auto"/>
              <w:left w:val="single" w:sz="6" w:space="0" w:color="auto"/>
              <w:bottom w:val="single" w:sz="6" w:space="0" w:color="auto"/>
              <w:right w:val="single" w:sz="6" w:space="0" w:color="auto"/>
            </w:tcBorders>
          </w:tcPr>
          <w:p w14:paraId="200EED8A"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134</w:t>
            </w:r>
          </w:p>
        </w:tc>
      </w:tr>
      <w:tr w:rsidR="00DE402A" w:rsidRPr="00203D39" w14:paraId="7D5DDD6E"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2CAF142"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23</w:t>
            </w:r>
          </w:p>
        </w:tc>
        <w:tc>
          <w:tcPr>
            <w:tcW w:w="2839" w:type="dxa"/>
            <w:tcBorders>
              <w:top w:val="single" w:sz="6" w:space="0" w:color="auto"/>
              <w:left w:val="single" w:sz="6" w:space="0" w:color="auto"/>
              <w:bottom w:val="single" w:sz="6" w:space="0" w:color="auto"/>
              <w:right w:val="single" w:sz="6" w:space="0" w:color="auto"/>
            </w:tcBorders>
          </w:tcPr>
          <w:p w14:paraId="6E96603E" w14:textId="77777777" w:rsidR="00DE402A" w:rsidRPr="00203D39" w:rsidRDefault="00DE402A" w:rsidP="00C1183C">
            <w:pPr>
              <w:autoSpaceDE w:val="0"/>
              <w:autoSpaceDN w:val="0"/>
              <w:adjustRightInd w:val="0"/>
              <w:rPr>
                <w:sz w:val="20"/>
                <w:szCs w:val="20"/>
              </w:rPr>
            </w:pPr>
            <w:r w:rsidRPr="00203D39">
              <w:rPr>
                <w:sz w:val="20"/>
                <w:szCs w:val="20"/>
              </w:rPr>
              <w:t xml:space="preserve">д. Екатериновка  </w:t>
            </w:r>
          </w:p>
        </w:tc>
        <w:tc>
          <w:tcPr>
            <w:tcW w:w="1769" w:type="dxa"/>
            <w:tcBorders>
              <w:top w:val="single" w:sz="6" w:space="0" w:color="auto"/>
              <w:left w:val="single" w:sz="6" w:space="0" w:color="auto"/>
              <w:bottom w:val="single" w:sz="6" w:space="0" w:color="auto"/>
              <w:right w:val="single" w:sz="6" w:space="0" w:color="auto"/>
            </w:tcBorders>
          </w:tcPr>
          <w:p w14:paraId="19F720B0" w14:textId="77777777" w:rsidR="00DE402A" w:rsidRPr="00203D39" w:rsidRDefault="00DE402A" w:rsidP="00C1183C">
            <w:pPr>
              <w:autoSpaceDE w:val="0"/>
              <w:autoSpaceDN w:val="0"/>
              <w:adjustRightInd w:val="0"/>
              <w:jc w:val="center"/>
              <w:rPr>
                <w:sz w:val="20"/>
                <w:szCs w:val="20"/>
              </w:rPr>
            </w:pPr>
            <w:r w:rsidRPr="00203D39">
              <w:rPr>
                <w:sz w:val="20"/>
                <w:szCs w:val="20"/>
              </w:rPr>
              <w:t>19</w:t>
            </w:r>
          </w:p>
        </w:tc>
        <w:tc>
          <w:tcPr>
            <w:tcW w:w="1769" w:type="dxa"/>
            <w:tcBorders>
              <w:top w:val="single" w:sz="6" w:space="0" w:color="auto"/>
              <w:left w:val="single" w:sz="6" w:space="0" w:color="auto"/>
              <w:bottom w:val="single" w:sz="6" w:space="0" w:color="auto"/>
              <w:right w:val="single" w:sz="6" w:space="0" w:color="auto"/>
            </w:tcBorders>
          </w:tcPr>
          <w:p w14:paraId="38ADC4A6" w14:textId="77777777" w:rsidR="00DE402A" w:rsidRPr="00203D39" w:rsidRDefault="00DE402A" w:rsidP="00C1183C">
            <w:pPr>
              <w:autoSpaceDE w:val="0"/>
              <w:autoSpaceDN w:val="0"/>
              <w:adjustRightInd w:val="0"/>
              <w:jc w:val="center"/>
              <w:rPr>
                <w:sz w:val="20"/>
                <w:szCs w:val="20"/>
              </w:rPr>
            </w:pPr>
            <w:r w:rsidRPr="00203D39">
              <w:rPr>
                <w:sz w:val="20"/>
                <w:szCs w:val="20"/>
              </w:rPr>
              <w:t>6</w:t>
            </w:r>
          </w:p>
        </w:tc>
      </w:tr>
      <w:tr w:rsidR="00DE402A" w:rsidRPr="00203D39" w14:paraId="1C986112"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1504CFF5"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lastRenderedPageBreak/>
              <w:t>24</w:t>
            </w:r>
          </w:p>
        </w:tc>
        <w:tc>
          <w:tcPr>
            <w:tcW w:w="2839" w:type="dxa"/>
            <w:tcBorders>
              <w:top w:val="single" w:sz="6" w:space="0" w:color="auto"/>
              <w:left w:val="single" w:sz="6" w:space="0" w:color="auto"/>
              <w:bottom w:val="single" w:sz="6" w:space="0" w:color="auto"/>
              <w:right w:val="single" w:sz="6" w:space="0" w:color="auto"/>
            </w:tcBorders>
          </w:tcPr>
          <w:p w14:paraId="74AA9B61"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Орехово          </w:t>
            </w:r>
          </w:p>
        </w:tc>
        <w:tc>
          <w:tcPr>
            <w:tcW w:w="1769" w:type="dxa"/>
            <w:tcBorders>
              <w:top w:val="single" w:sz="6" w:space="0" w:color="auto"/>
              <w:left w:val="single" w:sz="6" w:space="0" w:color="auto"/>
              <w:bottom w:val="single" w:sz="6" w:space="0" w:color="auto"/>
              <w:right w:val="single" w:sz="6" w:space="0" w:color="auto"/>
            </w:tcBorders>
          </w:tcPr>
          <w:p w14:paraId="5017CCFA" w14:textId="77777777" w:rsidR="00DE402A" w:rsidRPr="00203D39" w:rsidRDefault="00DE402A" w:rsidP="00C1183C">
            <w:pPr>
              <w:autoSpaceDE w:val="0"/>
              <w:autoSpaceDN w:val="0"/>
              <w:adjustRightInd w:val="0"/>
              <w:jc w:val="center"/>
              <w:rPr>
                <w:b/>
                <w:bCs/>
                <w:sz w:val="20"/>
                <w:szCs w:val="20"/>
              </w:rPr>
            </w:pPr>
            <w:r w:rsidRPr="00203D39">
              <w:rPr>
                <w:b/>
                <w:bCs/>
                <w:sz w:val="20"/>
                <w:szCs w:val="20"/>
              </w:rPr>
              <w:t>278</w:t>
            </w:r>
          </w:p>
        </w:tc>
        <w:tc>
          <w:tcPr>
            <w:tcW w:w="1769" w:type="dxa"/>
            <w:tcBorders>
              <w:top w:val="single" w:sz="6" w:space="0" w:color="auto"/>
              <w:left w:val="single" w:sz="6" w:space="0" w:color="auto"/>
              <w:bottom w:val="single" w:sz="6" w:space="0" w:color="auto"/>
              <w:right w:val="single" w:sz="6" w:space="0" w:color="auto"/>
            </w:tcBorders>
          </w:tcPr>
          <w:p w14:paraId="3C1F6CA9"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120</w:t>
            </w:r>
          </w:p>
        </w:tc>
      </w:tr>
      <w:tr w:rsidR="00DE402A" w:rsidRPr="00203D39" w14:paraId="32FAF4C0"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1CD0A291"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25</w:t>
            </w:r>
          </w:p>
        </w:tc>
        <w:tc>
          <w:tcPr>
            <w:tcW w:w="2839" w:type="dxa"/>
            <w:tcBorders>
              <w:top w:val="single" w:sz="6" w:space="0" w:color="auto"/>
              <w:left w:val="single" w:sz="6" w:space="0" w:color="auto"/>
              <w:bottom w:val="single" w:sz="6" w:space="0" w:color="auto"/>
              <w:right w:val="single" w:sz="6" w:space="0" w:color="auto"/>
            </w:tcBorders>
          </w:tcPr>
          <w:p w14:paraId="0AF962E8" w14:textId="77777777" w:rsidR="00DE402A" w:rsidRPr="00203D39" w:rsidRDefault="00DE402A" w:rsidP="00C1183C">
            <w:pPr>
              <w:autoSpaceDE w:val="0"/>
              <w:autoSpaceDN w:val="0"/>
              <w:adjustRightInd w:val="0"/>
              <w:rPr>
                <w:sz w:val="20"/>
                <w:szCs w:val="20"/>
              </w:rPr>
            </w:pPr>
            <w:r w:rsidRPr="00203D39">
              <w:rPr>
                <w:sz w:val="20"/>
                <w:szCs w:val="20"/>
              </w:rPr>
              <w:t xml:space="preserve">д. Колпаково     </w:t>
            </w:r>
          </w:p>
        </w:tc>
        <w:tc>
          <w:tcPr>
            <w:tcW w:w="1769" w:type="dxa"/>
            <w:tcBorders>
              <w:top w:val="single" w:sz="6" w:space="0" w:color="auto"/>
              <w:left w:val="single" w:sz="6" w:space="0" w:color="auto"/>
              <w:bottom w:val="single" w:sz="6" w:space="0" w:color="auto"/>
              <w:right w:val="single" w:sz="6" w:space="0" w:color="auto"/>
            </w:tcBorders>
          </w:tcPr>
          <w:p w14:paraId="1C5403AC" w14:textId="77777777" w:rsidR="00DE402A" w:rsidRPr="00203D39" w:rsidRDefault="00DE402A" w:rsidP="00C1183C">
            <w:pPr>
              <w:autoSpaceDE w:val="0"/>
              <w:autoSpaceDN w:val="0"/>
              <w:adjustRightInd w:val="0"/>
              <w:jc w:val="center"/>
              <w:rPr>
                <w:sz w:val="20"/>
                <w:szCs w:val="20"/>
              </w:rPr>
            </w:pPr>
            <w:r w:rsidRPr="00203D39">
              <w:rPr>
                <w:sz w:val="20"/>
                <w:szCs w:val="20"/>
              </w:rPr>
              <w:t>15</w:t>
            </w:r>
          </w:p>
        </w:tc>
        <w:tc>
          <w:tcPr>
            <w:tcW w:w="1769" w:type="dxa"/>
            <w:tcBorders>
              <w:top w:val="single" w:sz="6" w:space="0" w:color="auto"/>
              <w:left w:val="single" w:sz="6" w:space="0" w:color="auto"/>
              <w:bottom w:val="single" w:sz="6" w:space="0" w:color="auto"/>
              <w:right w:val="single" w:sz="6" w:space="0" w:color="auto"/>
            </w:tcBorders>
          </w:tcPr>
          <w:p w14:paraId="5E1DA976" w14:textId="77777777" w:rsidR="00DE402A" w:rsidRPr="00203D39" w:rsidRDefault="00DE402A" w:rsidP="00C1183C">
            <w:pPr>
              <w:autoSpaceDE w:val="0"/>
              <w:autoSpaceDN w:val="0"/>
              <w:adjustRightInd w:val="0"/>
              <w:jc w:val="center"/>
              <w:rPr>
                <w:sz w:val="20"/>
                <w:szCs w:val="20"/>
              </w:rPr>
            </w:pPr>
            <w:r w:rsidRPr="00203D39">
              <w:rPr>
                <w:sz w:val="20"/>
                <w:szCs w:val="20"/>
              </w:rPr>
              <w:t>7</w:t>
            </w:r>
          </w:p>
        </w:tc>
      </w:tr>
      <w:tr w:rsidR="00DE402A" w:rsidRPr="00203D39" w14:paraId="71D34297"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08C3E44"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26</w:t>
            </w:r>
          </w:p>
        </w:tc>
        <w:tc>
          <w:tcPr>
            <w:tcW w:w="2839" w:type="dxa"/>
            <w:tcBorders>
              <w:top w:val="single" w:sz="6" w:space="0" w:color="auto"/>
              <w:left w:val="single" w:sz="6" w:space="0" w:color="auto"/>
              <w:bottom w:val="single" w:sz="6" w:space="0" w:color="auto"/>
              <w:right w:val="single" w:sz="6" w:space="0" w:color="auto"/>
            </w:tcBorders>
          </w:tcPr>
          <w:p w14:paraId="7F3DB2B5" w14:textId="77777777" w:rsidR="00DE402A" w:rsidRPr="00203D39" w:rsidRDefault="00DE402A" w:rsidP="00C1183C">
            <w:pPr>
              <w:autoSpaceDE w:val="0"/>
              <w:autoSpaceDN w:val="0"/>
              <w:adjustRightInd w:val="0"/>
              <w:rPr>
                <w:sz w:val="20"/>
                <w:szCs w:val="20"/>
              </w:rPr>
            </w:pPr>
            <w:r w:rsidRPr="00203D39">
              <w:rPr>
                <w:sz w:val="20"/>
                <w:szCs w:val="20"/>
              </w:rPr>
              <w:t xml:space="preserve">д. Малая </w:t>
            </w:r>
            <w:proofErr w:type="spellStart"/>
            <w:r w:rsidRPr="00203D39">
              <w:rPr>
                <w:sz w:val="20"/>
                <w:szCs w:val="20"/>
              </w:rPr>
              <w:t>Игиза</w:t>
            </w:r>
            <w:proofErr w:type="spellEnd"/>
            <w:r w:rsidRPr="00203D39">
              <w:rPr>
                <w:sz w:val="20"/>
                <w:szCs w:val="20"/>
              </w:rPr>
              <w:t xml:space="preserve">   </w:t>
            </w:r>
          </w:p>
        </w:tc>
        <w:tc>
          <w:tcPr>
            <w:tcW w:w="1769" w:type="dxa"/>
            <w:tcBorders>
              <w:top w:val="single" w:sz="6" w:space="0" w:color="auto"/>
              <w:left w:val="single" w:sz="6" w:space="0" w:color="auto"/>
              <w:bottom w:val="single" w:sz="6" w:space="0" w:color="auto"/>
              <w:right w:val="single" w:sz="6" w:space="0" w:color="auto"/>
            </w:tcBorders>
          </w:tcPr>
          <w:p w14:paraId="7CFDBB31" w14:textId="77777777" w:rsidR="00DE402A" w:rsidRPr="00203D39" w:rsidRDefault="00DE402A" w:rsidP="00C1183C">
            <w:pPr>
              <w:autoSpaceDE w:val="0"/>
              <w:autoSpaceDN w:val="0"/>
              <w:adjustRightInd w:val="0"/>
              <w:jc w:val="center"/>
              <w:rPr>
                <w:sz w:val="20"/>
                <w:szCs w:val="20"/>
              </w:rPr>
            </w:pPr>
            <w:r w:rsidRPr="00203D39">
              <w:rPr>
                <w:sz w:val="20"/>
                <w:szCs w:val="20"/>
              </w:rPr>
              <w:t>8</w:t>
            </w:r>
          </w:p>
        </w:tc>
        <w:tc>
          <w:tcPr>
            <w:tcW w:w="1769" w:type="dxa"/>
            <w:tcBorders>
              <w:top w:val="single" w:sz="6" w:space="0" w:color="auto"/>
              <w:left w:val="single" w:sz="6" w:space="0" w:color="auto"/>
              <w:bottom w:val="single" w:sz="6" w:space="0" w:color="auto"/>
              <w:right w:val="single" w:sz="6" w:space="0" w:color="auto"/>
            </w:tcBorders>
          </w:tcPr>
          <w:p w14:paraId="2D03474E" w14:textId="77777777" w:rsidR="00DE402A" w:rsidRPr="00203D39" w:rsidRDefault="00DE402A" w:rsidP="00C1183C">
            <w:pPr>
              <w:autoSpaceDE w:val="0"/>
              <w:autoSpaceDN w:val="0"/>
              <w:adjustRightInd w:val="0"/>
              <w:jc w:val="center"/>
              <w:rPr>
                <w:sz w:val="20"/>
                <w:szCs w:val="20"/>
              </w:rPr>
            </w:pPr>
            <w:r w:rsidRPr="00203D39">
              <w:rPr>
                <w:sz w:val="20"/>
                <w:szCs w:val="20"/>
              </w:rPr>
              <w:t>3</w:t>
            </w:r>
          </w:p>
        </w:tc>
      </w:tr>
      <w:tr w:rsidR="00DE402A" w:rsidRPr="00203D39" w14:paraId="25ACAB46"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50AE9117"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27</w:t>
            </w:r>
          </w:p>
        </w:tc>
        <w:tc>
          <w:tcPr>
            <w:tcW w:w="2839" w:type="dxa"/>
            <w:tcBorders>
              <w:top w:val="single" w:sz="6" w:space="0" w:color="auto"/>
              <w:left w:val="single" w:sz="6" w:space="0" w:color="auto"/>
              <w:bottom w:val="single" w:sz="6" w:space="0" w:color="auto"/>
              <w:right w:val="single" w:sz="6" w:space="0" w:color="auto"/>
            </w:tcBorders>
          </w:tcPr>
          <w:p w14:paraId="54011178"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Паново           </w:t>
            </w:r>
          </w:p>
        </w:tc>
        <w:tc>
          <w:tcPr>
            <w:tcW w:w="1769" w:type="dxa"/>
            <w:tcBorders>
              <w:top w:val="single" w:sz="6" w:space="0" w:color="auto"/>
              <w:left w:val="single" w:sz="6" w:space="0" w:color="auto"/>
              <w:bottom w:val="single" w:sz="6" w:space="0" w:color="auto"/>
              <w:right w:val="single" w:sz="6" w:space="0" w:color="auto"/>
            </w:tcBorders>
          </w:tcPr>
          <w:p w14:paraId="48081AEF"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153</w:t>
            </w:r>
          </w:p>
        </w:tc>
        <w:tc>
          <w:tcPr>
            <w:tcW w:w="1769" w:type="dxa"/>
            <w:tcBorders>
              <w:top w:val="single" w:sz="6" w:space="0" w:color="auto"/>
              <w:left w:val="single" w:sz="6" w:space="0" w:color="auto"/>
              <w:bottom w:val="single" w:sz="6" w:space="0" w:color="auto"/>
              <w:right w:val="single" w:sz="6" w:space="0" w:color="auto"/>
            </w:tcBorders>
          </w:tcPr>
          <w:p w14:paraId="79FE23B4" w14:textId="77777777" w:rsidR="00DE402A" w:rsidRPr="00203D39" w:rsidRDefault="00DE402A" w:rsidP="00C1183C">
            <w:pPr>
              <w:autoSpaceDE w:val="0"/>
              <w:autoSpaceDN w:val="0"/>
              <w:adjustRightInd w:val="0"/>
              <w:jc w:val="center"/>
              <w:rPr>
                <w:b/>
                <w:bCs/>
                <w:sz w:val="20"/>
                <w:szCs w:val="20"/>
              </w:rPr>
            </w:pPr>
            <w:r w:rsidRPr="00203D39">
              <w:rPr>
                <w:b/>
                <w:bCs/>
                <w:sz w:val="20"/>
                <w:szCs w:val="20"/>
              </w:rPr>
              <w:t>52</w:t>
            </w:r>
          </w:p>
        </w:tc>
      </w:tr>
      <w:tr w:rsidR="00DE402A" w:rsidRPr="00203D39" w14:paraId="776B5725"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C337212"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28</w:t>
            </w:r>
          </w:p>
        </w:tc>
        <w:tc>
          <w:tcPr>
            <w:tcW w:w="2839" w:type="dxa"/>
            <w:tcBorders>
              <w:top w:val="single" w:sz="6" w:space="0" w:color="auto"/>
              <w:left w:val="single" w:sz="6" w:space="0" w:color="auto"/>
              <w:bottom w:val="single" w:sz="6" w:space="0" w:color="auto"/>
              <w:right w:val="single" w:sz="6" w:space="0" w:color="auto"/>
            </w:tcBorders>
          </w:tcPr>
          <w:p w14:paraId="0CAC0DFC" w14:textId="77777777" w:rsidR="00DE402A" w:rsidRPr="00203D39" w:rsidRDefault="00DE402A" w:rsidP="00C1183C">
            <w:pPr>
              <w:autoSpaceDE w:val="0"/>
              <w:autoSpaceDN w:val="0"/>
              <w:adjustRightInd w:val="0"/>
              <w:rPr>
                <w:sz w:val="20"/>
                <w:szCs w:val="20"/>
              </w:rPr>
            </w:pPr>
            <w:r w:rsidRPr="00203D39">
              <w:rPr>
                <w:sz w:val="20"/>
                <w:szCs w:val="20"/>
              </w:rPr>
              <w:t xml:space="preserve">д. Березянка    </w:t>
            </w:r>
          </w:p>
        </w:tc>
        <w:tc>
          <w:tcPr>
            <w:tcW w:w="1769" w:type="dxa"/>
            <w:tcBorders>
              <w:top w:val="single" w:sz="6" w:space="0" w:color="auto"/>
              <w:left w:val="single" w:sz="6" w:space="0" w:color="auto"/>
              <w:bottom w:val="single" w:sz="6" w:space="0" w:color="auto"/>
              <w:right w:val="single" w:sz="6" w:space="0" w:color="auto"/>
            </w:tcBorders>
          </w:tcPr>
          <w:p w14:paraId="3FA13053" w14:textId="77777777" w:rsidR="00DE402A" w:rsidRPr="00203D39" w:rsidRDefault="00DE402A" w:rsidP="00C1183C">
            <w:pPr>
              <w:autoSpaceDE w:val="0"/>
              <w:autoSpaceDN w:val="0"/>
              <w:adjustRightInd w:val="0"/>
              <w:jc w:val="center"/>
              <w:rPr>
                <w:sz w:val="20"/>
                <w:szCs w:val="20"/>
              </w:rPr>
            </w:pPr>
            <w:r w:rsidRPr="00203D39">
              <w:rPr>
                <w:sz w:val="20"/>
                <w:szCs w:val="20"/>
              </w:rPr>
              <w:t>16</w:t>
            </w:r>
          </w:p>
        </w:tc>
        <w:tc>
          <w:tcPr>
            <w:tcW w:w="1769" w:type="dxa"/>
            <w:tcBorders>
              <w:top w:val="single" w:sz="6" w:space="0" w:color="auto"/>
              <w:left w:val="single" w:sz="6" w:space="0" w:color="auto"/>
              <w:bottom w:val="single" w:sz="6" w:space="0" w:color="auto"/>
              <w:right w:val="single" w:sz="6" w:space="0" w:color="auto"/>
            </w:tcBorders>
          </w:tcPr>
          <w:p w14:paraId="25C7A756" w14:textId="77777777" w:rsidR="00DE402A" w:rsidRPr="00203D39" w:rsidRDefault="00DE402A" w:rsidP="00C1183C">
            <w:pPr>
              <w:autoSpaceDE w:val="0"/>
              <w:autoSpaceDN w:val="0"/>
              <w:adjustRightInd w:val="0"/>
              <w:jc w:val="center"/>
              <w:rPr>
                <w:sz w:val="20"/>
                <w:szCs w:val="20"/>
              </w:rPr>
            </w:pPr>
            <w:r w:rsidRPr="00203D39">
              <w:rPr>
                <w:sz w:val="20"/>
                <w:szCs w:val="20"/>
              </w:rPr>
              <w:t>7</w:t>
            </w:r>
          </w:p>
        </w:tc>
      </w:tr>
      <w:tr w:rsidR="00DE402A" w:rsidRPr="00203D39" w14:paraId="638015A1"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BFB1C87"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29</w:t>
            </w:r>
          </w:p>
        </w:tc>
        <w:tc>
          <w:tcPr>
            <w:tcW w:w="2839" w:type="dxa"/>
            <w:tcBorders>
              <w:top w:val="single" w:sz="6" w:space="0" w:color="auto"/>
              <w:left w:val="single" w:sz="6" w:space="0" w:color="auto"/>
              <w:bottom w:val="single" w:sz="6" w:space="0" w:color="auto"/>
              <w:right w:val="single" w:sz="6" w:space="0" w:color="auto"/>
            </w:tcBorders>
          </w:tcPr>
          <w:p w14:paraId="1B824B13" w14:textId="77777777" w:rsidR="00DE402A" w:rsidRPr="00203D39" w:rsidRDefault="00DE402A" w:rsidP="00C1183C">
            <w:pPr>
              <w:autoSpaceDE w:val="0"/>
              <w:autoSpaceDN w:val="0"/>
              <w:adjustRightInd w:val="0"/>
              <w:rPr>
                <w:sz w:val="20"/>
                <w:szCs w:val="20"/>
              </w:rPr>
            </w:pPr>
            <w:r w:rsidRPr="00203D39">
              <w:rPr>
                <w:sz w:val="20"/>
                <w:szCs w:val="20"/>
              </w:rPr>
              <w:t xml:space="preserve">п. Борки     </w:t>
            </w:r>
          </w:p>
        </w:tc>
        <w:tc>
          <w:tcPr>
            <w:tcW w:w="1769" w:type="dxa"/>
            <w:tcBorders>
              <w:top w:val="single" w:sz="6" w:space="0" w:color="auto"/>
              <w:left w:val="single" w:sz="6" w:space="0" w:color="auto"/>
              <w:bottom w:val="single" w:sz="6" w:space="0" w:color="auto"/>
              <w:right w:val="single" w:sz="6" w:space="0" w:color="auto"/>
            </w:tcBorders>
          </w:tcPr>
          <w:p w14:paraId="7086DE42" w14:textId="77777777" w:rsidR="00DE402A" w:rsidRPr="00203D39" w:rsidRDefault="00DE402A" w:rsidP="00C1183C">
            <w:pPr>
              <w:autoSpaceDE w:val="0"/>
              <w:autoSpaceDN w:val="0"/>
              <w:adjustRightInd w:val="0"/>
              <w:jc w:val="center"/>
              <w:rPr>
                <w:sz w:val="20"/>
                <w:szCs w:val="20"/>
              </w:rPr>
            </w:pPr>
            <w:r w:rsidRPr="00203D39">
              <w:rPr>
                <w:sz w:val="20"/>
                <w:szCs w:val="20"/>
              </w:rPr>
              <w:t>107</w:t>
            </w:r>
          </w:p>
        </w:tc>
        <w:tc>
          <w:tcPr>
            <w:tcW w:w="1769" w:type="dxa"/>
            <w:tcBorders>
              <w:top w:val="single" w:sz="6" w:space="0" w:color="auto"/>
              <w:left w:val="single" w:sz="6" w:space="0" w:color="auto"/>
              <w:bottom w:val="single" w:sz="6" w:space="0" w:color="auto"/>
              <w:right w:val="single" w:sz="6" w:space="0" w:color="auto"/>
            </w:tcBorders>
          </w:tcPr>
          <w:p w14:paraId="01097953" w14:textId="77777777" w:rsidR="00DE402A" w:rsidRPr="00203D39" w:rsidRDefault="00DE402A" w:rsidP="00C1183C">
            <w:pPr>
              <w:autoSpaceDE w:val="0"/>
              <w:autoSpaceDN w:val="0"/>
              <w:adjustRightInd w:val="0"/>
              <w:jc w:val="center"/>
              <w:rPr>
                <w:sz w:val="20"/>
                <w:szCs w:val="20"/>
              </w:rPr>
            </w:pPr>
            <w:r w:rsidRPr="00203D39">
              <w:rPr>
                <w:sz w:val="20"/>
                <w:szCs w:val="20"/>
              </w:rPr>
              <w:t>38</w:t>
            </w:r>
          </w:p>
        </w:tc>
      </w:tr>
      <w:tr w:rsidR="00DE402A" w:rsidRPr="00203D39" w14:paraId="541878D2"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43CAAF56"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30</w:t>
            </w:r>
          </w:p>
        </w:tc>
        <w:tc>
          <w:tcPr>
            <w:tcW w:w="2839" w:type="dxa"/>
            <w:tcBorders>
              <w:top w:val="single" w:sz="6" w:space="0" w:color="auto"/>
              <w:left w:val="single" w:sz="6" w:space="0" w:color="auto"/>
              <w:bottom w:val="single" w:sz="6" w:space="0" w:color="auto"/>
              <w:right w:val="single" w:sz="6" w:space="0" w:color="auto"/>
            </w:tcBorders>
          </w:tcPr>
          <w:p w14:paraId="51B5401F" w14:textId="77777777" w:rsidR="00DE402A" w:rsidRPr="00203D39" w:rsidRDefault="00DE402A" w:rsidP="00C1183C">
            <w:pPr>
              <w:autoSpaceDE w:val="0"/>
              <w:autoSpaceDN w:val="0"/>
              <w:adjustRightInd w:val="0"/>
              <w:rPr>
                <w:sz w:val="20"/>
                <w:szCs w:val="20"/>
              </w:rPr>
            </w:pPr>
            <w:r w:rsidRPr="00203D39">
              <w:rPr>
                <w:sz w:val="20"/>
                <w:szCs w:val="20"/>
              </w:rPr>
              <w:t xml:space="preserve">п. Скородум      </w:t>
            </w:r>
          </w:p>
        </w:tc>
        <w:tc>
          <w:tcPr>
            <w:tcW w:w="1769" w:type="dxa"/>
            <w:tcBorders>
              <w:top w:val="single" w:sz="6" w:space="0" w:color="auto"/>
              <w:left w:val="single" w:sz="6" w:space="0" w:color="auto"/>
              <w:bottom w:val="single" w:sz="6" w:space="0" w:color="auto"/>
              <w:right w:val="single" w:sz="6" w:space="0" w:color="auto"/>
            </w:tcBorders>
          </w:tcPr>
          <w:p w14:paraId="3169C2D9" w14:textId="77777777" w:rsidR="00DE402A" w:rsidRPr="00203D39" w:rsidRDefault="00DE402A" w:rsidP="00C1183C">
            <w:pPr>
              <w:autoSpaceDE w:val="0"/>
              <w:autoSpaceDN w:val="0"/>
              <w:adjustRightInd w:val="0"/>
              <w:jc w:val="center"/>
              <w:rPr>
                <w:sz w:val="20"/>
                <w:szCs w:val="20"/>
              </w:rPr>
            </w:pPr>
            <w:r w:rsidRPr="00203D39">
              <w:rPr>
                <w:sz w:val="20"/>
                <w:szCs w:val="20"/>
              </w:rPr>
              <w:t>402</w:t>
            </w:r>
          </w:p>
        </w:tc>
        <w:tc>
          <w:tcPr>
            <w:tcW w:w="1769" w:type="dxa"/>
            <w:tcBorders>
              <w:top w:val="single" w:sz="6" w:space="0" w:color="auto"/>
              <w:left w:val="single" w:sz="6" w:space="0" w:color="auto"/>
              <w:bottom w:val="single" w:sz="6" w:space="0" w:color="auto"/>
              <w:right w:val="single" w:sz="6" w:space="0" w:color="auto"/>
            </w:tcBorders>
          </w:tcPr>
          <w:p w14:paraId="4164D3A7" w14:textId="77777777" w:rsidR="00DE402A" w:rsidRPr="00203D39" w:rsidRDefault="00DE402A" w:rsidP="00C1183C">
            <w:pPr>
              <w:autoSpaceDE w:val="0"/>
              <w:autoSpaceDN w:val="0"/>
              <w:adjustRightInd w:val="0"/>
              <w:jc w:val="center"/>
              <w:rPr>
                <w:sz w:val="20"/>
                <w:szCs w:val="20"/>
              </w:rPr>
            </w:pPr>
            <w:r w:rsidRPr="00203D39">
              <w:rPr>
                <w:sz w:val="20"/>
                <w:szCs w:val="20"/>
              </w:rPr>
              <w:t>207</w:t>
            </w:r>
          </w:p>
        </w:tc>
      </w:tr>
      <w:tr w:rsidR="00DE402A" w:rsidRPr="00203D39" w14:paraId="69A5A6B1"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49DFF13F"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31</w:t>
            </w:r>
          </w:p>
        </w:tc>
        <w:tc>
          <w:tcPr>
            <w:tcW w:w="2839" w:type="dxa"/>
            <w:tcBorders>
              <w:top w:val="single" w:sz="6" w:space="0" w:color="auto"/>
              <w:left w:val="single" w:sz="6" w:space="0" w:color="auto"/>
              <w:bottom w:val="single" w:sz="6" w:space="0" w:color="auto"/>
              <w:right w:val="single" w:sz="6" w:space="0" w:color="auto"/>
            </w:tcBorders>
          </w:tcPr>
          <w:p w14:paraId="2F36D960" w14:textId="77777777" w:rsidR="00DE402A" w:rsidRPr="00203D39" w:rsidRDefault="00DE402A" w:rsidP="00C1183C">
            <w:pPr>
              <w:autoSpaceDE w:val="0"/>
              <w:autoSpaceDN w:val="0"/>
              <w:adjustRightInd w:val="0"/>
              <w:rPr>
                <w:sz w:val="20"/>
                <w:szCs w:val="20"/>
              </w:rPr>
            </w:pPr>
            <w:r w:rsidRPr="00203D39">
              <w:rPr>
                <w:sz w:val="20"/>
                <w:szCs w:val="20"/>
              </w:rPr>
              <w:t xml:space="preserve">п. Азы  </w:t>
            </w:r>
          </w:p>
        </w:tc>
        <w:tc>
          <w:tcPr>
            <w:tcW w:w="1769" w:type="dxa"/>
            <w:tcBorders>
              <w:top w:val="single" w:sz="6" w:space="0" w:color="auto"/>
              <w:left w:val="single" w:sz="6" w:space="0" w:color="auto"/>
              <w:bottom w:val="single" w:sz="6" w:space="0" w:color="auto"/>
              <w:right w:val="single" w:sz="6" w:space="0" w:color="auto"/>
            </w:tcBorders>
          </w:tcPr>
          <w:p w14:paraId="663E0965" w14:textId="77777777" w:rsidR="00DE402A" w:rsidRPr="00203D39" w:rsidRDefault="00DE402A" w:rsidP="00C1183C">
            <w:pPr>
              <w:autoSpaceDE w:val="0"/>
              <w:autoSpaceDN w:val="0"/>
              <w:adjustRightInd w:val="0"/>
              <w:jc w:val="center"/>
              <w:rPr>
                <w:sz w:val="20"/>
                <w:szCs w:val="20"/>
              </w:rPr>
            </w:pPr>
            <w:r w:rsidRPr="00203D39">
              <w:rPr>
                <w:sz w:val="20"/>
                <w:szCs w:val="20"/>
              </w:rPr>
              <w:t>0</w:t>
            </w:r>
          </w:p>
        </w:tc>
        <w:tc>
          <w:tcPr>
            <w:tcW w:w="1769" w:type="dxa"/>
            <w:tcBorders>
              <w:top w:val="single" w:sz="6" w:space="0" w:color="auto"/>
              <w:left w:val="single" w:sz="6" w:space="0" w:color="auto"/>
              <w:bottom w:val="single" w:sz="6" w:space="0" w:color="auto"/>
              <w:right w:val="single" w:sz="6" w:space="0" w:color="auto"/>
            </w:tcBorders>
          </w:tcPr>
          <w:p w14:paraId="74FB5981"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1077AE91"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12F8C5D2"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32</w:t>
            </w:r>
          </w:p>
        </w:tc>
        <w:tc>
          <w:tcPr>
            <w:tcW w:w="2839" w:type="dxa"/>
            <w:tcBorders>
              <w:top w:val="single" w:sz="6" w:space="0" w:color="auto"/>
              <w:left w:val="single" w:sz="6" w:space="0" w:color="auto"/>
              <w:bottom w:val="single" w:sz="6" w:space="0" w:color="auto"/>
              <w:right w:val="single" w:sz="6" w:space="0" w:color="auto"/>
            </w:tcBorders>
          </w:tcPr>
          <w:p w14:paraId="6CC9C3E1" w14:textId="77777777" w:rsidR="00DE402A" w:rsidRPr="00203D39" w:rsidRDefault="00DE402A" w:rsidP="00C1183C">
            <w:pPr>
              <w:autoSpaceDE w:val="0"/>
              <w:autoSpaceDN w:val="0"/>
              <w:adjustRightInd w:val="0"/>
              <w:rPr>
                <w:sz w:val="20"/>
                <w:szCs w:val="20"/>
              </w:rPr>
            </w:pPr>
            <w:r w:rsidRPr="00203D39">
              <w:rPr>
                <w:sz w:val="20"/>
                <w:szCs w:val="20"/>
              </w:rPr>
              <w:t xml:space="preserve">д. Еланка        </w:t>
            </w:r>
          </w:p>
        </w:tc>
        <w:tc>
          <w:tcPr>
            <w:tcW w:w="1769" w:type="dxa"/>
            <w:tcBorders>
              <w:top w:val="single" w:sz="6" w:space="0" w:color="auto"/>
              <w:left w:val="single" w:sz="6" w:space="0" w:color="auto"/>
              <w:bottom w:val="single" w:sz="6" w:space="0" w:color="auto"/>
              <w:right w:val="single" w:sz="6" w:space="0" w:color="auto"/>
            </w:tcBorders>
          </w:tcPr>
          <w:p w14:paraId="136C9098" w14:textId="77777777" w:rsidR="00DE402A" w:rsidRPr="00203D39" w:rsidRDefault="00DE402A" w:rsidP="00C1183C">
            <w:pPr>
              <w:autoSpaceDE w:val="0"/>
              <w:autoSpaceDN w:val="0"/>
              <w:adjustRightInd w:val="0"/>
              <w:jc w:val="center"/>
              <w:rPr>
                <w:sz w:val="20"/>
                <w:szCs w:val="20"/>
              </w:rPr>
            </w:pPr>
            <w:r w:rsidRPr="00203D39">
              <w:rPr>
                <w:sz w:val="20"/>
                <w:szCs w:val="20"/>
              </w:rPr>
              <w:t>0</w:t>
            </w:r>
          </w:p>
        </w:tc>
        <w:tc>
          <w:tcPr>
            <w:tcW w:w="1769" w:type="dxa"/>
            <w:tcBorders>
              <w:top w:val="single" w:sz="6" w:space="0" w:color="auto"/>
              <w:left w:val="single" w:sz="6" w:space="0" w:color="auto"/>
              <w:bottom w:val="single" w:sz="6" w:space="0" w:color="auto"/>
              <w:right w:val="single" w:sz="6" w:space="0" w:color="auto"/>
            </w:tcBorders>
          </w:tcPr>
          <w:p w14:paraId="46F3C274"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71E1E2A3"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5A709CA8"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33</w:t>
            </w:r>
          </w:p>
        </w:tc>
        <w:tc>
          <w:tcPr>
            <w:tcW w:w="2839" w:type="dxa"/>
            <w:tcBorders>
              <w:top w:val="single" w:sz="6" w:space="0" w:color="auto"/>
              <w:left w:val="single" w:sz="6" w:space="0" w:color="auto"/>
              <w:bottom w:val="single" w:sz="6" w:space="0" w:color="auto"/>
              <w:right w:val="single" w:sz="6" w:space="0" w:color="auto"/>
            </w:tcBorders>
          </w:tcPr>
          <w:p w14:paraId="2D36CAC6"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Слободчики       </w:t>
            </w:r>
          </w:p>
        </w:tc>
        <w:tc>
          <w:tcPr>
            <w:tcW w:w="1769" w:type="dxa"/>
            <w:tcBorders>
              <w:top w:val="nil"/>
              <w:left w:val="single" w:sz="6" w:space="0" w:color="auto"/>
              <w:bottom w:val="nil"/>
              <w:right w:val="single" w:sz="6" w:space="0" w:color="auto"/>
            </w:tcBorders>
          </w:tcPr>
          <w:p w14:paraId="2A0DDD6E"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196</w:t>
            </w:r>
          </w:p>
        </w:tc>
        <w:tc>
          <w:tcPr>
            <w:tcW w:w="1769" w:type="dxa"/>
            <w:tcBorders>
              <w:top w:val="single" w:sz="6" w:space="0" w:color="auto"/>
              <w:left w:val="single" w:sz="6" w:space="0" w:color="auto"/>
              <w:bottom w:val="single" w:sz="6" w:space="0" w:color="auto"/>
              <w:right w:val="single" w:sz="6" w:space="0" w:color="auto"/>
            </w:tcBorders>
          </w:tcPr>
          <w:p w14:paraId="70F49415" w14:textId="77777777" w:rsidR="00DE402A" w:rsidRPr="00203D39" w:rsidRDefault="00DE402A" w:rsidP="00C1183C">
            <w:pPr>
              <w:autoSpaceDE w:val="0"/>
              <w:autoSpaceDN w:val="0"/>
              <w:adjustRightInd w:val="0"/>
              <w:jc w:val="center"/>
              <w:rPr>
                <w:b/>
                <w:bCs/>
                <w:sz w:val="20"/>
                <w:szCs w:val="20"/>
              </w:rPr>
            </w:pPr>
            <w:r w:rsidRPr="00203D39">
              <w:rPr>
                <w:b/>
                <w:bCs/>
                <w:sz w:val="20"/>
                <w:szCs w:val="20"/>
              </w:rPr>
              <w:t>94</w:t>
            </w:r>
          </w:p>
        </w:tc>
      </w:tr>
      <w:tr w:rsidR="00DE402A" w:rsidRPr="00203D39" w14:paraId="1E06640D"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01C06E8C"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34</w:t>
            </w:r>
          </w:p>
        </w:tc>
        <w:tc>
          <w:tcPr>
            <w:tcW w:w="2839" w:type="dxa"/>
            <w:tcBorders>
              <w:top w:val="single" w:sz="6" w:space="0" w:color="auto"/>
              <w:left w:val="single" w:sz="6" w:space="0" w:color="auto"/>
              <w:bottom w:val="single" w:sz="6" w:space="0" w:color="auto"/>
              <w:right w:val="single" w:sz="6" w:space="0" w:color="auto"/>
            </w:tcBorders>
          </w:tcPr>
          <w:p w14:paraId="4E5D908E" w14:textId="77777777" w:rsidR="00DE402A" w:rsidRPr="00203D39" w:rsidRDefault="00DE402A" w:rsidP="00C1183C">
            <w:pPr>
              <w:autoSpaceDE w:val="0"/>
              <w:autoSpaceDN w:val="0"/>
              <w:adjustRightInd w:val="0"/>
              <w:rPr>
                <w:sz w:val="20"/>
                <w:szCs w:val="20"/>
              </w:rPr>
            </w:pPr>
            <w:r w:rsidRPr="00203D39">
              <w:rPr>
                <w:sz w:val="20"/>
                <w:szCs w:val="20"/>
              </w:rPr>
              <w:t xml:space="preserve">д. </w:t>
            </w:r>
            <w:proofErr w:type="spellStart"/>
            <w:r w:rsidRPr="00203D39">
              <w:rPr>
                <w:sz w:val="20"/>
                <w:szCs w:val="20"/>
              </w:rPr>
              <w:t>Кушма</w:t>
            </w:r>
            <w:proofErr w:type="spellEnd"/>
            <w:r w:rsidRPr="00203D39">
              <w:rPr>
                <w:sz w:val="20"/>
                <w:szCs w:val="20"/>
              </w:rPr>
              <w:t xml:space="preserve">         </w:t>
            </w:r>
          </w:p>
        </w:tc>
        <w:tc>
          <w:tcPr>
            <w:tcW w:w="1769" w:type="dxa"/>
            <w:tcBorders>
              <w:top w:val="single" w:sz="6" w:space="0" w:color="auto"/>
              <w:left w:val="single" w:sz="6" w:space="0" w:color="auto"/>
              <w:bottom w:val="single" w:sz="6" w:space="0" w:color="auto"/>
              <w:right w:val="single" w:sz="6" w:space="0" w:color="auto"/>
            </w:tcBorders>
          </w:tcPr>
          <w:p w14:paraId="767F6B0E" w14:textId="77777777" w:rsidR="00DE402A" w:rsidRPr="00203D39" w:rsidRDefault="00DE402A" w:rsidP="00C1183C">
            <w:pPr>
              <w:autoSpaceDE w:val="0"/>
              <w:autoSpaceDN w:val="0"/>
              <w:adjustRightInd w:val="0"/>
              <w:jc w:val="center"/>
              <w:rPr>
                <w:sz w:val="20"/>
                <w:szCs w:val="20"/>
              </w:rPr>
            </w:pPr>
            <w:r w:rsidRPr="00203D39">
              <w:rPr>
                <w:sz w:val="20"/>
                <w:szCs w:val="20"/>
              </w:rPr>
              <w:t>16</w:t>
            </w:r>
          </w:p>
        </w:tc>
        <w:tc>
          <w:tcPr>
            <w:tcW w:w="1769" w:type="dxa"/>
            <w:tcBorders>
              <w:top w:val="single" w:sz="6" w:space="0" w:color="auto"/>
              <w:left w:val="single" w:sz="6" w:space="0" w:color="auto"/>
              <w:bottom w:val="single" w:sz="6" w:space="0" w:color="auto"/>
              <w:right w:val="single" w:sz="6" w:space="0" w:color="auto"/>
            </w:tcBorders>
          </w:tcPr>
          <w:p w14:paraId="113AF645" w14:textId="77777777" w:rsidR="00DE402A" w:rsidRPr="00203D39" w:rsidRDefault="00DE402A" w:rsidP="00C1183C">
            <w:pPr>
              <w:autoSpaceDE w:val="0"/>
              <w:autoSpaceDN w:val="0"/>
              <w:adjustRightInd w:val="0"/>
              <w:jc w:val="center"/>
              <w:rPr>
                <w:sz w:val="20"/>
                <w:szCs w:val="20"/>
              </w:rPr>
            </w:pPr>
            <w:r w:rsidRPr="00203D39">
              <w:rPr>
                <w:sz w:val="20"/>
                <w:szCs w:val="20"/>
              </w:rPr>
              <w:t>10</w:t>
            </w:r>
          </w:p>
        </w:tc>
      </w:tr>
      <w:tr w:rsidR="00DE402A" w:rsidRPr="00203D39" w14:paraId="2DD9A432"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638F5ED"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35</w:t>
            </w:r>
          </w:p>
        </w:tc>
        <w:tc>
          <w:tcPr>
            <w:tcW w:w="2839" w:type="dxa"/>
            <w:tcBorders>
              <w:top w:val="single" w:sz="6" w:space="0" w:color="auto"/>
              <w:left w:val="single" w:sz="6" w:space="0" w:color="auto"/>
              <w:bottom w:val="single" w:sz="6" w:space="0" w:color="auto"/>
              <w:right w:val="single" w:sz="6" w:space="0" w:color="auto"/>
            </w:tcBorders>
          </w:tcPr>
          <w:p w14:paraId="023F6F93" w14:textId="77777777" w:rsidR="00DE402A" w:rsidRPr="00203D39" w:rsidRDefault="00DE402A" w:rsidP="00C1183C">
            <w:pPr>
              <w:autoSpaceDE w:val="0"/>
              <w:autoSpaceDN w:val="0"/>
              <w:adjustRightInd w:val="0"/>
              <w:rPr>
                <w:sz w:val="20"/>
                <w:szCs w:val="20"/>
              </w:rPr>
            </w:pPr>
            <w:r w:rsidRPr="00203D39">
              <w:rPr>
                <w:sz w:val="20"/>
                <w:szCs w:val="20"/>
              </w:rPr>
              <w:t xml:space="preserve">д. Смолино       </w:t>
            </w:r>
          </w:p>
        </w:tc>
        <w:tc>
          <w:tcPr>
            <w:tcW w:w="1769" w:type="dxa"/>
            <w:tcBorders>
              <w:top w:val="single" w:sz="6" w:space="0" w:color="auto"/>
              <w:left w:val="single" w:sz="6" w:space="0" w:color="auto"/>
              <w:bottom w:val="single" w:sz="6" w:space="0" w:color="auto"/>
              <w:right w:val="single" w:sz="6" w:space="0" w:color="auto"/>
            </w:tcBorders>
          </w:tcPr>
          <w:p w14:paraId="56A81239" w14:textId="77777777" w:rsidR="00DE402A" w:rsidRPr="00203D39" w:rsidRDefault="00DE402A" w:rsidP="00C1183C">
            <w:pPr>
              <w:autoSpaceDE w:val="0"/>
              <w:autoSpaceDN w:val="0"/>
              <w:adjustRightInd w:val="0"/>
              <w:jc w:val="center"/>
              <w:rPr>
                <w:sz w:val="20"/>
                <w:szCs w:val="20"/>
              </w:rPr>
            </w:pPr>
            <w:r w:rsidRPr="00203D39">
              <w:rPr>
                <w:sz w:val="20"/>
                <w:szCs w:val="20"/>
              </w:rPr>
              <w:t>0</w:t>
            </w:r>
          </w:p>
        </w:tc>
        <w:tc>
          <w:tcPr>
            <w:tcW w:w="1769" w:type="dxa"/>
            <w:tcBorders>
              <w:top w:val="single" w:sz="6" w:space="0" w:color="auto"/>
              <w:left w:val="single" w:sz="6" w:space="0" w:color="auto"/>
              <w:bottom w:val="single" w:sz="6" w:space="0" w:color="auto"/>
              <w:right w:val="single" w:sz="6" w:space="0" w:color="auto"/>
            </w:tcBorders>
          </w:tcPr>
          <w:p w14:paraId="08CFFAEA" w14:textId="77777777" w:rsidR="00DE402A" w:rsidRPr="00203D39" w:rsidRDefault="00DE402A" w:rsidP="00C1183C">
            <w:pPr>
              <w:autoSpaceDE w:val="0"/>
              <w:autoSpaceDN w:val="0"/>
              <w:adjustRightInd w:val="0"/>
              <w:jc w:val="center"/>
              <w:rPr>
                <w:sz w:val="20"/>
                <w:szCs w:val="20"/>
              </w:rPr>
            </w:pPr>
            <w:r w:rsidRPr="00203D39">
              <w:rPr>
                <w:sz w:val="20"/>
                <w:szCs w:val="20"/>
              </w:rPr>
              <w:t>0</w:t>
            </w:r>
          </w:p>
        </w:tc>
      </w:tr>
      <w:tr w:rsidR="00DE402A" w:rsidRPr="00203D39" w14:paraId="1FB13539"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117CED0E"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36</w:t>
            </w:r>
          </w:p>
        </w:tc>
        <w:tc>
          <w:tcPr>
            <w:tcW w:w="2839" w:type="dxa"/>
            <w:tcBorders>
              <w:top w:val="single" w:sz="6" w:space="0" w:color="auto"/>
              <w:left w:val="single" w:sz="6" w:space="0" w:color="auto"/>
              <w:bottom w:val="single" w:sz="6" w:space="0" w:color="auto"/>
              <w:right w:val="single" w:sz="6" w:space="0" w:color="auto"/>
            </w:tcBorders>
          </w:tcPr>
          <w:p w14:paraId="009EF23B"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Усть-Ишим        </w:t>
            </w:r>
          </w:p>
        </w:tc>
        <w:tc>
          <w:tcPr>
            <w:tcW w:w="1769" w:type="dxa"/>
            <w:tcBorders>
              <w:top w:val="single" w:sz="6" w:space="0" w:color="auto"/>
              <w:left w:val="single" w:sz="6" w:space="0" w:color="auto"/>
              <w:bottom w:val="single" w:sz="6" w:space="0" w:color="auto"/>
              <w:right w:val="single" w:sz="6" w:space="0" w:color="auto"/>
            </w:tcBorders>
          </w:tcPr>
          <w:p w14:paraId="6CBF6120" w14:textId="77777777" w:rsidR="00DE402A" w:rsidRPr="00203D39" w:rsidRDefault="00DE402A" w:rsidP="00C1183C">
            <w:pPr>
              <w:autoSpaceDE w:val="0"/>
              <w:autoSpaceDN w:val="0"/>
              <w:adjustRightInd w:val="0"/>
              <w:jc w:val="center"/>
              <w:rPr>
                <w:b/>
                <w:bCs/>
                <w:sz w:val="20"/>
                <w:szCs w:val="20"/>
              </w:rPr>
            </w:pPr>
            <w:r w:rsidRPr="00203D39">
              <w:rPr>
                <w:b/>
                <w:bCs/>
                <w:sz w:val="20"/>
                <w:szCs w:val="20"/>
              </w:rPr>
              <w:t>4 253</w:t>
            </w:r>
          </w:p>
        </w:tc>
        <w:tc>
          <w:tcPr>
            <w:tcW w:w="1769" w:type="dxa"/>
            <w:tcBorders>
              <w:top w:val="single" w:sz="6" w:space="0" w:color="auto"/>
              <w:left w:val="single" w:sz="6" w:space="0" w:color="auto"/>
              <w:bottom w:val="single" w:sz="6" w:space="0" w:color="auto"/>
              <w:right w:val="single" w:sz="6" w:space="0" w:color="auto"/>
            </w:tcBorders>
          </w:tcPr>
          <w:p w14:paraId="04FE0277"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1 749</w:t>
            </w:r>
          </w:p>
        </w:tc>
      </w:tr>
      <w:tr w:rsidR="00DE402A" w:rsidRPr="00203D39" w14:paraId="33D9014E"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6C5382B4"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37</w:t>
            </w:r>
          </w:p>
        </w:tc>
        <w:tc>
          <w:tcPr>
            <w:tcW w:w="2839" w:type="dxa"/>
            <w:tcBorders>
              <w:top w:val="single" w:sz="6" w:space="0" w:color="auto"/>
              <w:left w:val="single" w:sz="6" w:space="0" w:color="auto"/>
              <w:bottom w:val="single" w:sz="6" w:space="0" w:color="auto"/>
              <w:right w:val="single" w:sz="6" w:space="0" w:color="auto"/>
            </w:tcBorders>
          </w:tcPr>
          <w:p w14:paraId="5ACA19AB" w14:textId="77777777" w:rsidR="00DE402A" w:rsidRPr="00203D39" w:rsidRDefault="00DE402A" w:rsidP="00C1183C">
            <w:pPr>
              <w:autoSpaceDE w:val="0"/>
              <w:autoSpaceDN w:val="0"/>
              <w:adjustRightInd w:val="0"/>
              <w:rPr>
                <w:sz w:val="20"/>
                <w:szCs w:val="20"/>
              </w:rPr>
            </w:pPr>
            <w:r w:rsidRPr="00203D39">
              <w:rPr>
                <w:sz w:val="20"/>
                <w:szCs w:val="20"/>
              </w:rPr>
              <w:t xml:space="preserve">п. Атеринки      </w:t>
            </w:r>
          </w:p>
        </w:tc>
        <w:tc>
          <w:tcPr>
            <w:tcW w:w="1769" w:type="dxa"/>
            <w:tcBorders>
              <w:top w:val="single" w:sz="6" w:space="0" w:color="auto"/>
              <w:left w:val="single" w:sz="6" w:space="0" w:color="auto"/>
              <w:bottom w:val="single" w:sz="6" w:space="0" w:color="auto"/>
              <w:right w:val="single" w:sz="6" w:space="0" w:color="auto"/>
            </w:tcBorders>
          </w:tcPr>
          <w:p w14:paraId="16478CB7" w14:textId="77777777" w:rsidR="00DE402A" w:rsidRPr="00203D39" w:rsidRDefault="00DE402A" w:rsidP="00C1183C">
            <w:pPr>
              <w:autoSpaceDE w:val="0"/>
              <w:autoSpaceDN w:val="0"/>
              <w:adjustRightInd w:val="0"/>
              <w:jc w:val="center"/>
              <w:rPr>
                <w:sz w:val="20"/>
                <w:szCs w:val="20"/>
              </w:rPr>
            </w:pPr>
            <w:r w:rsidRPr="00203D39">
              <w:rPr>
                <w:sz w:val="20"/>
                <w:szCs w:val="20"/>
              </w:rPr>
              <w:t>24</w:t>
            </w:r>
          </w:p>
        </w:tc>
        <w:tc>
          <w:tcPr>
            <w:tcW w:w="1769" w:type="dxa"/>
            <w:tcBorders>
              <w:top w:val="single" w:sz="6" w:space="0" w:color="auto"/>
              <w:left w:val="single" w:sz="6" w:space="0" w:color="auto"/>
              <w:bottom w:val="single" w:sz="6" w:space="0" w:color="auto"/>
              <w:right w:val="single" w:sz="6" w:space="0" w:color="auto"/>
            </w:tcBorders>
          </w:tcPr>
          <w:p w14:paraId="51EE08EB" w14:textId="77777777" w:rsidR="00DE402A" w:rsidRPr="00203D39" w:rsidRDefault="00DE402A" w:rsidP="00C1183C">
            <w:pPr>
              <w:autoSpaceDE w:val="0"/>
              <w:autoSpaceDN w:val="0"/>
              <w:adjustRightInd w:val="0"/>
              <w:jc w:val="center"/>
              <w:rPr>
                <w:sz w:val="20"/>
                <w:szCs w:val="20"/>
              </w:rPr>
            </w:pPr>
            <w:r w:rsidRPr="00203D39">
              <w:rPr>
                <w:sz w:val="20"/>
                <w:szCs w:val="20"/>
              </w:rPr>
              <w:t>15</w:t>
            </w:r>
          </w:p>
        </w:tc>
      </w:tr>
      <w:tr w:rsidR="00DE402A" w:rsidRPr="00203D39" w14:paraId="58168DE4"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2713D053"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38</w:t>
            </w:r>
          </w:p>
        </w:tc>
        <w:tc>
          <w:tcPr>
            <w:tcW w:w="2839" w:type="dxa"/>
            <w:tcBorders>
              <w:top w:val="single" w:sz="6" w:space="0" w:color="auto"/>
              <w:left w:val="single" w:sz="6" w:space="0" w:color="auto"/>
              <w:bottom w:val="single" w:sz="6" w:space="0" w:color="auto"/>
              <w:right w:val="single" w:sz="6" w:space="0" w:color="auto"/>
            </w:tcBorders>
          </w:tcPr>
          <w:p w14:paraId="3E2BC277" w14:textId="77777777" w:rsidR="00DE402A" w:rsidRPr="00203D39" w:rsidRDefault="00DE402A" w:rsidP="00C1183C">
            <w:pPr>
              <w:autoSpaceDE w:val="0"/>
              <w:autoSpaceDN w:val="0"/>
              <w:adjustRightInd w:val="0"/>
              <w:rPr>
                <w:sz w:val="20"/>
                <w:szCs w:val="20"/>
              </w:rPr>
            </w:pPr>
            <w:r w:rsidRPr="00203D39">
              <w:rPr>
                <w:sz w:val="20"/>
                <w:szCs w:val="20"/>
              </w:rPr>
              <w:t xml:space="preserve">д. Ашеваны       </w:t>
            </w:r>
          </w:p>
        </w:tc>
        <w:tc>
          <w:tcPr>
            <w:tcW w:w="1769" w:type="dxa"/>
            <w:tcBorders>
              <w:top w:val="single" w:sz="6" w:space="0" w:color="auto"/>
              <w:left w:val="single" w:sz="6" w:space="0" w:color="auto"/>
              <w:bottom w:val="single" w:sz="6" w:space="0" w:color="auto"/>
              <w:right w:val="single" w:sz="6" w:space="0" w:color="auto"/>
            </w:tcBorders>
          </w:tcPr>
          <w:p w14:paraId="2FD01F8E" w14:textId="77777777" w:rsidR="00DE402A" w:rsidRPr="00203D39" w:rsidRDefault="00DE402A" w:rsidP="00C1183C">
            <w:pPr>
              <w:autoSpaceDE w:val="0"/>
              <w:autoSpaceDN w:val="0"/>
              <w:adjustRightInd w:val="0"/>
              <w:jc w:val="center"/>
              <w:rPr>
                <w:sz w:val="20"/>
                <w:szCs w:val="20"/>
              </w:rPr>
            </w:pPr>
            <w:r w:rsidRPr="00203D39">
              <w:rPr>
                <w:sz w:val="20"/>
                <w:szCs w:val="20"/>
              </w:rPr>
              <w:t>310</w:t>
            </w:r>
          </w:p>
        </w:tc>
        <w:tc>
          <w:tcPr>
            <w:tcW w:w="1769" w:type="dxa"/>
            <w:tcBorders>
              <w:top w:val="single" w:sz="6" w:space="0" w:color="auto"/>
              <w:left w:val="single" w:sz="6" w:space="0" w:color="auto"/>
              <w:bottom w:val="single" w:sz="6" w:space="0" w:color="auto"/>
              <w:right w:val="single" w:sz="6" w:space="0" w:color="auto"/>
            </w:tcBorders>
          </w:tcPr>
          <w:p w14:paraId="5E5759A2" w14:textId="77777777" w:rsidR="00DE402A" w:rsidRPr="00203D39" w:rsidRDefault="00DE402A" w:rsidP="00C1183C">
            <w:pPr>
              <w:autoSpaceDE w:val="0"/>
              <w:autoSpaceDN w:val="0"/>
              <w:adjustRightInd w:val="0"/>
              <w:jc w:val="center"/>
              <w:rPr>
                <w:sz w:val="20"/>
                <w:szCs w:val="20"/>
              </w:rPr>
            </w:pPr>
            <w:r w:rsidRPr="00203D39">
              <w:rPr>
                <w:sz w:val="20"/>
                <w:szCs w:val="20"/>
              </w:rPr>
              <w:t>112</w:t>
            </w:r>
          </w:p>
        </w:tc>
      </w:tr>
      <w:tr w:rsidR="00DE402A" w:rsidRPr="00203D39" w14:paraId="30EC3085"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44E4F33"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39</w:t>
            </w:r>
          </w:p>
        </w:tc>
        <w:tc>
          <w:tcPr>
            <w:tcW w:w="2839" w:type="dxa"/>
            <w:tcBorders>
              <w:top w:val="single" w:sz="6" w:space="0" w:color="auto"/>
              <w:left w:val="single" w:sz="6" w:space="0" w:color="auto"/>
              <w:bottom w:val="single" w:sz="6" w:space="0" w:color="auto"/>
              <w:right w:val="single" w:sz="6" w:space="0" w:color="auto"/>
            </w:tcBorders>
          </w:tcPr>
          <w:p w14:paraId="7B413C87" w14:textId="77777777" w:rsidR="00DE402A" w:rsidRPr="00203D39" w:rsidRDefault="00DE402A" w:rsidP="00C1183C">
            <w:pPr>
              <w:autoSpaceDE w:val="0"/>
              <w:autoSpaceDN w:val="0"/>
              <w:adjustRightInd w:val="0"/>
              <w:rPr>
                <w:sz w:val="20"/>
                <w:szCs w:val="20"/>
              </w:rPr>
            </w:pPr>
            <w:r w:rsidRPr="00203D39">
              <w:rPr>
                <w:sz w:val="20"/>
                <w:szCs w:val="20"/>
              </w:rPr>
              <w:t>д. Малая Ашеванка</w:t>
            </w:r>
          </w:p>
        </w:tc>
        <w:tc>
          <w:tcPr>
            <w:tcW w:w="1769" w:type="dxa"/>
            <w:tcBorders>
              <w:top w:val="single" w:sz="6" w:space="0" w:color="auto"/>
              <w:left w:val="single" w:sz="6" w:space="0" w:color="auto"/>
              <w:bottom w:val="single" w:sz="6" w:space="0" w:color="auto"/>
              <w:right w:val="single" w:sz="6" w:space="0" w:color="auto"/>
            </w:tcBorders>
          </w:tcPr>
          <w:p w14:paraId="10BC018E" w14:textId="77777777" w:rsidR="00DE402A" w:rsidRPr="00203D39" w:rsidRDefault="00DE402A" w:rsidP="00C1183C">
            <w:pPr>
              <w:autoSpaceDE w:val="0"/>
              <w:autoSpaceDN w:val="0"/>
              <w:adjustRightInd w:val="0"/>
              <w:jc w:val="center"/>
              <w:rPr>
                <w:sz w:val="20"/>
                <w:szCs w:val="20"/>
              </w:rPr>
            </w:pPr>
            <w:r w:rsidRPr="00203D39">
              <w:rPr>
                <w:sz w:val="20"/>
                <w:szCs w:val="20"/>
              </w:rPr>
              <w:t>12</w:t>
            </w:r>
          </w:p>
        </w:tc>
        <w:tc>
          <w:tcPr>
            <w:tcW w:w="1769" w:type="dxa"/>
            <w:tcBorders>
              <w:top w:val="single" w:sz="6" w:space="0" w:color="auto"/>
              <w:left w:val="single" w:sz="6" w:space="0" w:color="auto"/>
              <w:bottom w:val="single" w:sz="6" w:space="0" w:color="auto"/>
              <w:right w:val="single" w:sz="6" w:space="0" w:color="auto"/>
            </w:tcBorders>
          </w:tcPr>
          <w:p w14:paraId="17945777" w14:textId="77777777" w:rsidR="00DE402A" w:rsidRPr="00203D39" w:rsidRDefault="00DE402A" w:rsidP="00C1183C">
            <w:pPr>
              <w:autoSpaceDE w:val="0"/>
              <w:autoSpaceDN w:val="0"/>
              <w:adjustRightInd w:val="0"/>
              <w:jc w:val="center"/>
              <w:rPr>
                <w:sz w:val="20"/>
                <w:szCs w:val="20"/>
              </w:rPr>
            </w:pPr>
            <w:r w:rsidRPr="00203D39">
              <w:rPr>
                <w:sz w:val="20"/>
                <w:szCs w:val="20"/>
              </w:rPr>
              <w:t>10</w:t>
            </w:r>
          </w:p>
        </w:tc>
      </w:tr>
      <w:tr w:rsidR="00DE402A" w:rsidRPr="00203D39" w14:paraId="28898072"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00E324F"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40</w:t>
            </w:r>
          </w:p>
        </w:tc>
        <w:tc>
          <w:tcPr>
            <w:tcW w:w="2839" w:type="dxa"/>
            <w:tcBorders>
              <w:top w:val="single" w:sz="6" w:space="0" w:color="auto"/>
              <w:left w:val="single" w:sz="6" w:space="0" w:color="auto"/>
              <w:bottom w:val="single" w:sz="6" w:space="0" w:color="auto"/>
              <w:right w:val="single" w:sz="6" w:space="0" w:color="auto"/>
            </w:tcBorders>
          </w:tcPr>
          <w:p w14:paraId="6BACF24A" w14:textId="77777777" w:rsidR="00DE402A" w:rsidRPr="00203D39" w:rsidRDefault="00DE402A" w:rsidP="00C1183C">
            <w:pPr>
              <w:autoSpaceDE w:val="0"/>
              <w:autoSpaceDN w:val="0"/>
              <w:adjustRightInd w:val="0"/>
              <w:rPr>
                <w:sz w:val="20"/>
                <w:szCs w:val="20"/>
              </w:rPr>
            </w:pPr>
            <w:r w:rsidRPr="00203D39">
              <w:rPr>
                <w:sz w:val="20"/>
                <w:szCs w:val="20"/>
              </w:rPr>
              <w:t xml:space="preserve">д. Летние        </w:t>
            </w:r>
          </w:p>
        </w:tc>
        <w:tc>
          <w:tcPr>
            <w:tcW w:w="1769" w:type="dxa"/>
            <w:tcBorders>
              <w:top w:val="single" w:sz="6" w:space="0" w:color="auto"/>
              <w:left w:val="single" w:sz="6" w:space="0" w:color="auto"/>
              <w:bottom w:val="single" w:sz="6" w:space="0" w:color="auto"/>
              <w:right w:val="single" w:sz="6" w:space="0" w:color="auto"/>
            </w:tcBorders>
          </w:tcPr>
          <w:p w14:paraId="64D7E8CE" w14:textId="77777777" w:rsidR="00DE402A" w:rsidRPr="00203D39" w:rsidRDefault="00DE402A" w:rsidP="00C1183C">
            <w:pPr>
              <w:autoSpaceDE w:val="0"/>
              <w:autoSpaceDN w:val="0"/>
              <w:adjustRightInd w:val="0"/>
              <w:jc w:val="center"/>
              <w:rPr>
                <w:sz w:val="20"/>
                <w:szCs w:val="20"/>
              </w:rPr>
            </w:pPr>
            <w:r w:rsidRPr="00203D39">
              <w:rPr>
                <w:sz w:val="20"/>
                <w:szCs w:val="20"/>
              </w:rPr>
              <w:t>93</w:t>
            </w:r>
          </w:p>
        </w:tc>
        <w:tc>
          <w:tcPr>
            <w:tcW w:w="1769" w:type="dxa"/>
            <w:tcBorders>
              <w:top w:val="single" w:sz="6" w:space="0" w:color="auto"/>
              <w:left w:val="single" w:sz="6" w:space="0" w:color="auto"/>
              <w:bottom w:val="single" w:sz="6" w:space="0" w:color="auto"/>
              <w:right w:val="single" w:sz="6" w:space="0" w:color="auto"/>
            </w:tcBorders>
          </w:tcPr>
          <w:p w14:paraId="4A0B24A4" w14:textId="77777777" w:rsidR="00DE402A" w:rsidRPr="00203D39" w:rsidRDefault="00DE402A" w:rsidP="00C1183C">
            <w:pPr>
              <w:autoSpaceDE w:val="0"/>
              <w:autoSpaceDN w:val="0"/>
              <w:adjustRightInd w:val="0"/>
              <w:jc w:val="center"/>
              <w:rPr>
                <w:sz w:val="20"/>
                <w:szCs w:val="20"/>
              </w:rPr>
            </w:pPr>
            <w:r w:rsidRPr="00203D39">
              <w:rPr>
                <w:sz w:val="20"/>
                <w:szCs w:val="20"/>
              </w:rPr>
              <w:t>47</w:t>
            </w:r>
          </w:p>
        </w:tc>
      </w:tr>
      <w:tr w:rsidR="00DE402A" w:rsidRPr="00203D39" w14:paraId="543BF347"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3E11593A"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41</w:t>
            </w:r>
          </w:p>
        </w:tc>
        <w:tc>
          <w:tcPr>
            <w:tcW w:w="2839" w:type="dxa"/>
            <w:tcBorders>
              <w:top w:val="single" w:sz="6" w:space="0" w:color="auto"/>
              <w:left w:val="single" w:sz="6" w:space="0" w:color="auto"/>
              <w:bottom w:val="single" w:sz="6" w:space="0" w:color="auto"/>
              <w:right w:val="single" w:sz="6" w:space="0" w:color="auto"/>
            </w:tcBorders>
          </w:tcPr>
          <w:p w14:paraId="3A98C84F" w14:textId="77777777" w:rsidR="00DE402A" w:rsidRPr="00203D39" w:rsidRDefault="00DE402A" w:rsidP="00C1183C">
            <w:pPr>
              <w:autoSpaceDE w:val="0"/>
              <w:autoSpaceDN w:val="0"/>
              <w:adjustRightInd w:val="0"/>
              <w:rPr>
                <w:sz w:val="20"/>
                <w:szCs w:val="20"/>
              </w:rPr>
            </w:pPr>
            <w:r w:rsidRPr="00203D39">
              <w:rPr>
                <w:sz w:val="20"/>
                <w:szCs w:val="20"/>
              </w:rPr>
              <w:t xml:space="preserve">д. Тюрметяки     </w:t>
            </w:r>
          </w:p>
        </w:tc>
        <w:tc>
          <w:tcPr>
            <w:tcW w:w="1769" w:type="dxa"/>
            <w:tcBorders>
              <w:top w:val="single" w:sz="6" w:space="0" w:color="auto"/>
              <w:left w:val="single" w:sz="6" w:space="0" w:color="auto"/>
              <w:bottom w:val="single" w:sz="6" w:space="0" w:color="auto"/>
              <w:right w:val="single" w:sz="6" w:space="0" w:color="auto"/>
            </w:tcBorders>
          </w:tcPr>
          <w:p w14:paraId="1249480F" w14:textId="77777777" w:rsidR="00DE402A" w:rsidRPr="00203D39" w:rsidRDefault="00DE402A" w:rsidP="00C1183C">
            <w:pPr>
              <w:autoSpaceDE w:val="0"/>
              <w:autoSpaceDN w:val="0"/>
              <w:adjustRightInd w:val="0"/>
              <w:jc w:val="center"/>
              <w:rPr>
                <w:sz w:val="20"/>
                <w:szCs w:val="20"/>
              </w:rPr>
            </w:pPr>
            <w:r w:rsidRPr="00203D39">
              <w:rPr>
                <w:sz w:val="20"/>
                <w:szCs w:val="20"/>
              </w:rPr>
              <w:t>49</w:t>
            </w:r>
          </w:p>
        </w:tc>
        <w:tc>
          <w:tcPr>
            <w:tcW w:w="1769" w:type="dxa"/>
            <w:tcBorders>
              <w:top w:val="single" w:sz="6" w:space="0" w:color="auto"/>
              <w:left w:val="single" w:sz="6" w:space="0" w:color="auto"/>
              <w:bottom w:val="single" w:sz="6" w:space="0" w:color="auto"/>
              <w:right w:val="single" w:sz="6" w:space="0" w:color="auto"/>
            </w:tcBorders>
          </w:tcPr>
          <w:p w14:paraId="205E1442" w14:textId="77777777" w:rsidR="00DE402A" w:rsidRPr="00203D39" w:rsidRDefault="00DE402A" w:rsidP="00C1183C">
            <w:pPr>
              <w:autoSpaceDE w:val="0"/>
              <w:autoSpaceDN w:val="0"/>
              <w:adjustRightInd w:val="0"/>
              <w:jc w:val="center"/>
              <w:rPr>
                <w:sz w:val="20"/>
                <w:szCs w:val="20"/>
              </w:rPr>
            </w:pPr>
            <w:r w:rsidRPr="00203D39">
              <w:rPr>
                <w:sz w:val="20"/>
                <w:szCs w:val="20"/>
              </w:rPr>
              <w:t>26</w:t>
            </w:r>
          </w:p>
        </w:tc>
      </w:tr>
      <w:tr w:rsidR="00DE402A" w:rsidRPr="00203D39" w14:paraId="59CE6BA4"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1AF0D9B0"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42</w:t>
            </w:r>
          </w:p>
        </w:tc>
        <w:tc>
          <w:tcPr>
            <w:tcW w:w="2839" w:type="dxa"/>
            <w:tcBorders>
              <w:top w:val="single" w:sz="6" w:space="0" w:color="auto"/>
              <w:left w:val="single" w:sz="6" w:space="0" w:color="auto"/>
              <w:bottom w:val="single" w:sz="6" w:space="0" w:color="auto"/>
              <w:right w:val="single" w:sz="6" w:space="0" w:color="auto"/>
            </w:tcBorders>
          </w:tcPr>
          <w:p w14:paraId="24DC082F" w14:textId="77777777" w:rsidR="00DE402A" w:rsidRPr="00203D39" w:rsidRDefault="00DE402A" w:rsidP="00C1183C">
            <w:pPr>
              <w:autoSpaceDE w:val="0"/>
              <w:autoSpaceDN w:val="0"/>
              <w:adjustRightInd w:val="0"/>
              <w:rPr>
                <w:sz w:val="20"/>
                <w:szCs w:val="20"/>
              </w:rPr>
            </w:pPr>
            <w:r w:rsidRPr="00203D39">
              <w:rPr>
                <w:sz w:val="20"/>
                <w:szCs w:val="20"/>
              </w:rPr>
              <w:t xml:space="preserve">д. Фреганка      </w:t>
            </w:r>
          </w:p>
        </w:tc>
        <w:tc>
          <w:tcPr>
            <w:tcW w:w="1769" w:type="dxa"/>
            <w:tcBorders>
              <w:top w:val="single" w:sz="6" w:space="0" w:color="auto"/>
              <w:left w:val="single" w:sz="6" w:space="0" w:color="auto"/>
              <w:bottom w:val="single" w:sz="6" w:space="0" w:color="auto"/>
              <w:right w:val="single" w:sz="6" w:space="0" w:color="auto"/>
            </w:tcBorders>
          </w:tcPr>
          <w:p w14:paraId="2832C559" w14:textId="77777777" w:rsidR="00DE402A" w:rsidRPr="00203D39" w:rsidRDefault="00DE402A" w:rsidP="00C1183C">
            <w:pPr>
              <w:autoSpaceDE w:val="0"/>
              <w:autoSpaceDN w:val="0"/>
              <w:adjustRightInd w:val="0"/>
              <w:jc w:val="center"/>
              <w:rPr>
                <w:sz w:val="20"/>
                <w:szCs w:val="20"/>
              </w:rPr>
            </w:pPr>
            <w:r w:rsidRPr="00203D39">
              <w:rPr>
                <w:sz w:val="20"/>
                <w:szCs w:val="20"/>
              </w:rPr>
              <w:t>12</w:t>
            </w:r>
          </w:p>
        </w:tc>
        <w:tc>
          <w:tcPr>
            <w:tcW w:w="1769" w:type="dxa"/>
            <w:tcBorders>
              <w:top w:val="single" w:sz="6" w:space="0" w:color="auto"/>
              <w:left w:val="single" w:sz="6" w:space="0" w:color="auto"/>
              <w:bottom w:val="single" w:sz="6" w:space="0" w:color="auto"/>
              <w:right w:val="single" w:sz="6" w:space="0" w:color="auto"/>
            </w:tcBorders>
          </w:tcPr>
          <w:p w14:paraId="3EC9ABBE" w14:textId="77777777" w:rsidR="00DE402A" w:rsidRPr="00203D39" w:rsidRDefault="00DE402A" w:rsidP="00C1183C">
            <w:pPr>
              <w:autoSpaceDE w:val="0"/>
              <w:autoSpaceDN w:val="0"/>
              <w:adjustRightInd w:val="0"/>
              <w:jc w:val="center"/>
              <w:rPr>
                <w:sz w:val="20"/>
                <w:szCs w:val="20"/>
              </w:rPr>
            </w:pPr>
            <w:r w:rsidRPr="00203D39">
              <w:rPr>
                <w:sz w:val="20"/>
                <w:szCs w:val="20"/>
              </w:rPr>
              <w:t>5</w:t>
            </w:r>
          </w:p>
        </w:tc>
      </w:tr>
      <w:tr w:rsidR="00DE402A" w:rsidRPr="00203D39" w14:paraId="2527F95F"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5F0467B1"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43</w:t>
            </w:r>
          </w:p>
        </w:tc>
        <w:tc>
          <w:tcPr>
            <w:tcW w:w="2839" w:type="dxa"/>
            <w:tcBorders>
              <w:top w:val="single" w:sz="6" w:space="0" w:color="auto"/>
              <w:left w:val="single" w:sz="6" w:space="0" w:color="auto"/>
              <w:bottom w:val="single" w:sz="6" w:space="0" w:color="auto"/>
              <w:right w:val="single" w:sz="6" w:space="0" w:color="auto"/>
            </w:tcBorders>
          </w:tcPr>
          <w:p w14:paraId="470AC778" w14:textId="77777777" w:rsidR="00DE402A" w:rsidRPr="00203D39" w:rsidRDefault="00DE402A" w:rsidP="00C1183C">
            <w:pPr>
              <w:autoSpaceDE w:val="0"/>
              <w:autoSpaceDN w:val="0"/>
              <w:adjustRightInd w:val="0"/>
              <w:rPr>
                <w:sz w:val="20"/>
                <w:szCs w:val="20"/>
              </w:rPr>
            </w:pPr>
            <w:r w:rsidRPr="00203D39">
              <w:rPr>
                <w:sz w:val="20"/>
                <w:szCs w:val="20"/>
              </w:rPr>
              <w:t xml:space="preserve">п. Южный         </w:t>
            </w:r>
          </w:p>
        </w:tc>
        <w:tc>
          <w:tcPr>
            <w:tcW w:w="1769" w:type="dxa"/>
            <w:tcBorders>
              <w:top w:val="single" w:sz="6" w:space="0" w:color="auto"/>
              <w:left w:val="single" w:sz="6" w:space="0" w:color="auto"/>
              <w:bottom w:val="single" w:sz="6" w:space="0" w:color="auto"/>
              <w:right w:val="single" w:sz="6" w:space="0" w:color="auto"/>
            </w:tcBorders>
          </w:tcPr>
          <w:p w14:paraId="03931C17" w14:textId="77777777" w:rsidR="00DE402A" w:rsidRPr="00203D39" w:rsidRDefault="00DE402A" w:rsidP="00C1183C">
            <w:pPr>
              <w:autoSpaceDE w:val="0"/>
              <w:autoSpaceDN w:val="0"/>
              <w:adjustRightInd w:val="0"/>
              <w:jc w:val="center"/>
              <w:rPr>
                <w:sz w:val="20"/>
                <w:szCs w:val="20"/>
              </w:rPr>
            </w:pPr>
            <w:r w:rsidRPr="00203D39">
              <w:rPr>
                <w:sz w:val="20"/>
                <w:szCs w:val="20"/>
              </w:rPr>
              <w:t>283</w:t>
            </w:r>
          </w:p>
        </w:tc>
        <w:tc>
          <w:tcPr>
            <w:tcW w:w="1769" w:type="dxa"/>
            <w:tcBorders>
              <w:top w:val="single" w:sz="6" w:space="0" w:color="auto"/>
              <w:left w:val="single" w:sz="6" w:space="0" w:color="auto"/>
              <w:bottom w:val="single" w:sz="6" w:space="0" w:color="auto"/>
              <w:right w:val="single" w:sz="6" w:space="0" w:color="auto"/>
            </w:tcBorders>
          </w:tcPr>
          <w:p w14:paraId="3DA95B7F" w14:textId="77777777" w:rsidR="00DE402A" w:rsidRPr="00203D39" w:rsidRDefault="00DE402A" w:rsidP="00C1183C">
            <w:pPr>
              <w:autoSpaceDE w:val="0"/>
              <w:autoSpaceDN w:val="0"/>
              <w:adjustRightInd w:val="0"/>
              <w:jc w:val="center"/>
              <w:rPr>
                <w:sz w:val="20"/>
                <w:szCs w:val="20"/>
              </w:rPr>
            </w:pPr>
            <w:r w:rsidRPr="00203D39">
              <w:rPr>
                <w:sz w:val="20"/>
                <w:szCs w:val="20"/>
              </w:rPr>
              <w:t>107</w:t>
            </w:r>
          </w:p>
        </w:tc>
      </w:tr>
      <w:tr w:rsidR="00DE402A" w:rsidRPr="00203D39" w14:paraId="08F6E9FA"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09966A03"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44</w:t>
            </w:r>
          </w:p>
        </w:tc>
        <w:tc>
          <w:tcPr>
            <w:tcW w:w="2839" w:type="dxa"/>
            <w:tcBorders>
              <w:top w:val="single" w:sz="6" w:space="0" w:color="auto"/>
              <w:left w:val="single" w:sz="6" w:space="0" w:color="auto"/>
              <w:bottom w:val="single" w:sz="6" w:space="0" w:color="auto"/>
              <w:right w:val="single" w:sz="6" w:space="0" w:color="auto"/>
            </w:tcBorders>
          </w:tcPr>
          <w:p w14:paraId="6A6DA6EA"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Утускун          </w:t>
            </w:r>
          </w:p>
        </w:tc>
        <w:tc>
          <w:tcPr>
            <w:tcW w:w="1769" w:type="dxa"/>
            <w:tcBorders>
              <w:top w:val="single" w:sz="6" w:space="0" w:color="auto"/>
              <w:left w:val="single" w:sz="6" w:space="0" w:color="auto"/>
              <w:bottom w:val="single" w:sz="6" w:space="0" w:color="auto"/>
              <w:right w:val="single" w:sz="6" w:space="0" w:color="auto"/>
            </w:tcBorders>
          </w:tcPr>
          <w:p w14:paraId="0BA95732" w14:textId="77777777" w:rsidR="00DE402A" w:rsidRPr="00203D39" w:rsidRDefault="00DE402A" w:rsidP="00C1183C">
            <w:pPr>
              <w:autoSpaceDE w:val="0"/>
              <w:autoSpaceDN w:val="0"/>
              <w:adjustRightInd w:val="0"/>
              <w:jc w:val="center"/>
              <w:rPr>
                <w:b/>
                <w:bCs/>
                <w:sz w:val="20"/>
                <w:szCs w:val="20"/>
              </w:rPr>
            </w:pPr>
            <w:r w:rsidRPr="00203D39">
              <w:rPr>
                <w:b/>
                <w:bCs/>
                <w:sz w:val="20"/>
                <w:szCs w:val="20"/>
              </w:rPr>
              <w:t>62</w:t>
            </w:r>
          </w:p>
        </w:tc>
        <w:tc>
          <w:tcPr>
            <w:tcW w:w="1769" w:type="dxa"/>
            <w:tcBorders>
              <w:top w:val="single" w:sz="6" w:space="0" w:color="auto"/>
              <w:left w:val="single" w:sz="6" w:space="0" w:color="auto"/>
              <w:bottom w:val="single" w:sz="6" w:space="0" w:color="auto"/>
              <w:right w:val="single" w:sz="6" w:space="0" w:color="auto"/>
            </w:tcBorders>
          </w:tcPr>
          <w:p w14:paraId="7A82DA20" w14:textId="77777777" w:rsidR="00DE402A" w:rsidRPr="00203D39" w:rsidRDefault="00DE402A" w:rsidP="00C1183C">
            <w:pPr>
              <w:autoSpaceDE w:val="0"/>
              <w:autoSpaceDN w:val="0"/>
              <w:adjustRightInd w:val="0"/>
              <w:jc w:val="center"/>
              <w:rPr>
                <w:b/>
                <w:bCs/>
                <w:sz w:val="20"/>
                <w:szCs w:val="20"/>
              </w:rPr>
            </w:pPr>
            <w:r w:rsidRPr="00203D39">
              <w:rPr>
                <w:b/>
                <w:bCs/>
                <w:sz w:val="20"/>
                <w:szCs w:val="20"/>
              </w:rPr>
              <w:t>32</w:t>
            </w:r>
          </w:p>
        </w:tc>
      </w:tr>
      <w:tr w:rsidR="00DE402A" w:rsidRPr="00203D39" w14:paraId="01EB0ECE"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037AC21D"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45</w:t>
            </w:r>
          </w:p>
        </w:tc>
        <w:tc>
          <w:tcPr>
            <w:tcW w:w="2839" w:type="dxa"/>
            <w:tcBorders>
              <w:top w:val="single" w:sz="6" w:space="0" w:color="auto"/>
              <w:left w:val="single" w:sz="6" w:space="0" w:color="auto"/>
              <w:bottom w:val="single" w:sz="6" w:space="0" w:color="auto"/>
              <w:right w:val="single" w:sz="6" w:space="0" w:color="auto"/>
            </w:tcBorders>
          </w:tcPr>
          <w:p w14:paraId="17757F0C" w14:textId="77777777" w:rsidR="00DE402A" w:rsidRPr="00203D39" w:rsidRDefault="00DE402A" w:rsidP="00C1183C">
            <w:pPr>
              <w:autoSpaceDE w:val="0"/>
              <w:autoSpaceDN w:val="0"/>
              <w:adjustRightInd w:val="0"/>
              <w:rPr>
                <w:sz w:val="20"/>
                <w:szCs w:val="20"/>
              </w:rPr>
            </w:pPr>
            <w:r w:rsidRPr="00203D39">
              <w:rPr>
                <w:sz w:val="20"/>
                <w:szCs w:val="20"/>
              </w:rPr>
              <w:t xml:space="preserve">п. Аксеново      </w:t>
            </w:r>
          </w:p>
        </w:tc>
        <w:tc>
          <w:tcPr>
            <w:tcW w:w="1769" w:type="dxa"/>
            <w:tcBorders>
              <w:top w:val="single" w:sz="6" w:space="0" w:color="auto"/>
              <w:left w:val="single" w:sz="6" w:space="0" w:color="auto"/>
              <w:bottom w:val="single" w:sz="6" w:space="0" w:color="auto"/>
              <w:right w:val="single" w:sz="6" w:space="0" w:color="auto"/>
            </w:tcBorders>
          </w:tcPr>
          <w:p w14:paraId="11979ECB" w14:textId="77777777" w:rsidR="00DE402A" w:rsidRPr="00203D39" w:rsidRDefault="00DE402A" w:rsidP="00C1183C">
            <w:pPr>
              <w:autoSpaceDE w:val="0"/>
              <w:autoSpaceDN w:val="0"/>
              <w:adjustRightInd w:val="0"/>
              <w:jc w:val="center"/>
              <w:rPr>
                <w:sz w:val="20"/>
                <w:szCs w:val="20"/>
              </w:rPr>
            </w:pPr>
            <w:r w:rsidRPr="00203D39">
              <w:rPr>
                <w:sz w:val="20"/>
                <w:szCs w:val="20"/>
              </w:rPr>
              <w:t>306</w:t>
            </w:r>
          </w:p>
        </w:tc>
        <w:tc>
          <w:tcPr>
            <w:tcW w:w="1769" w:type="dxa"/>
            <w:tcBorders>
              <w:top w:val="single" w:sz="6" w:space="0" w:color="auto"/>
              <w:left w:val="single" w:sz="6" w:space="0" w:color="auto"/>
              <w:bottom w:val="single" w:sz="6" w:space="0" w:color="auto"/>
              <w:right w:val="single" w:sz="6" w:space="0" w:color="auto"/>
            </w:tcBorders>
          </w:tcPr>
          <w:p w14:paraId="00B38467" w14:textId="77777777" w:rsidR="00DE402A" w:rsidRPr="00203D39" w:rsidRDefault="00DE402A" w:rsidP="00C1183C">
            <w:pPr>
              <w:autoSpaceDE w:val="0"/>
              <w:autoSpaceDN w:val="0"/>
              <w:adjustRightInd w:val="0"/>
              <w:jc w:val="center"/>
              <w:rPr>
                <w:sz w:val="20"/>
                <w:szCs w:val="20"/>
              </w:rPr>
            </w:pPr>
            <w:r w:rsidRPr="00203D39">
              <w:rPr>
                <w:sz w:val="20"/>
                <w:szCs w:val="20"/>
              </w:rPr>
              <w:t>167</w:t>
            </w:r>
          </w:p>
        </w:tc>
      </w:tr>
      <w:tr w:rsidR="00DE402A" w:rsidRPr="00203D39" w14:paraId="6E27839C"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31A3AED5"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46</w:t>
            </w:r>
          </w:p>
        </w:tc>
        <w:tc>
          <w:tcPr>
            <w:tcW w:w="2839" w:type="dxa"/>
            <w:tcBorders>
              <w:top w:val="single" w:sz="6" w:space="0" w:color="auto"/>
              <w:left w:val="single" w:sz="6" w:space="0" w:color="auto"/>
              <w:bottom w:val="single" w:sz="6" w:space="0" w:color="auto"/>
              <w:right w:val="single" w:sz="6" w:space="0" w:color="auto"/>
            </w:tcBorders>
          </w:tcPr>
          <w:p w14:paraId="6F76F6FB" w14:textId="77777777" w:rsidR="00DE402A" w:rsidRPr="00203D39" w:rsidRDefault="00DE402A" w:rsidP="00C1183C">
            <w:pPr>
              <w:autoSpaceDE w:val="0"/>
              <w:autoSpaceDN w:val="0"/>
              <w:adjustRightInd w:val="0"/>
              <w:rPr>
                <w:sz w:val="20"/>
                <w:szCs w:val="20"/>
              </w:rPr>
            </w:pPr>
            <w:r w:rsidRPr="00203D39">
              <w:rPr>
                <w:sz w:val="20"/>
                <w:szCs w:val="20"/>
              </w:rPr>
              <w:t xml:space="preserve">д. Красноярка    </w:t>
            </w:r>
          </w:p>
        </w:tc>
        <w:tc>
          <w:tcPr>
            <w:tcW w:w="1769" w:type="dxa"/>
            <w:tcBorders>
              <w:top w:val="single" w:sz="6" w:space="0" w:color="auto"/>
              <w:left w:val="single" w:sz="6" w:space="0" w:color="auto"/>
              <w:bottom w:val="single" w:sz="6" w:space="0" w:color="auto"/>
              <w:right w:val="single" w:sz="6" w:space="0" w:color="auto"/>
            </w:tcBorders>
          </w:tcPr>
          <w:p w14:paraId="41EDE552" w14:textId="77777777" w:rsidR="00DE402A" w:rsidRPr="00203D39" w:rsidRDefault="00DE402A" w:rsidP="00C1183C">
            <w:pPr>
              <w:autoSpaceDE w:val="0"/>
              <w:autoSpaceDN w:val="0"/>
              <w:adjustRightInd w:val="0"/>
              <w:jc w:val="center"/>
              <w:rPr>
                <w:sz w:val="20"/>
                <w:szCs w:val="20"/>
              </w:rPr>
            </w:pPr>
            <w:r w:rsidRPr="00203D39">
              <w:rPr>
                <w:sz w:val="20"/>
                <w:szCs w:val="20"/>
              </w:rPr>
              <w:t>58</w:t>
            </w:r>
          </w:p>
        </w:tc>
        <w:tc>
          <w:tcPr>
            <w:tcW w:w="1769" w:type="dxa"/>
            <w:tcBorders>
              <w:top w:val="single" w:sz="6" w:space="0" w:color="auto"/>
              <w:left w:val="single" w:sz="6" w:space="0" w:color="auto"/>
              <w:bottom w:val="single" w:sz="6" w:space="0" w:color="auto"/>
              <w:right w:val="single" w:sz="6" w:space="0" w:color="auto"/>
            </w:tcBorders>
          </w:tcPr>
          <w:p w14:paraId="5E834CD6" w14:textId="77777777" w:rsidR="00DE402A" w:rsidRPr="00203D39" w:rsidRDefault="00DE402A" w:rsidP="00C1183C">
            <w:pPr>
              <w:autoSpaceDE w:val="0"/>
              <w:autoSpaceDN w:val="0"/>
              <w:adjustRightInd w:val="0"/>
              <w:jc w:val="center"/>
              <w:rPr>
                <w:sz w:val="20"/>
                <w:szCs w:val="20"/>
              </w:rPr>
            </w:pPr>
            <w:r w:rsidRPr="00203D39">
              <w:rPr>
                <w:sz w:val="20"/>
                <w:szCs w:val="20"/>
              </w:rPr>
              <w:t>20</w:t>
            </w:r>
          </w:p>
        </w:tc>
      </w:tr>
      <w:tr w:rsidR="00DE402A" w:rsidRPr="00203D39" w14:paraId="5032C5FF"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7CF0D7A7"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47</w:t>
            </w:r>
          </w:p>
        </w:tc>
        <w:tc>
          <w:tcPr>
            <w:tcW w:w="2839" w:type="dxa"/>
            <w:tcBorders>
              <w:top w:val="single" w:sz="6" w:space="0" w:color="auto"/>
              <w:left w:val="single" w:sz="6" w:space="0" w:color="auto"/>
              <w:bottom w:val="single" w:sz="6" w:space="0" w:color="auto"/>
              <w:right w:val="single" w:sz="6" w:space="0" w:color="auto"/>
            </w:tcBorders>
          </w:tcPr>
          <w:p w14:paraId="3E8E15BB" w14:textId="77777777" w:rsidR="00DE402A" w:rsidRPr="00203D39" w:rsidRDefault="00DE402A" w:rsidP="00C1183C">
            <w:pPr>
              <w:autoSpaceDE w:val="0"/>
              <w:autoSpaceDN w:val="0"/>
              <w:adjustRightInd w:val="0"/>
              <w:rPr>
                <w:b/>
                <w:bCs/>
                <w:sz w:val="20"/>
                <w:szCs w:val="20"/>
              </w:rPr>
            </w:pPr>
            <w:r w:rsidRPr="00203D39">
              <w:rPr>
                <w:b/>
                <w:bCs/>
                <w:sz w:val="20"/>
                <w:szCs w:val="20"/>
              </w:rPr>
              <w:t xml:space="preserve">с. Ярково           </w:t>
            </w:r>
          </w:p>
        </w:tc>
        <w:tc>
          <w:tcPr>
            <w:tcW w:w="1769" w:type="dxa"/>
            <w:tcBorders>
              <w:top w:val="single" w:sz="6" w:space="0" w:color="auto"/>
              <w:left w:val="single" w:sz="6" w:space="0" w:color="auto"/>
              <w:bottom w:val="single" w:sz="6" w:space="0" w:color="auto"/>
              <w:right w:val="single" w:sz="6" w:space="0" w:color="auto"/>
            </w:tcBorders>
          </w:tcPr>
          <w:p w14:paraId="6BE48EB5" w14:textId="77777777" w:rsidR="00DE402A" w:rsidRPr="00203D39" w:rsidRDefault="00DE402A" w:rsidP="00C1183C">
            <w:pPr>
              <w:autoSpaceDE w:val="0"/>
              <w:autoSpaceDN w:val="0"/>
              <w:adjustRightInd w:val="0"/>
              <w:jc w:val="center"/>
              <w:rPr>
                <w:b/>
                <w:bCs/>
                <w:sz w:val="20"/>
                <w:szCs w:val="20"/>
              </w:rPr>
            </w:pPr>
            <w:r w:rsidRPr="00203D39">
              <w:rPr>
                <w:b/>
                <w:bCs/>
                <w:sz w:val="20"/>
                <w:szCs w:val="20"/>
              </w:rPr>
              <w:t>166</w:t>
            </w:r>
          </w:p>
        </w:tc>
        <w:tc>
          <w:tcPr>
            <w:tcW w:w="1769" w:type="dxa"/>
            <w:tcBorders>
              <w:top w:val="single" w:sz="6" w:space="0" w:color="auto"/>
              <w:left w:val="single" w:sz="6" w:space="0" w:color="auto"/>
              <w:bottom w:val="single" w:sz="6" w:space="0" w:color="auto"/>
              <w:right w:val="single" w:sz="6" w:space="0" w:color="auto"/>
            </w:tcBorders>
          </w:tcPr>
          <w:p w14:paraId="3A43A58C" w14:textId="77777777" w:rsidR="00DE402A" w:rsidRPr="00203D39" w:rsidRDefault="00DE402A" w:rsidP="00C1183C">
            <w:pPr>
              <w:autoSpaceDE w:val="0"/>
              <w:autoSpaceDN w:val="0"/>
              <w:adjustRightInd w:val="0"/>
              <w:jc w:val="center"/>
              <w:rPr>
                <w:b/>
                <w:bCs/>
                <w:sz w:val="20"/>
                <w:szCs w:val="20"/>
              </w:rPr>
            </w:pPr>
            <w:r w:rsidRPr="00203D39">
              <w:rPr>
                <w:b/>
                <w:bCs/>
                <w:sz w:val="20"/>
                <w:szCs w:val="20"/>
              </w:rPr>
              <w:t>58</w:t>
            </w:r>
          </w:p>
        </w:tc>
      </w:tr>
      <w:tr w:rsidR="00DE402A" w:rsidRPr="00203D39" w14:paraId="59CF9259"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46E2B52F"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48</w:t>
            </w:r>
          </w:p>
        </w:tc>
        <w:tc>
          <w:tcPr>
            <w:tcW w:w="2839" w:type="dxa"/>
            <w:tcBorders>
              <w:top w:val="single" w:sz="6" w:space="0" w:color="auto"/>
              <w:left w:val="single" w:sz="6" w:space="0" w:color="auto"/>
              <w:bottom w:val="single" w:sz="6" w:space="0" w:color="auto"/>
              <w:right w:val="single" w:sz="6" w:space="0" w:color="auto"/>
            </w:tcBorders>
          </w:tcPr>
          <w:p w14:paraId="024D94FC" w14:textId="77777777" w:rsidR="00DE402A" w:rsidRPr="00203D39" w:rsidRDefault="00DE402A" w:rsidP="00C1183C">
            <w:pPr>
              <w:autoSpaceDE w:val="0"/>
              <w:autoSpaceDN w:val="0"/>
              <w:adjustRightInd w:val="0"/>
              <w:rPr>
                <w:sz w:val="20"/>
                <w:szCs w:val="20"/>
              </w:rPr>
            </w:pPr>
            <w:r w:rsidRPr="00203D39">
              <w:rPr>
                <w:sz w:val="20"/>
                <w:szCs w:val="20"/>
              </w:rPr>
              <w:t xml:space="preserve">д. Ильчебага     </w:t>
            </w:r>
          </w:p>
        </w:tc>
        <w:tc>
          <w:tcPr>
            <w:tcW w:w="1769" w:type="dxa"/>
            <w:tcBorders>
              <w:top w:val="single" w:sz="6" w:space="0" w:color="auto"/>
              <w:left w:val="single" w:sz="6" w:space="0" w:color="auto"/>
              <w:bottom w:val="single" w:sz="6" w:space="0" w:color="auto"/>
              <w:right w:val="single" w:sz="6" w:space="0" w:color="auto"/>
            </w:tcBorders>
          </w:tcPr>
          <w:p w14:paraId="755930E8" w14:textId="77777777" w:rsidR="00DE402A" w:rsidRPr="00203D39" w:rsidRDefault="00DE402A" w:rsidP="00C1183C">
            <w:pPr>
              <w:autoSpaceDE w:val="0"/>
              <w:autoSpaceDN w:val="0"/>
              <w:adjustRightInd w:val="0"/>
              <w:jc w:val="center"/>
              <w:rPr>
                <w:sz w:val="20"/>
                <w:szCs w:val="20"/>
              </w:rPr>
            </w:pPr>
            <w:r w:rsidRPr="00203D39">
              <w:rPr>
                <w:sz w:val="20"/>
                <w:szCs w:val="20"/>
              </w:rPr>
              <w:t>249</w:t>
            </w:r>
          </w:p>
        </w:tc>
        <w:tc>
          <w:tcPr>
            <w:tcW w:w="1769" w:type="dxa"/>
            <w:tcBorders>
              <w:top w:val="single" w:sz="6" w:space="0" w:color="auto"/>
              <w:left w:val="single" w:sz="6" w:space="0" w:color="auto"/>
              <w:bottom w:val="single" w:sz="6" w:space="0" w:color="auto"/>
              <w:right w:val="single" w:sz="6" w:space="0" w:color="auto"/>
            </w:tcBorders>
          </w:tcPr>
          <w:p w14:paraId="79B6184F" w14:textId="77777777" w:rsidR="00DE402A" w:rsidRPr="00203D39" w:rsidRDefault="00DE402A" w:rsidP="00C1183C">
            <w:pPr>
              <w:autoSpaceDE w:val="0"/>
              <w:autoSpaceDN w:val="0"/>
              <w:adjustRightInd w:val="0"/>
              <w:jc w:val="center"/>
              <w:rPr>
                <w:sz w:val="20"/>
                <w:szCs w:val="20"/>
              </w:rPr>
            </w:pPr>
            <w:r w:rsidRPr="00203D39">
              <w:rPr>
                <w:sz w:val="20"/>
                <w:szCs w:val="20"/>
              </w:rPr>
              <w:t>98</w:t>
            </w:r>
          </w:p>
        </w:tc>
      </w:tr>
      <w:tr w:rsidR="00DE402A" w:rsidRPr="00203D39" w14:paraId="4077C1ED"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0B2E3FB8"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49</w:t>
            </w:r>
          </w:p>
        </w:tc>
        <w:tc>
          <w:tcPr>
            <w:tcW w:w="2839" w:type="dxa"/>
            <w:tcBorders>
              <w:top w:val="single" w:sz="6" w:space="0" w:color="auto"/>
              <w:left w:val="single" w:sz="6" w:space="0" w:color="auto"/>
              <w:bottom w:val="single" w:sz="6" w:space="0" w:color="auto"/>
              <w:right w:val="single" w:sz="6" w:space="0" w:color="auto"/>
            </w:tcBorders>
          </w:tcPr>
          <w:p w14:paraId="084F3217" w14:textId="77777777" w:rsidR="00DE402A" w:rsidRPr="00203D39" w:rsidRDefault="00DE402A" w:rsidP="00C1183C">
            <w:pPr>
              <w:autoSpaceDE w:val="0"/>
              <w:autoSpaceDN w:val="0"/>
              <w:adjustRightInd w:val="0"/>
              <w:rPr>
                <w:sz w:val="20"/>
                <w:szCs w:val="20"/>
              </w:rPr>
            </w:pPr>
            <w:r w:rsidRPr="00203D39">
              <w:rPr>
                <w:sz w:val="20"/>
                <w:szCs w:val="20"/>
              </w:rPr>
              <w:t xml:space="preserve">д. Эбаргуль      </w:t>
            </w:r>
          </w:p>
        </w:tc>
        <w:tc>
          <w:tcPr>
            <w:tcW w:w="1769" w:type="dxa"/>
            <w:tcBorders>
              <w:top w:val="single" w:sz="6" w:space="0" w:color="auto"/>
              <w:left w:val="single" w:sz="6" w:space="0" w:color="auto"/>
              <w:bottom w:val="single" w:sz="6" w:space="0" w:color="auto"/>
              <w:right w:val="single" w:sz="6" w:space="0" w:color="auto"/>
            </w:tcBorders>
          </w:tcPr>
          <w:p w14:paraId="61415154" w14:textId="77777777" w:rsidR="00DE402A" w:rsidRPr="00203D39" w:rsidRDefault="00DE402A" w:rsidP="00C1183C">
            <w:pPr>
              <w:autoSpaceDE w:val="0"/>
              <w:autoSpaceDN w:val="0"/>
              <w:adjustRightInd w:val="0"/>
              <w:jc w:val="center"/>
              <w:rPr>
                <w:sz w:val="20"/>
                <w:szCs w:val="20"/>
              </w:rPr>
            </w:pPr>
            <w:r w:rsidRPr="00203D39">
              <w:rPr>
                <w:sz w:val="20"/>
                <w:szCs w:val="20"/>
              </w:rPr>
              <w:t>177</w:t>
            </w:r>
          </w:p>
        </w:tc>
        <w:tc>
          <w:tcPr>
            <w:tcW w:w="1769" w:type="dxa"/>
            <w:tcBorders>
              <w:top w:val="single" w:sz="6" w:space="0" w:color="auto"/>
              <w:left w:val="single" w:sz="6" w:space="0" w:color="auto"/>
              <w:bottom w:val="single" w:sz="6" w:space="0" w:color="auto"/>
              <w:right w:val="single" w:sz="6" w:space="0" w:color="auto"/>
            </w:tcBorders>
          </w:tcPr>
          <w:p w14:paraId="21D9ED77" w14:textId="77777777" w:rsidR="00DE402A" w:rsidRPr="00203D39" w:rsidRDefault="00DE402A" w:rsidP="00C1183C">
            <w:pPr>
              <w:autoSpaceDE w:val="0"/>
              <w:autoSpaceDN w:val="0"/>
              <w:adjustRightInd w:val="0"/>
              <w:jc w:val="center"/>
              <w:rPr>
                <w:sz w:val="20"/>
                <w:szCs w:val="20"/>
              </w:rPr>
            </w:pPr>
            <w:r w:rsidRPr="00203D39">
              <w:rPr>
                <w:sz w:val="20"/>
                <w:szCs w:val="20"/>
              </w:rPr>
              <w:t>59</w:t>
            </w:r>
          </w:p>
        </w:tc>
      </w:tr>
      <w:tr w:rsidR="00DE402A" w:rsidRPr="00203D39" w14:paraId="60A7F757" w14:textId="77777777" w:rsidTr="00C1183C">
        <w:trPr>
          <w:trHeight w:val="286"/>
        </w:trPr>
        <w:tc>
          <w:tcPr>
            <w:tcW w:w="751" w:type="dxa"/>
            <w:tcBorders>
              <w:top w:val="single" w:sz="6" w:space="0" w:color="auto"/>
              <w:left w:val="single" w:sz="6" w:space="0" w:color="auto"/>
              <w:bottom w:val="single" w:sz="6" w:space="0" w:color="auto"/>
              <w:right w:val="single" w:sz="6" w:space="0" w:color="auto"/>
            </w:tcBorders>
          </w:tcPr>
          <w:p w14:paraId="4D5776D1" w14:textId="77777777" w:rsidR="00DE402A" w:rsidRPr="00203D39" w:rsidRDefault="00DE402A" w:rsidP="00C1183C">
            <w:pPr>
              <w:autoSpaceDE w:val="0"/>
              <w:autoSpaceDN w:val="0"/>
              <w:adjustRightInd w:val="0"/>
              <w:jc w:val="center"/>
              <w:rPr>
                <w:rFonts w:ascii="Calibri" w:hAnsi="Calibri" w:cs="Calibri"/>
                <w:sz w:val="20"/>
                <w:szCs w:val="20"/>
              </w:rPr>
            </w:pPr>
            <w:r w:rsidRPr="00203D39">
              <w:rPr>
                <w:rFonts w:ascii="Calibri" w:hAnsi="Calibri" w:cs="Calibri"/>
                <w:sz w:val="20"/>
                <w:szCs w:val="20"/>
              </w:rPr>
              <w:t>Х</w:t>
            </w:r>
          </w:p>
        </w:tc>
        <w:tc>
          <w:tcPr>
            <w:tcW w:w="2839" w:type="dxa"/>
            <w:tcBorders>
              <w:top w:val="single" w:sz="6" w:space="0" w:color="auto"/>
              <w:left w:val="single" w:sz="6" w:space="0" w:color="auto"/>
              <w:bottom w:val="single" w:sz="6" w:space="0" w:color="auto"/>
              <w:right w:val="single" w:sz="6" w:space="0" w:color="auto"/>
            </w:tcBorders>
          </w:tcPr>
          <w:p w14:paraId="2F7601F9" w14:textId="77777777" w:rsidR="00DE402A" w:rsidRPr="00203D39" w:rsidRDefault="00DE402A" w:rsidP="00C1183C">
            <w:pPr>
              <w:autoSpaceDE w:val="0"/>
              <w:autoSpaceDN w:val="0"/>
              <w:adjustRightInd w:val="0"/>
              <w:rPr>
                <w:b/>
                <w:bCs/>
                <w:sz w:val="20"/>
                <w:szCs w:val="20"/>
              </w:rPr>
            </w:pPr>
            <w:r w:rsidRPr="00203D39">
              <w:rPr>
                <w:b/>
                <w:bCs/>
                <w:sz w:val="20"/>
                <w:szCs w:val="20"/>
              </w:rPr>
              <w:t>Итого</w:t>
            </w:r>
          </w:p>
        </w:tc>
        <w:tc>
          <w:tcPr>
            <w:tcW w:w="1769" w:type="dxa"/>
            <w:tcBorders>
              <w:top w:val="single" w:sz="6" w:space="0" w:color="auto"/>
              <w:left w:val="single" w:sz="6" w:space="0" w:color="auto"/>
              <w:bottom w:val="single" w:sz="6" w:space="0" w:color="auto"/>
              <w:right w:val="single" w:sz="6" w:space="0" w:color="auto"/>
            </w:tcBorders>
          </w:tcPr>
          <w:p w14:paraId="5D368353" w14:textId="77777777" w:rsidR="00DE402A" w:rsidRPr="00203D39" w:rsidRDefault="00DE402A" w:rsidP="00C1183C">
            <w:pPr>
              <w:autoSpaceDE w:val="0"/>
              <w:autoSpaceDN w:val="0"/>
              <w:adjustRightInd w:val="0"/>
              <w:jc w:val="center"/>
              <w:rPr>
                <w:b/>
                <w:bCs/>
                <w:sz w:val="20"/>
                <w:szCs w:val="20"/>
              </w:rPr>
            </w:pPr>
            <w:r w:rsidRPr="00203D39">
              <w:rPr>
                <w:b/>
                <w:bCs/>
                <w:sz w:val="20"/>
                <w:szCs w:val="20"/>
              </w:rPr>
              <w:t>9 900</w:t>
            </w:r>
          </w:p>
        </w:tc>
        <w:tc>
          <w:tcPr>
            <w:tcW w:w="1769" w:type="dxa"/>
            <w:tcBorders>
              <w:top w:val="single" w:sz="6" w:space="0" w:color="auto"/>
              <w:left w:val="single" w:sz="6" w:space="0" w:color="auto"/>
              <w:bottom w:val="single" w:sz="6" w:space="0" w:color="auto"/>
              <w:right w:val="single" w:sz="6" w:space="0" w:color="auto"/>
            </w:tcBorders>
          </w:tcPr>
          <w:p w14:paraId="0F58E724" w14:textId="77777777" w:rsidR="00DE402A" w:rsidRPr="00203D39" w:rsidRDefault="00DE402A" w:rsidP="00C1183C">
            <w:pPr>
              <w:autoSpaceDE w:val="0"/>
              <w:autoSpaceDN w:val="0"/>
              <w:adjustRightInd w:val="0"/>
              <w:jc w:val="center"/>
              <w:rPr>
                <w:b/>
                <w:bCs/>
                <w:sz w:val="20"/>
                <w:szCs w:val="20"/>
              </w:rPr>
            </w:pPr>
            <w:r w:rsidRPr="00203D39">
              <w:rPr>
                <w:b/>
                <w:bCs/>
                <w:sz w:val="20"/>
                <w:szCs w:val="20"/>
              </w:rPr>
              <w:t>4 201</w:t>
            </w:r>
          </w:p>
        </w:tc>
      </w:tr>
    </w:tbl>
    <w:p w14:paraId="26C8A557" w14:textId="77777777" w:rsidR="00DE402A" w:rsidRPr="00203D39" w:rsidRDefault="00DE402A" w:rsidP="00DE402A">
      <w:pPr>
        <w:ind w:firstLine="709"/>
        <w:jc w:val="both"/>
        <w:rPr>
          <w:lang w:eastAsia="x-none"/>
        </w:rPr>
      </w:pPr>
    </w:p>
    <w:p w14:paraId="7A7BC12F" w14:textId="77777777" w:rsidR="00DE402A" w:rsidRPr="00016ED5" w:rsidRDefault="00DE402A" w:rsidP="00DE402A">
      <w:pPr>
        <w:tabs>
          <w:tab w:val="left" w:pos="9781"/>
        </w:tabs>
        <w:ind w:firstLine="709"/>
        <w:jc w:val="both"/>
        <w:rPr>
          <w:lang w:eastAsia="x-none"/>
        </w:rPr>
      </w:pPr>
      <w:r w:rsidRPr="00016ED5">
        <w:rPr>
          <w:lang w:eastAsia="x-none"/>
        </w:rPr>
        <w:t>Из общего количества сельских населенных пунктов (49 сельских населенных пункта) на долю населенных пунктов с численностью населения от 1 до 2 тыс. человек в муниципальном районе приходится всего лишь 2%. Это 1 населенный пункт: с. Усть-Ишим. На долю населенных пунктов с численностью населения от 500 до 1 тыс. человек – 2% (1 населенный пункт). Практически половина 55% от общего количества сельских населенных пунктов приходится на группу населенных пунктов с численностью населения до 100 человек – это 27 населенных пункта из них в 7 населенных пунктах население отсутствует. Соответственно, на долю населенных пунктов с численностью населения от 100 до 500 человек приходится 38,8% – 19 населенных пунктов.</w:t>
      </w:r>
    </w:p>
    <w:p w14:paraId="78AF2C52" w14:textId="77777777" w:rsidR="00DE402A" w:rsidRPr="00016ED5" w:rsidRDefault="00DE402A" w:rsidP="00DE402A">
      <w:pPr>
        <w:tabs>
          <w:tab w:val="left" w:pos="9781"/>
        </w:tabs>
        <w:ind w:firstLine="709"/>
        <w:jc w:val="both"/>
        <w:rPr>
          <w:lang w:eastAsia="x-none"/>
        </w:rPr>
      </w:pPr>
      <w:r w:rsidRPr="00016ED5">
        <w:rPr>
          <w:lang w:eastAsia="x-none"/>
        </w:rPr>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 муниципального района.</w:t>
      </w:r>
    </w:p>
    <w:p w14:paraId="7344368E" w14:textId="77777777" w:rsidR="00DE402A" w:rsidRPr="00016ED5" w:rsidRDefault="00DE402A" w:rsidP="00DE402A">
      <w:pPr>
        <w:pStyle w:val="21"/>
        <w:tabs>
          <w:tab w:val="clear" w:pos="1134"/>
          <w:tab w:val="clear" w:pos="1276"/>
          <w:tab w:val="left" w:pos="709"/>
          <w:tab w:val="left" w:pos="993"/>
          <w:tab w:val="left" w:pos="9781"/>
        </w:tabs>
        <w:spacing w:after="0"/>
        <w:ind w:firstLine="709"/>
        <w:jc w:val="both"/>
        <w:rPr>
          <w:sz w:val="24"/>
          <w:szCs w:val="24"/>
          <w:lang w:val="ru-RU"/>
        </w:rPr>
      </w:pPr>
      <w:bookmarkStart w:id="239" w:name="_Toc85461031"/>
      <w:bookmarkStart w:id="240" w:name="_Toc109934432"/>
      <w:bookmarkEnd w:id="235"/>
      <w:bookmarkEnd w:id="236"/>
      <w:bookmarkEnd w:id="237"/>
      <w:bookmarkEnd w:id="238"/>
      <w:r w:rsidRPr="00016ED5">
        <w:rPr>
          <w:sz w:val="24"/>
          <w:szCs w:val="24"/>
          <w:lang w:val="ru-RU"/>
        </w:rPr>
        <w:t>2.2 Обоснование расчетных показателей, содержащихся в основной части местных нормативов градостроительного проектирования</w:t>
      </w:r>
      <w:bookmarkEnd w:id="239"/>
      <w:bookmarkEnd w:id="240"/>
    </w:p>
    <w:p w14:paraId="1AEDCDAA" w14:textId="77777777" w:rsidR="00DE402A" w:rsidRPr="00016ED5" w:rsidRDefault="00DE402A" w:rsidP="00DE402A">
      <w:pPr>
        <w:tabs>
          <w:tab w:val="left" w:pos="993"/>
          <w:tab w:val="left" w:pos="9781"/>
        </w:tabs>
        <w:ind w:firstLine="709"/>
        <w:jc w:val="both"/>
        <w:rPr>
          <w:lang w:val="x-none" w:eastAsia="x-none"/>
        </w:rPr>
      </w:pPr>
      <w:bookmarkStart w:id="241" w:name="_Toc85461037"/>
      <w:bookmarkStart w:id="242" w:name="_Toc85466914"/>
      <w:bookmarkStart w:id="243" w:name="_Toc86154234"/>
      <w:bookmarkStart w:id="244" w:name="_Toc88828815"/>
      <w:bookmarkStart w:id="245" w:name="_Toc88833644"/>
      <w:bookmarkStart w:id="246" w:name="_Toc89098533"/>
      <w:bookmarkStart w:id="247" w:name="_Toc89247699"/>
      <w:bookmarkStart w:id="248" w:name="_Toc89254585"/>
      <w:bookmarkStart w:id="249" w:name="_Toc89355368"/>
      <w:bookmarkStart w:id="250" w:name="_Toc109934439"/>
      <w:r w:rsidRPr="00016ED5">
        <w:rPr>
          <w:lang w:val="x-none" w:eastAsia="x-none"/>
        </w:rPr>
        <w:t xml:space="preserve">Расчетный показатель минимального допустимого уровня обеспеченности объектами </w:t>
      </w:r>
      <w:r w:rsidRPr="00016ED5">
        <w:rPr>
          <w:lang w:eastAsia="x-none"/>
        </w:rPr>
        <w:t>местного</w:t>
      </w:r>
      <w:r w:rsidRPr="00016ED5">
        <w:rPr>
          <w:lang w:val="x-none" w:eastAsia="x-none"/>
        </w:rPr>
        <w:t xml:space="preserve"> значения в области электроснабжения установлен в соответствии с РД 34.20.185-94 «Инструкция по проектированию городских электрических сетей»</w:t>
      </w:r>
      <w:r w:rsidRPr="00016ED5">
        <w:rPr>
          <w:lang w:eastAsia="x-none"/>
        </w:rPr>
        <w:t xml:space="preserve">, </w:t>
      </w:r>
      <w:r w:rsidRPr="00016ED5">
        <w:rPr>
          <w:lang w:val="x-none" w:eastAsia="x-none"/>
        </w:rPr>
        <w:t>СП</w:t>
      </w:r>
      <w:r w:rsidRPr="00016ED5">
        <w:rPr>
          <w:lang w:eastAsia="x-none"/>
        </w:rPr>
        <w:t> </w:t>
      </w:r>
      <w:r w:rsidRPr="00016ED5">
        <w:rPr>
          <w:lang w:val="x-none" w:eastAsia="x-none"/>
        </w:rPr>
        <w:t>42.13330.2016 «СНиП 2.07.01-89 Градостроительство. Планировка и застройка городских и сельских поселений»</w:t>
      </w:r>
      <w:r w:rsidRPr="00016ED5">
        <w:rPr>
          <w:lang w:eastAsia="x-none"/>
        </w:rPr>
        <w:t xml:space="preserve"> и</w:t>
      </w:r>
      <w:r w:rsidRPr="00016ED5">
        <w:rPr>
          <w:lang w:val="x-none" w:eastAsia="x-none"/>
        </w:rPr>
        <w:t xml:space="preserve"> с учетом приказа Региональной энергетической комиссии Омской области от 15.08.2012 № 136/38 «Об утверждении нормативов </w:t>
      </w:r>
      <w:r w:rsidRPr="00016ED5">
        <w:rPr>
          <w:lang w:val="x-none" w:eastAsia="x-none"/>
        </w:rPr>
        <w:lastRenderedPageBreak/>
        <w:t>потребления коммунальной услуги по электроснабжению на территории города Омска и Омской области».</w:t>
      </w:r>
    </w:p>
    <w:p w14:paraId="2FF7B1C6" w14:textId="77777777" w:rsidR="00DE402A" w:rsidRPr="00016ED5" w:rsidRDefault="00DE402A" w:rsidP="00DE402A">
      <w:pPr>
        <w:tabs>
          <w:tab w:val="left" w:pos="993"/>
          <w:tab w:val="left" w:pos="9781"/>
        </w:tabs>
        <w:ind w:firstLine="709"/>
        <w:jc w:val="both"/>
        <w:rPr>
          <w:lang w:eastAsia="x-none"/>
        </w:rPr>
      </w:pPr>
      <w:r w:rsidRPr="00016ED5">
        <w:rPr>
          <w:lang w:val="x-none" w:eastAsia="x-none"/>
        </w:rPr>
        <w:t xml:space="preserve">Расчетные показатели минимального допустимого уровня обеспеченности объектами местного значения в области теплоснабжения установлены в соответствии </w:t>
      </w:r>
      <w:r w:rsidRPr="00016ED5">
        <w:rPr>
          <w:lang w:eastAsia="x-none"/>
        </w:rPr>
        <w:t xml:space="preserve">с </w:t>
      </w:r>
      <w:r w:rsidRPr="00016ED5">
        <w:rPr>
          <w:lang w:val="x-none" w:eastAsia="x-none"/>
        </w:rPr>
        <w:t>СП 124.13330.2012 «СНиП 41-02-2003 Тепловые сети», СП 50.13330.2012 «СНиП 23-02-2003 Тепловая защита зданий» по укрупненным показателям расхода тепла, отнесенным к</w:t>
      </w:r>
      <w:r w:rsidRPr="00016ED5">
        <w:rPr>
          <w:lang w:eastAsia="x-none"/>
        </w:rPr>
        <w:t> </w:t>
      </w:r>
      <w:r w:rsidRPr="00016ED5">
        <w:rPr>
          <w:lang w:val="x-none" w:eastAsia="x-none"/>
        </w:rPr>
        <w:t>1</w:t>
      </w:r>
      <w:r w:rsidRPr="00016ED5">
        <w:rPr>
          <w:lang w:eastAsia="x-none"/>
        </w:rPr>
        <w:t> </w:t>
      </w:r>
      <w:r w:rsidRPr="00016ED5">
        <w:rPr>
          <w:lang w:val="x-none" w:eastAsia="x-none"/>
        </w:rPr>
        <w:t>кв.</w:t>
      </w:r>
      <w:r w:rsidRPr="00016ED5">
        <w:rPr>
          <w:lang w:eastAsia="x-none"/>
        </w:rPr>
        <w:t> </w:t>
      </w:r>
      <w:r w:rsidRPr="00016ED5">
        <w:rPr>
          <w:lang w:val="x-none" w:eastAsia="x-none"/>
        </w:rPr>
        <w:t xml:space="preserve">м общей площади зданий, СП 131.13330.2020 «СНиП 23-01-99 Строительная климатология» </w:t>
      </w:r>
      <w:r w:rsidRPr="00016ED5">
        <w:rPr>
          <w:lang w:eastAsia="x-none"/>
        </w:rPr>
        <w:t xml:space="preserve">и </w:t>
      </w:r>
      <w:r w:rsidRPr="00016ED5">
        <w:rPr>
          <w:lang w:val="x-none" w:eastAsia="x-none"/>
        </w:rPr>
        <w:t xml:space="preserve">с учетом приказа Региональной энергетической комиссии Омской области от 20.06.2016 </w:t>
      </w:r>
      <w:r w:rsidRPr="00016ED5">
        <w:rPr>
          <w:lang w:eastAsia="x-none"/>
        </w:rPr>
        <w:t>№</w:t>
      </w:r>
      <w:r w:rsidRPr="00016ED5">
        <w:rPr>
          <w:lang w:val="x-none" w:eastAsia="x-none"/>
        </w:rPr>
        <w:t xml:space="preserve"> 59/27 «Об утверждении нормативов потребления коммунальной услуги по отоплению на территории города Омска и Омской области» и сведений о фактическом потреблении тепловой энергии.</w:t>
      </w:r>
      <w:r w:rsidRPr="00016ED5">
        <w:rPr>
          <w:lang w:eastAsia="x-none"/>
        </w:rPr>
        <w:t xml:space="preserve"> В </w:t>
      </w:r>
      <w:r w:rsidRPr="00016ED5">
        <w:rPr>
          <w:lang w:val="x-none" w:eastAsia="x-none"/>
        </w:rPr>
        <w:t>СП 131.13330.2020 «СНиП 23-01-99 Строительная климатология»</w:t>
      </w:r>
      <w:r w:rsidRPr="00016ED5">
        <w:rPr>
          <w:lang w:eastAsia="x-none"/>
        </w:rPr>
        <w:t xml:space="preserve"> отсутствуют данные для Усть-Ишимского муниципального района, в </w:t>
      </w:r>
      <w:proofErr w:type="gramStart"/>
      <w:r w:rsidRPr="00016ED5">
        <w:rPr>
          <w:lang w:eastAsia="x-none"/>
        </w:rPr>
        <w:t>связи</w:t>
      </w:r>
      <w:proofErr w:type="gramEnd"/>
      <w:r w:rsidRPr="00016ED5">
        <w:rPr>
          <w:lang w:eastAsia="x-none"/>
        </w:rPr>
        <w:t xml:space="preserve"> с чем данные взяты по ближайшему населенному пункту, по которому они приведены (город Омск).</w:t>
      </w:r>
    </w:p>
    <w:p w14:paraId="4C6BC98D" w14:textId="77777777" w:rsidR="00DE402A" w:rsidRPr="00016ED5" w:rsidRDefault="00DE402A" w:rsidP="00DE402A">
      <w:pPr>
        <w:tabs>
          <w:tab w:val="left" w:pos="993"/>
          <w:tab w:val="left" w:pos="9781"/>
        </w:tabs>
        <w:ind w:firstLine="709"/>
        <w:jc w:val="both"/>
        <w:rPr>
          <w:lang w:val="x-none" w:eastAsia="x-none"/>
        </w:rPr>
      </w:pPr>
      <w:r w:rsidRPr="00016ED5">
        <w:rPr>
          <w:lang w:val="x-none" w:eastAsia="x-none"/>
        </w:rPr>
        <w:t xml:space="preserve">Расчетные показатели минимального допустимого уровня обеспеченности объектами </w:t>
      </w:r>
      <w:r w:rsidRPr="00016ED5">
        <w:rPr>
          <w:lang w:eastAsia="x-none"/>
        </w:rPr>
        <w:t>газоснабжения</w:t>
      </w:r>
      <w:r w:rsidRPr="00016ED5">
        <w:rPr>
          <w:lang w:val="x-none" w:eastAsia="x-none"/>
        </w:rPr>
        <w:t xml:space="preserve"> установлены на основании СП 42-101-2003 «Общие положения по проектированию и строительству газораспределительных систем из металлических и полиэтиленовых труб» с учетом приказа Региональной энергетической комиссии Омской области от 15.08.2012 № 134/38 «Об утверждении нормативов потребления коммунальных услуг по газоснабжению на территории города Омска и Омской области» и сведений о фактическом потреблении природного газа.</w:t>
      </w:r>
      <w:r w:rsidRPr="00016ED5">
        <w:rPr>
          <w:lang w:eastAsia="x-none"/>
        </w:rPr>
        <w:t xml:space="preserve"> </w:t>
      </w:r>
      <w:r w:rsidRPr="00016ED5">
        <w:rPr>
          <w:lang w:val="x-none" w:eastAsia="x-none"/>
        </w:rPr>
        <w:t>Удельный расход природного газа для отопления, вентиляции и горячего водоснабжения учитывает нагрузку жилых и общественных зданий, коммунально-бытовых объектов (за исключением промышленности).</w:t>
      </w:r>
      <w:r w:rsidRPr="00016ED5">
        <w:rPr>
          <w:lang w:eastAsia="x-none"/>
        </w:rPr>
        <w:t xml:space="preserve"> </w:t>
      </w:r>
      <w:r w:rsidRPr="00016ED5">
        <w:rPr>
          <w:lang w:val="x-none" w:eastAsia="x-none"/>
        </w:rPr>
        <w:t>Удельный расход сжиженного углеводородного газа определен для целей приготовления пищи (кг на человека в год).</w:t>
      </w:r>
    </w:p>
    <w:p w14:paraId="5E201125" w14:textId="77777777" w:rsidR="00DE402A" w:rsidRPr="00016ED5" w:rsidRDefault="00DE402A" w:rsidP="00DE402A">
      <w:pPr>
        <w:tabs>
          <w:tab w:val="left" w:pos="993"/>
          <w:tab w:val="left" w:pos="9781"/>
        </w:tabs>
        <w:ind w:firstLine="709"/>
        <w:jc w:val="both"/>
        <w:rPr>
          <w:lang w:val="x-none" w:eastAsia="x-none"/>
        </w:rPr>
      </w:pPr>
      <w:r w:rsidRPr="00016ED5">
        <w:rPr>
          <w:lang w:val="x-none" w:eastAsia="x-none"/>
        </w:rPr>
        <w:t xml:space="preserve">Расчетные показатели минимального допустимого уровня обеспеченности объектами местного значения в области водоснабжения населения, водоотведения установлены на основании СП 31.13330.2012 «СНиП 2.04.02-84 Водоснабжение. Наружные сети и сооружения», СП 32.13330.2018 «СНиП 2.04.03-85 Канализация, наружные сети и сооружения» </w:t>
      </w:r>
      <w:r w:rsidRPr="00016ED5">
        <w:rPr>
          <w:lang w:eastAsia="x-none"/>
        </w:rPr>
        <w:t xml:space="preserve">и </w:t>
      </w:r>
      <w:r w:rsidRPr="00016ED5">
        <w:rPr>
          <w:lang w:val="x-none" w:eastAsia="x-none"/>
        </w:rPr>
        <w:t>с учетом приказа Региональной энергетической комиссии Омской области от 11.09.2014 № 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 и сведений о фактическом потреблении холодной и горячей воды.</w:t>
      </w:r>
      <w:r w:rsidRPr="00016ED5">
        <w:rPr>
          <w:lang w:eastAsia="x-none"/>
        </w:rPr>
        <w:t xml:space="preserve"> </w:t>
      </w:r>
      <w:r w:rsidRPr="00016ED5">
        <w:rPr>
          <w:lang w:val="x-none" w:eastAsia="x-none"/>
        </w:rPr>
        <w:t xml:space="preserve">Удельные среднесуточные </w:t>
      </w:r>
      <w:r w:rsidRPr="00016ED5">
        <w:rPr>
          <w:lang w:eastAsia="x-none"/>
        </w:rPr>
        <w:t xml:space="preserve">показатели </w:t>
      </w:r>
      <w:r w:rsidRPr="00016ED5">
        <w:rPr>
          <w:lang w:val="x-none" w:eastAsia="x-none"/>
        </w:rPr>
        <w:t>водопотреблени</w:t>
      </w:r>
      <w:r w:rsidRPr="00016ED5">
        <w:rPr>
          <w:lang w:eastAsia="x-none"/>
        </w:rPr>
        <w:t>я</w:t>
      </w:r>
      <w:r w:rsidRPr="00016ED5">
        <w:rPr>
          <w:lang w:val="x-none" w:eastAsia="x-none"/>
        </w:rPr>
        <w:t xml:space="preserve"> и водоотведени</w:t>
      </w:r>
      <w:r w:rsidRPr="00016ED5">
        <w:rPr>
          <w:lang w:eastAsia="x-none"/>
        </w:rPr>
        <w:t>я</w:t>
      </w:r>
      <w:r w:rsidRPr="00016ED5">
        <w:rPr>
          <w:lang w:val="x-none" w:eastAsia="x-none"/>
        </w:rPr>
        <w:t xml:space="preserve"> учитывают нагрузку жилых и общественных зданий, коммунально-бытовых объектов (за исключением промышленности).</w:t>
      </w:r>
    </w:p>
    <w:p w14:paraId="0F3E9A00" w14:textId="77777777" w:rsidR="00DE402A" w:rsidRPr="00016ED5" w:rsidRDefault="00DE402A" w:rsidP="00DE402A">
      <w:pPr>
        <w:keepNext/>
        <w:keepLines/>
        <w:numPr>
          <w:ilvl w:val="0"/>
          <w:numId w:val="1"/>
        </w:numPr>
        <w:tabs>
          <w:tab w:val="left" w:pos="993"/>
          <w:tab w:val="left" w:pos="9781"/>
        </w:tabs>
        <w:spacing w:before="120"/>
        <w:ind w:left="0" w:firstLine="709"/>
        <w:jc w:val="both"/>
        <w:outlineLvl w:val="4"/>
        <w:rPr>
          <w:b/>
          <w:lang w:eastAsia="en-US"/>
        </w:rPr>
      </w:pPr>
      <w:bookmarkStart w:id="251" w:name="_Toc81901160"/>
      <w:bookmarkStart w:id="252" w:name="_Toc86150278"/>
      <w:bookmarkStart w:id="253" w:name="_Toc86150391"/>
      <w:bookmarkStart w:id="254" w:name="_Toc88843209"/>
      <w:bookmarkStart w:id="255" w:name="_Toc89013499"/>
      <w:bookmarkStart w:id="256" w:name="_Toc89632412"/>
      <w:r w:rsidRPr="00016ED5">
        <w:rPr>
          <w:b/>
          <w:lang w:eastAsia="en-US"/>
        </w:rPr>
        <w:t>2.2.2</w:t>
      </w:r>
      <w:proofErr w:type="gramStart"/>
      <w:r w:rsidRPr="00016ED5">
        <w:rPr>
          <w:b/>
          <w:lang w:eastAsia="en-US"/>
        </w:rPr>
        <w:t xml:space="preserve"> В</w:t>
      </w:r>
      <w:proofErr w:type="gramEnd"/>
      <w:r w:rsidRPr="00016ED5">
        <w:rPr>
          <w:b/>
          <w:lang w:eastAsia="en-US"/>
        </w:rPr>
        <w:t xml:space="preserve"> области автомобильных дорог</w:t>
      </w:r>
      <w:bookmarkEnd w:id="251"/>
      <w:bookmarkEnd w:id="252"/>
      <w:bookmarkEnd w:id="253"/>
      <w:bookmarkEnd w:id="254"/>
      <w:bookmarkEnd w:id="255"/>
      <w:bookmarkEnd w:id="256"/>
    </w:p>
    <w:p w14:paraId="6FA6B881" w14:textId="77777777" w:rsidR="00DE402A" w:rsidRPr="00016ED5" w:rsidRDefault="00DE402A" w:rsidP="00DE402A">
      <w:pPr>
        <w:tabs>
          <w:tab w:val="left" w:pos="993"/>
          <w:tab w:val="left" w:pos="9781"/>
        </w:tabs>
        <w:spacing w:after="60"/>
        <w:ind w:firstLine="709"/>
        <w:jc w:val="both"/>
        <w:rPr>
          <w:lang w:val="x-none" w:eastAsia="ar-SA"/>
        </w:rPr>
      </w:pPr>
      <w:bookmarkStart w:id="257" w:name="_Toc81901153"/>
      <w:r w:rsidRPr="00016ED5">
        <w:rPr>
          <w:lang w:eastAsia="ar-SA"/>
        </w:rPr>
        <w:t>Р</w:t>
      </w:r>
      <w:r w:rsidRPr="00016ED5">
        <w:rPr>
          <w:lang w:val="x-none" w:eastAsia="ar-SA"/>
        </w:rPr>
        <w:t>асч</w:t>
      </w:r>
      <w:r w:rsidRPr="00016ED5">
        <w:rPr>
          <w:lang w:eastAsia="ar-SA"/>
        </w:rPr>
        <w:t>е</w:t>
      </w:r>
      <w:r w:rsidRPr="00016ED5">
        <w:rPr>
          <w:lang w:val="x-none" w:eastAsia="ar-SA"/>
        </w:rPr>
        <w:t xml:space="preserve">тный показатель </w:t>
      </w:r>
      <w:r w:rsidRPr="00016ED5">
        <w:rPr>
          <w:lang w:eastAsia="ar-SA"/>
        </w:rPr>
        <w:t>п</w:t>
      </w:r>
      <w:r w:rsidRPr="00016ED5">
        <w:rPr>
          <w:lang w:val="x-none" w:eastAsia="ar-SA"/>
        </w:rPr>
        <w:t>лотност</w:t>
      </w:r>
      <w:r w:rsidRPr="00016ED5">
        <w:rPr>
          <w:lang w:eastAsia="ar-SA"/>
        </w:rPr>
        <w:t>и</w:t>
      </w:r>
      <w:r w:rsidRPr="00016ED5">
        <w:rPr>
          <w:lang w:val="x-none" w:eastAsia="ar-SA"/>
        </w:rPr>
        <w:t xml:space="preserve"> автомобильных дорог местного значения муниципального района вне границ населенных пунктов</w:t>
      </w:r>
      <w:r w:rsidRPr="00016ED5">
        <w:rPr>
          <w:lang w:eastAsia="ar-SA"/>
        </w:rPr>
        <w:t xml:space="preserve"> </w:t>
      </w:r>
      <w:r w:rsidRPr="00016ED5">
        <w:rPr>
          <w:lang w:val="x-none" w:eastAsia="ar-SA"/>
        </w:rPr>
        <w:t>установлен с учето</w:t>
      </w:r>
      <w:r w:rsidRPr="00016ED5">
        <w:rPr>
          <w:lang w:eastAsia="ar-SA"/>
        </w:rPr>
        <w:t>м сложившейся сети дорог и системы расселения.</w:t>
      </w:r>
    </w:p>
    <w:p w14:paraId="6A012A24" w14:textId="77777777" w:rsidR="00DE402A" w:rsidRPr="00016ED5" w:rsidRDefault="00DE402A" w:rsidP="00DE402A">
      <w:pPr>
        <w:keepNext/>
        <w:keepLines/>
        <w:numPr>
          <w:ilvl w:val="0"/>
          <w:numId w:val="1"/>
        </w:numPr>
        <w:tabs>
          <w:tab w:val="left" w:pos="993"/>
          <w:tab w:val="left" w:pos="9781"/>
        </w:tabs>
        <w:spacing w:before="120"/>
        <w:ind w:left="0" w:firstLine="709"/>
        <w:jc w:val="both"/>
        <w:outlineLvl w:val="4"/>
        <w:rPr>
          <w:b/>
          <w:lang w:eastAsia="en-US"/>
        </w:rPr>
      </w:pPr>
      <w:bookmarkStart w:id="258" w:name="_Toc89632413"/>
      <w:bookmarkStart w:id="259" w:name="_Toc86150392"/>
      <w:bookmarkStart w:id="260" w:name="_Toc88843210"/>
      <w:bookmarkStart w:id="261" w:name="_Toc89013500"/>
      <w:bookmarkStart w:id="262" w:name="_Toc86150279"/>
      <w:r w:rsidRPr="00016ED5">
        <w:rPr>
          <w:b/>
          <w:lang w:eastAsia="en-US"/>
        </w:rPr>
        <w:t>2.2.3</w:t>
      </w:r>
      <w:proofErr w:type="gramStart"/>
      <w:r w:rsidRPr="00016ED5">
        <w:rPr>
          <w:b/>
          <w:lang w:eastAsia="en-US"/>
        </w:rPr>
        <w:t xml:space="preserve"> В</w:t>
      </w:r>
      <w:proofErr w:type="gramEnd"/>
      <w:r w:rsidRPr="00016ED5">
        <w:rPr>
          <w:b/>
          <w:lang w:eastAsia="en-US"/>
        </w:rPr>
        <w:t xml:space="preserve"> области образования</w:t>
      </w:r>
      <w:bookmarkEnd w:id="258"/>
      <w:r w:rsidRPr="00016ED5">
        <w:rPr>
          <w:b/>
          <w:lang w:eastAsia="en-US"/>
        </w:rPr>
        <w:t xml:space="preserve"> </w:t>
      </w:r>
    </w:p>
    <w:p w14:paraId="49BA9BE4" w14:textId="77777777" w:rsidR="00DE402A" w:rsidRPr="00016ED5" w:rsidRDefault="00DE402A" w:rsidP="00DE402A">
      <w:pPr>
        <w:tabs>
          <w:tab w:val="left" w:pos="993"/>
          <w:tab w:val="left" w:pos="9781"/>
        </w:tabs>
        <w:ind w:firstLine="709"/>
        <w:jc w:val="both"/>
      </w:pPr>
      <w:r w:rsidRPr="00016ED5">
        <w:rPr>
          <w:rFonts w:eastAsia="Calibri"/>
          <w:lang w:eastAsia="en-US"/>
        </w:rPr>
        <w:t>Расчетные показатели минимально допустимого уровня обеспеченности объектами местного значения в области образования установлены с учетом:</w:t>
      </w:r>
    </w:p>
    <w:p w14:paraId="16FB5A7D" w14:textId="77777777" w:rsidR="00DE402A" w:rsidRPr="00016ED5" w:rsidRDefault="00DE402A" w:rsidP="00DE402A">
      <w:pPr>
        <w:numPr>
          <w:ilvl w:val="0"/>
          <w:numId w:val="22"/>
        </w:numPr>
        <w:tabs>
          <w:tab w:val="left" w:pos="993"/>
          <w:tab w:val="left" w:pos="9781"/>
        </w:tabs>
        <w:ind w:left="0" w:firstLine="709"/>
        <w:contextualSpacing/>
        <w:jc w:val="both"/>
      </w:pPr>
      <w:r w:rsidRPr="00016ED5">
        <w:rPr>
          <w:snapToGrid w:val="0"/>
          <w:lang w:eastAsia="en-US"/>
        </w:rPr>
        <w:t>демографической ситуации, в том числе возрастной структуры населения в муниципальном образовании (1-7, 7-18, 5-18 лет);</w:t>
      </w:r>
    </w:p>
    <w:p w14:paraId="43CB2D06" w14:textId="77777777" w:rsidR="00DE402A" w:rsidRPr="00016ED5" w:rsidRDefault="00DE402A" w:rsidP="00DE402A">
      <w:pPr>
        <w:numPr>
          <w:ilvl w:val="0"/>
          <w:numId w:val="22"/>
        </w:numPr>
        <w:tabs>
          <w:tab w:val="left" w:pos="993"/>
          <w:tab w:val="left" w:pos="9781"/>
        </w:tabs>
        <w:ind w:left="0" w:firstLine="709"/>
        <w:contextualSpacing/>
        <w:jc w:val="both"/>
        <w:rPr>
          <w:snapToGrid w:val="0"/>
        </w:rPr>
      </w:pPr>
      <w:r w:rsidRPr="00016ED5">
        <w:rPr>
          <w:snapToGrid w:val="0"/>
          <w:lang w:eastAsia="en-US"/>
        </w:rPr>
        <w:t>оценки фактического уровня обеспеченности населения образовательными организациями</w:t>
      </w:r>
      <w:r w:rsidRPr="00016ED5">
        <w:rPr>
          <w:snapToGrid w:val="0"/>
        </w:rPr>
        <w:t xml:space="preserve"> и </w:t>
      </w:r>
      <w:r w:rsidRPr="00016ED5">
        <w:rPr>
          <w:snapToGrid w:val="0"/>
          <w:lang w:eastAsia="en-US"/>
        </w:rPr>
        <w:t>анализа спроса на услуги образовательных организаций (наличие очередности на предоставление услуг);</w:t>
      </w:r>
    </w:p>
    <w:p w14:paraId="648B212F" w14:textId="77777777" w:rsidR="00DE402A" w:rsidRPr="00016ED5" w:rsidRDefault="00DE402A" w:rsidP="00DE402A">
      <w:pPr>
        <w:numPr>
          <w:ilvl w:val="0"/>
          <w:numId w:val="22"/>
        </w:numPr>
        <w:tabs>
          <w:tab w:val="left" w:pos="993"/>
          <w:tab w:val="left" w:pos="9781"/>
        </w:tabs>
        <w:ind w:left="0" w:firstLine="709"/>
        <w:contextualSpacing/>
        <w:jc w:val="both"/>
        <w:rPr>
          <w:snapToGrid w:val="0"/>
        </w:rPr>
      </w:pPr>
      <w:r w:rsidRPr="00016ED5">
        <w:rPr>
          <w:snapToGrid w:val="0"/>
          <w:lang w:eastAsia="en-US"/>
        </w:rPr>
        <w:t>приоритетов и целевых показателей (индикаторов) развития муниципального района в области образования</w:t>
      </w:r>
      <w:r w:rsidRPr="00016ED5">
        <w:rPr>
          <w:snapToGrid w:val="0"/>
        </w:rPr>
        <w:t xml:space="preserve">, установленных </w:t>
      </w:r>
      <w:r w:rsidRPr="00016ED5">
        <w:rPr>
          <w:snapToGrid w:val="0"/>
          <w:lang w:eastAsia="en-US"/>
        </w:rPr>
        <w:t>документ</w:t>
      </w:r>
      <w:r w:rsidRPr="00016ED5">
        <w:rPr>
          <w:snapToGrid w:val="0"/>
        </w:rPr>
        <w:t>ами</w:t>
      </w:r>
      <w:r w:rsidRPr="00016ED5">
        <w:rPr>
          <w:snapToGrid w:val="0"/>
          <w:lang w:eastAsia="en-US"/>
        </w:rPr>
        <w:t xml:space="preserve"> стратегического планирования</w:t>
      </w:r>
      <w:r w:rsidRPr="00016ED5">
        <w:t xml:space="preserve">; </w:t>
      </w:r>
    </w:p>
    <w:p w14:paraId="4884F864" w14:textId="77777777" w:rsidR="00DE402A" w:rsidRPr="00016ED5" w:rsidRDefault="00DE402A" w:rsidP="00DE402A">
      <w:pPr>
        <w:numPr>
          <w:ilvl w:val="0"/>
          <w:numId w:val="22"/>
        </w:numPr>
        <w:tabs>
          <w:tab w:val="left" w:pos="993"/>
          <w:tab w:val="left" w:pos="9781"/>
        </w:tabs>
        <w:ind w:left="0" w:firstLine="709"/>
        <w:contextualSpacing/>
        <w:jc w:val="both"/>
        <w:rPr>
          <w:snapToGrid w:val="0"/>
        </w:rPr>
      </w:pPr>
      <w:r w:rsidRPr="00016ED5">
        <w:rPr>
          <w:snapToGrid w:val="0"/>
          <w:lang w:eastAsia="en-US"/>
        </w:rPr>
        <w:lastRenderedPageBreak/>
        <w:t>общественных приоритетов в сфере градостроительного развития территории муниципального образования.</w:t>
      </w:r>
    </w:p>
    <w:p w14:paraId="3039F8E2" w14:textId="77777777" w:rsidR="00DE402A" w:rsidRPr="00016ED5" w:rsidRDefault="00DE402A" w:rsidP="00DE402A">
      <w:pPr>
        <w:tabs>
          <w:tab w:val="left" w:pos="993"/>
          <w:tab w:val="left" w:pos="9781"/>
        </w:tabs>
        <w:ind w:firstLine="709"/>
        <w:jc w:val="both"/>
        <w:rPr>
          <w:lang w:eastAsia="ar-SA"/>
        </w:rPr>
      </w:pPr>
      <w:r w:rsidRPr="00016ED5">
        <w:rPr>
          <w:lang w:val="x-none" w:eastAsia="ar-SA"/>
        </w:rPr>
        <w:t xml:space="preserve">В соответствии с документами стратегического планирования </w:t>
      </w:r>
      <w:r w:rsidRPr="00016ED5">
        <w:rPr>
          <w:lang w:eastAsia="ar-SA"/>
        </w:rPr>
        <w:t xml:space="preserve">к </w:t>
      </w:r>
      <w:r w:rsidRPr="00016ED5">
        <w:rPr>
          <w:lang w:val="x-none" w:eastAsia="ar-SA"/>
        </w:rPr>
        <w:t>приоритетны</w:t>
      </w:r>
      <w:r w:rsidRPr="00016ED5">
        <w:rPr>
          <w:lang w:eastAsia="ar-SA"/>
        </w:rPr>
        <w:t>м</w:t>
      </w:r>
      <w:r w:rsidRPr="00016ED5">
        <w:rPr>
          <w:lang w:val="x-none" w:eastAsia="ar-SA"/>
        </w:rPr>
        <w:t xml:space="preserve"> задач</w:t>
      </w:r>
      <w:r w:rsidRPr="00016ED5">
        <w:rPr>
          <w:lang w:eastAsia="ar-SA"/>
        </w:rPr>
        <w:t>ам</w:t>
      </w:r>
      <w:r w:rsidRPr="00016ED5">
        <w:rPr>
          <w:lang w:val="x-none" w:eastAsia="ar-SA"/>
        </w:rPr>
        <w:t xml:space="preserve"> социально-экономического развития муниципального района </w:t>
      </w:r>
      <w:r w:rsidRPr="00016ED5">
        <w:rPr>
          <w:lang w:eastAsia="ar-SA"/>
        </w:rPr>
        <w:t>относятся:</w:t>
      </w:r>
    </w:p>
    <w:p w14:paraId="3B0DC6CD" w14:textId="77777777" w:rsidR="00DE402A" w:rsidRPr="00016ED5" w:rsidRDefault="00DE402A" w:rsidP="00DE402A">
      <w:pPr>
        <w:numPr>
          <w:ilvl w:val="0"/>
          <w:numId w:val="22"/>
        </w:numPr>
        <w:tabs>
          <w:tab w:val="left" w:pos="993"/>
          <w:tab w:val="left" w:pos="9781"/>
        </w:tabs>
        <w:ind w:left="0" w:firstLine="709"/>
        <w:contextualSpacing/>
        <w:jc w:val="both"/>
        <w:rPr>
          <w:snapToGrid w:val="0"/>
          <w:lang w:eastAsia="en-US"/>
        </w:rPr>
      </w:pPr>
      <w:r w:rsidRPr="00016ED5">
        <w:rPr>
          <w:snapToGrid w:val="0"/>
          <w:lang w:eastAsia="en-US"/>
        </w:rPr>
        <w:t>обеспечение доступности дошкольного образования для детей в возрасте от 3 до 7 лет;</w:t>
      </w:r>
    </w:p>
    <w:p w14:paraId="1A907201" w14:textId="77777777" w:rsidR="00DE402A" w:rsidRPr="00016ED5" w:rsidRDefault="00DE402A" w:rsidP="00DE402A">
      <w:pPr>
        <w:numPr>
          <w:ilvl w:val="0"/>
          <w:numId w:val="22"/>
        </w:numPr>
        <w:tabs>
          <w:tab w:val="left" w:pos="993"/>
          <w:tab w:val="left" w:pos="9781"/>
        </w:tabs>
        <w:ind w:left="0" w:firstLine="709"/>
        <w:contextualSpacing/>
        <w:jc w:val="both"/>
        <w:rPr>
          <w:snapToGrid w:val="0"/>
          <w:lang w:eastAsia="en-US"/>
        </w:rPr>
      </w:pPr>
      <w:r w:rsidRPr="00016ED5">
        <w:rPr>
          <w:snapToGrid w:val="0"/>
          <w:lang w:eastAsia="en-US"/>
        </w:rPr>
        <w:t>ликвидация обучения во вторую смену;</w:t>
      </w:r>
    </w:p>
    <w:p w14:paraId="32724770" w14:textId="77777777" w:rsidR="00DE402A" w:rsidRPr="00016ED5" w:rsidRDefault="00DE402A" w:rsidP="00DE402A">
      <w:pPr>
        <w:numPr>
          <w:ilvl w:val="0"/>
          <w:numId w:val="22"/>
        </w:numPr>
        <w:tabs>
          <w:tab w:val="left" w:pos="993"/>
          <w:tab w:val="left" w:pos="9781"/>
        </w:tabs>
        <w:ind w:left="0" w:firstLine="709"/>
        <w:contextualSpacing/>
        <w:jc w:val="both"/>
      </w:pPr>
      <w:r w:rsidRPr="00016ED5">
        <w:rPr>
          <w:snapToGrid w:val="0"/>
          <w:lang w:eastAsia="en-US"/>
        </w:rPr>
        <w:t>развитие инфраструктуры и ресурсного обеспечения муниципальных организаций</w:t>
      </w:r>
      <w:r w:rsidRPr="00016ED5">
        <w:t xml:space="preserve"> дополнительного образования, а также популяризация системы дополнительного образования.</w:t>
      </w:r>
    </w:p>
    <w:p w14:paraId="652B5A91" w14:textId="77777777" w:rsidR="00DE402A" w:rsidRPr="00016ED5" w:rsidRDefault="00DE402A" w:rsidP="00DE402A">
      <w:pPr>
        <w:tabs>
          <w:tab w:val="left" w:pos="993"/>
          <w:tab w:val="left" w:pos="9781"/>
        </w:tabs>
        <w:ind w:firstLine="709"/>
        <w:jc w:val="both"/>
        <w:rPr>
          <w:lang w:eastAsia="ar-SA"/>
        </w:rPr>
      </w:pPr>
      <w:r w:rsidRPr="00016ED5">
        <w:rPr>
          <w:lang w:val="x-none" w:eastAsia="ar-SA"/>
        </w:rPr>
        <w:t xml:space="preserve">Муниципальной программой </w:t>
      </w:r>
      <w:r w:rsidRPr="00016ED5">
        <w:rPr>
          <w:lang w:eastAsia="x-none"/>
        </w:rPr>
        <w:t>Усть-Ишимского</w:t>
      </w:r>
      <w:r w:rsidRPr="00016ED5">
        <w:rPr>
          <w:lang w:val="x-none" w:eastAsia="ar-SA"/>
        </w:rPr>
        <w:t xml:space="preserve"> муниципального района Омской области «Развитие социально-культурной сферы </w:t>
      </w:r>
      <w:r w:rsidRPr="00016ED5">
        <w:rPr>
          <w:lang w:eastAsia="x-none"/>
        </w:rPr>
        <w:t>Усть-Ишимского</w:t>
      </w:r>
      <w:r w:rsidRPr="00016ED5">
        <w:rPr>
          <w:lang w:val="x-none" w:eastAsia="ar-SA"/>
        </w:rPr>
        <w:t xml:space="preserve"> муниципального района», утвержденной постановлением Администрации </w:t>
      </w:r>
      <w:r w:rsidRPr="00016ED5">
        <w:rPr>
          <w:lang w:eastAsia="ar-SA"/>
        </w:rPr>
        <w:t>Усть-Ишимского</w:t>
      </w:r>
      <w:r w:rsidRPr="00016ED5">
        <w:rPr>
          <w:lang w:val="x-none" w:eastAsia="ar-SA"/>
        </w:rPr>
        <w:t xml:space="preserve"> муниципального района Омской области </w:t>
      </w:r>
      <w:r w:rsidRPr="00016ED5">
        <w:t>от 11.01.2021 № 1-п</w:t>
      </w:r>
      <w:r w:rsidRPr="00016ED5">
        <w:rPr>
          <w:lang w:val="x-none" w:eastAsia="ar-SA"/>
        </w:rPr>
        <w:t>, закреплен</w:t>
      </w:r>
      <w:r w:rsidRPr="00016ED5">
        <w:rPr>
          <w:lang w:eastAsia="ar-SA"/>
        </w:rPr>
        <w:t xml:space="preserve">ы следующие </w:t>
      </w:r>
      <w:r w:rsidRPr="00016ED5">
        <w:rPr>
          <w:lang w:val="x-none" w:eastAsia="ar-SA"/>
        </w:rPr>
        <w:t>значени</w:t>
      </w:r>
      <w:r w:rsidRPr="00016ED5">
        <w:rPr>
          <w:lang w:eastAsia="ar-SA"/>
        </w:rPr>
        <w:t>я</w:t>
      </w:r>
      <w:r w:rsidRPr="00016ED5">
        <w:rPr>
          <w:lang w:val="x-none" w:eastAsia="ar-SA"/>
        </w:rPr>
        <w:t xml:space="preserve"> целев</w:t>
      </w:r>
      <w:r w:rsidRPr="00016ED5">
        <w:rPr>
          <w:lang w:eastAsia="ar-SA"/>
        </w:rPr>
        <w:t xml:space="preserve">ых </w:t>
      </w:r>
      <w:r w:rsidRPr="00016ED5">
        <w:rPr>
          <w:lang w:val="x-none" w:eastAsia="ar-SA"/>
        </w:rPr>
        <w:t>показател</w:t>
      </w:r>
      <w:r w:rsidRPr="00016ED5">
        <w:rPr>
          <w:lang w:eastAsia="ar-SA"/>
        </w:rPr>
        <w:t>ей на период до 2025 года:</w:t>
      </w:r>
    </w:p>
    <w:p w14:paraId="4B3E666F" w14:textId="77777777" w:rsidR="00DE402A" w:rsidRPr="00016ED5" w:rsidRDefault="00DE402A" w:rsidP="00DE402A">
      <w:pPr>
        <w:numPr>
          <w:ilvl w:val="0"/>
          <w:numId w:val="22"/>
        </w:numPr>
        <w:tabs>
          <w:tab w:val="left" w:pos="993"/>
          <w:tab w:val="left" w:pos="9781"/>
        </w:tabs>
        <w:ind w:left="0" w:firstLine="709"/>
        <w:contextualSpacing/>
        <w:jc w:val="both"/>
        <w:rPr>
          <w:snapToGrid w:val="0"/>
          <w:lang w:eastAsia="en-US"/>
        </w:rPr>
      </w:pPr>
      <w:r w:rsidRPr="00016ED5">
        <w:rPr>
          <w:snapToGrid w:val="0"/>
          <w:lang w:eastAsia="en-US"/>
        </w:rPr>
        <w:t>доля детей в возрасте от 3 до 7 лет, получающих услугу, от общего числа детей от 3 до 7 лет, проживающих в муниципальном районе и состоящих на учете для зачисления в дошкольные организации, – 100%;</w:t>
      </w:r>
    </w:p>
    <w:p w14:paraId="33EC9089" w14:textId="77777777" w:rsidR="00DE402A" w:rsidRPr="00016ED5" w:rsidRDefault="00DE402A" w:rsidP="00DE402A">
      <w:pPr>
        <w:numPr>
          <w:ilvl w:val="0"/>
          <w:numId w:val="22"/>
        </w:numPr>
        <w:tabs>
          <w:tab w:val="left" w:pos="993"/>
          <w:tab w:val="left" w:pos="9781"/>
        </w:tabs>
        <w:ind w:left="0" w:firstLine="709"/>
        <w:contextualSpacing/>
        <w:jc w:val="both"/>
      </w:pPr>
      <w:r w:rsidRPr="00016ED5">
        <w:rPr>
          <w:snapToGrid w:val="0"/>
          <w:lang w:eastAsia="en-US"/>
        </w:rPr>
        <w:t>доля детей в возрасте от 5 до 18 лет, получающих услуги дополнительного образования в организациях</w:t>
      </w:r>
      <w:r w:rsidRPr="00016ED5">
        <w:t xml:space="preserve"> различной организационно-правовой формы и формы собственности, в общей численности детей данной возрастной группы – 80%.</w:t>
      </w:r>
    </w:p>
    <w:p w14:paraId="157193F1" w14:textId="77777777" w:rsidR="00DE402A" w:rsidRPr="00016ED5" w:rsidRDefault="00DE402A" w:rsidP="00DE402A">
      <w:pPr>
        <w:tabs>
          <w:tab w:val="left" w:pos="993"/>
          <w:tab w:val="left" w:pos="9781"/>
        </w:tabs>
        <w:ind w:firstLine="709"/>
        <w:contextualSpacing/>
        <w:jc w:val="both"/>
        <w:rPr>
          <w:snapToGrid w:val="0"/>
          <w:highlight w:val="yellow"/>
          <w:lang w:eastAsia="en-US"/>
        </w:rPr>
      </w:pPr>
      <w:r w:rsidRPr="00016ED5">
        <w:t xml:space="preserve">Размеры земельных участков для объектов местного значения в области образования установлены с учетом положений СП 252.1325800.2016 «Здания дошкольных общеобразовательных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а также с учетом сложившейся практики проектирования и строительства. </w:t>
      </w:r>
    </w:p>
    <w:p w14:paraId="4145328F" w14:textId="77777777" w:rsidR="00DE402A" w:rsidRPr="00016ED5" w:rsidRDefault="00DE402A" w:rsidP="00DE402A">
      <w:pPr>
        <w:tabs>
          <w:tab w:val="left" w:pos="993"/>
          <w:tab w:val="left" w:pos="9781"/>
        </w:tabs>
        <w:ind w:firstLine="709"/>
        <w:contextualSpacing/>
        <w:jc w:val="both"/>
        <w:rPr>
          <w:snapToGrid w:val="0"/>
          <w:lang w:eastAsia="en-US"/>
        </w:rPr>
      </w:pPr>
      <w:proofErr w:type="gramStart"/>
      <w:r w:rsidRPr="00016ED5">
        <w:rPr>
          <w:snapToGrid w:val="0"/>
          <w:lang w:eastAsia="en-US"/>
        </w:rPr>
        <w:t>Расчетные показатели максимально допустимого уровня территориальной доступности до</w:t>
      </w:r>
      <w:r w:rsidRPr="00016ED5">
        <w:t xml:space="preserve"> объектов местного значения в области образования установлены с учетом сложившейся системы расселения в муниципальном образовании, морфологии жилой застройки, положений СП 2.4.3648-20 «Санитарно-эпидемиологические требования к организациям воспитания и обучения, отдыха и оздоровления детей и молодежи», экономической целесообразности строительства и содержания образовательных организаций малой мощности. </w:t>
      </w:r>
      <w:proofErr w:type="gramEnd"/>
    </w:p>
    <w:p w14:paraId="16B15FA9" w14:textId="77777777" w:rsidR="00DE402A" w:rsidRPr="00016ED5" w:rsidRDefault="00DE402A" w:rsidP="00DE402A">
      <w:pPr>
        <w:keepNext/>
        <w:keepLines/>
        <w:numPr>
          <w:ilvl w:val="0"/>
          <w:numId w:val="1"/>
        </w:numPr>
        <w:tabs>
          <w:tab w:val="left" w:pos="993"/>
          <w:tab w:val="left" w:pos="9781"/>
        </w:tabs>
        <w:spacing w:before="120"/>
        <w:ind w:left="0" w:firstLine="709"/>
        <w:jc w:val="both"/>
        <w:outlineLvl w:val="4"/>
        <w:rPr>
          <w:b/>
          <w:lang w:eastAsia="en-US"/>
        </w:rPr>
      </w:pPr>
      <w:bookmarkStart w:id="263" w:name="_Toc89632414"/>
      <w:r w:rsidRPr="00016ED5">
        <w:rPr>
          <w:b/>
          <w:lang w:eastAsia="en-US"/>
        </w:rPr>
        <w:t>2.2.4</w:t>
      </w:r>
      <w:proofErr w:type="gramStart"/>
      <w:r w:rsidRPr="00016ED5">
        <w:rPr>
          <w:b/>
          <w:lang w:eastAsia="en-US"/>
        </w:rPr>
        <w:t xml:space="preserve"> В</w:t>
      </w:r>
      <w:proofErr w:type="gramEnd"/>
      <w:r w:rsidRPr="00016ED5">
        <w:rPr>
          <w:b/>
          <w:lang w:eastAsia="en-US"/>
        </w:rPr>
        <w:t xml:space="preserve"> области физической культуры и массового спорта</w:t>
      </w:r>
      <w:bookmarkEnd w:id="259"/>
      <w:bookmarkEnd w:id="260"/>
      <w:bookmarkEnd w:id="261"/>
      <w:bookmarkEnd w:id="263"/>
      <w:r w:rsidRPr="00016ED5">
        <w:rPr>
          <w:b/>
          <w:lang w:eastAsia="en-US"/>
        </w:rPr>
        <w:t xml:space="preserve"> </w:t>
      </w:r>
      <w:bookmarkEnd w:id="257"/>
      <w:bookmarkEnd w:id="262"/>
    </w:p>
    <w:p w14:paraId="2DAF835A" w14:textId="77777777" w:rsidR="00DE402A" w:rsidRPr="00016ED5" w:rsidRDefault="00DE402A" w:rsidP="00DE402A">
      <w:pPr>
        <w:tabs>
          <w:tab w:val="left" w:pos="993"/>
          <w:tab w:val="left" w:pos="9781"/>
        </w:tabs>
        <w:ind w:firstLine="709"/>
        <w:jc w:val="both"/>
      </w:pPr>
      <w:bookmarkStart w:id="264" w:name="_Ref41847674"/>
      <w:r w:rsidRPr="00016ED5">
        <w:rPr>
          <w:rFonts w:eastAsia="Calibri"/>
          <w:lang w:eastAsia="en-US"/>
        </w:rPr>
        <w:t>Расчетные показатели минимально допустимого уровня обеспеченности объектами местного значения в области физической культуры и массового спорта установлены с учетом:</w:t>
      </w:r>
    </w:p>
    <w:p w14:paraId="414EECEF" w14:textId="77777777" w:rsidR="00DE402A" w:rsidRPr="00016ED5" w:rsidRDefault="00DE402A" w:rsidP="00DE402A">
      <w:pPr>
        <w:numPr>
          <w:ilvl w:val="0"/>
          <w:numId w:val="22"/>
        </w:numPr>
        <w:tabs>
          <w:tab w:val="left" w:pos="993"/>
          <w:tab w:val="left" w:pos="9781"/>
        </w:tabs>
        <w:ind w:left="0" w:firstLine="709"/>
        <w:contextualSpacing/>
        <w:jc w:val="both"/>
      </w:pPr>
      <w:r w:rsidRPr="00016ED5">
        <w:rPr>
          <w:snapToGrid w:val="0"/>
          <w:lang w:eastAsia="en-US"/>
        </w:rPr>
        <w:t>демографической ситуации, в том числе возрастной структуры населения в муниципальном образовании (3-79 лет);</w:t>
      </w:r>
    </w:p>
    <w:p w14:paraId="0BE4737B" w14:textId="77777777" w:rsidR="00DE402A" w:rsidRPr="00016ED5" w:rsidRDefault="00DE402A" w:rsidP="00DE402A">
      <w:pPr>
        <w:numPr>
          <w:ilvl w:val="0"/>
          <w:numId w:val="22"/>
        </w:numPr>
        <w:tabs>
          <w:tab w:val="left" w:pos="993"/>
          <w:tab w:val="left" w:pos="9781"/>
        </w:tabs>
        <w:ind w:left="0" w:firstLine="709"/>
        <w:contextualSpacing/>
        <w:jc w:val="both"/>
        <w:rPr>
          <w:snapToGrid w:val="0"/>
        </w:rPr>
      </w:pPr>
      <w:r w:rsidRPr="00016ED5">
        <w:rPr>
          <w:snapToGrid w:val="0"/>
          <w:lang w:eastAsia="en-US"/>
        </w:rPr>
        <w:t>оценки фактического уровня обеспеченности населения объектами физической культуры и массового спорта;</w:t>
      </w:r>
    </w:p>
    <w:p w14:paraId="562EE350" w14:textId="77777777" w:rsidR="00DE402A" w:rsidRPr="00016ED5" w:rsidRDefault="00DE402A" w:rsidP="00DE402A">
      <w:pPr>
        <w:numPr>
          <w:ilvl w:val="0"/>
          <w:numId w:val="22"/>
        </w:numPr>
        <w:tabs>
          <w:tab w:val="left" w:pos="993"/>
          <w:tab w:val="left" w:pos="9781"/>
        </w:tabs>
        <w:ind w:left="0" w:firstLine="709"/>
        <w:contextualSpacing/>
        <w:jc w:val="both"/>
        <w:rPr>
          <w:snapToGrid w:val="0"/>
        </w:rPr>
      </w:pPr>
      <w:r w:rsidRPr="00016ED5">
        <w:rPr>
          <w:snapToGrid w:val="0"/>
          <w:lang w:eastAsia="en-US"/>
        </w:rPr>
        <w:t>приоритетов и целевых показателей (индикаторов) развития муниципального района в области физической культуры и массового спорта</w:t>
      </w:r>
      <w:r w:rsidRPr="00016ED5">
        <w:rPr>
          <w:snapToGrid w:val="0"/>
        </w:rPr>
        <w:t xml:space="preserve">, установленных </w:t>
      </w:r>
      <w:r w:rsidRPr="00016ED5">
        <w:rPr>
          <w:snapToGrid w:val="0"/>
          <w:lang w:eastAsia="en-US"/>
        </w:rPr>
        <w:t>документ</w:t>
      </w:r>
      <w:r w:rsidRPr="00016ED5">
        <w:rPr>
          <w:snapToGrid w:val="0"/>
        </w:rPr>
        <w:t>ами</w:t>
      </w:r>
      <w:r w:rsidRPr="00016ED5">
        <w:rPr>
          <w:snapToGrid w:val="0"/>
          <w:lang w:eastAsia="en-US"/>
        </w:rPr>
        <w:t xml:space="preserve"> стратегического планирования</w:t>
      </w:r>
      <w:r w:rsidRPr="00016ED5">
        <w:t xml:space="preserve">; </w:t>
      </w:r>
    </w:p>
    <w:p w14:paraId="5FD365A7" w14:textId="77777777" w:rsidR="00DE402A" w:rsidRPr="00016ED5" w:rsidRDefault="00DE402A" w:rsidP="00DE402A">
      <w:pPr>
        <w:numPr>
          <w:ilvl w:val="0"/>
          <w:numId w:val="22"/>
        </w:numPr>
        <w:tabs>
          <w:tab w:val="left" w:pos="993"/>
          <w:tab w:val="left" w:pos="9781"/>
        </w:tabs>
        <w:ind w:left="0" w:firstLine="709"/>
        <w:contextualSpacing/>
        <w:jc w:val="both"/>
        <w:rPr>
          <w:snapToGrid w:val="0"/>
          <w:lang w:eastAsia="en-US"/>
        </w:rPr>
      </w:pPr>
      <w:r w:rsidRPr="00016ED5">
        <w:rPr>
          <w:snapToGrid w:val="0"/>
          <w:lang w:eastAsia="en-US"/>
        </w:rPr>
        <w:t>общественных приоритетов в сфере градостроительного развития территории муниципального образования.</w:t>
      </w:r>
    </w:p>
    <w:p w14:paraId="4BEF9F98" w14:textId="77777777" w:rsidR="00DE402A" w:rsidRPr="00016ED5" w:rsidRDefault="00DE402A" w:rsidP="00DE402A">
      <w:pPr>
        <w:tabs>
          <w:tab w:val="left" w:pos="993"/>
          <w:tab w:val="left" w:pos="9781"/>
        </w:tabs>
        <w:ind w:firstLine="709"/>
        <w:jc w:val="both"/>
        <w:rPr>
          <w:rFonts w:eastAsia="Calibri"/>
          <w:lang w:eastAsia="en-US"/>
        </w:rPr>
      </w:pPr>
      <w:r w:rsidRPr="00016ED5">
        <w:rPr>
          <w:rFonts w:eastAsia="Calibri"/>
          <w:lang w:eastAsia="en-US"/>
        </w:rPr>
        <w:t xml:space="preserve">Документами стратегического планирования муниципального района определены значения целевых показателей развития сферы физической культуры и массового спорта. Так, согласно муниципальной программе </w:t>
      </w:r>
      <w:r w:rsidRPr="00016ED5">
        <w:rPr>
          <w:lang w:eastAsia="x-none"/>
        </w:rPr>
        <w:t>Усть-Ишимского</w:t>
      </w:r>
      <w:r w:rsidRPr="00016ED5">
        <w:rPr>
          <w:rFonts w:eastAsia="Calibri"/>
          <w:lang w:eastAsia="en-US"/>
        </w:rPr>
        <w:t xml:space="preserve"> муниципального района Омской области «Развитие социально-культурной сферы </w:t>
      </w:r>
      <w:r w:rsidRPr="00016ED5">
        <w:rPr>
          <w:lang w:eastAsia="x-none"/>
        </w:rPr>
        <w:t>Усть-Ишимского</w:t>
      </w:r>
      <w:r w:rsidRPr="00016ED5">
        <w:rPr>
          <w:rFonts w:eastAsia="Calibri"/>
          <w:lang w:eastAsia="en-US"/>
        </w:rPr>
        <w:t xml:space="preserve"> муниципального </w:t>
      </w:r>
      <w:r w:rsidRPr="00016ED5">
        <w:rPr>
          <w:rFonts w:eastAsia="Calibri"/>
          <w:lang w:eastAsia="en-US"/>
        </w:rPr>
        <w:lastRenderedPageBreak/>
        <w:t xml:space="preserve">района», утвержденной постановлением Администрации </w:t>
      </w:r>
      <w:r w:rsidRPr="00016ED5">
        <w:rPr>
          <w:lang w:eastAsia="x-none"/>
        </w:rPr>
        <w:t>Усть-Ишимского</w:t>
      </w:r>
      <w:r w:rsidRPr="00016ED5">
        <w:rPr>
          <w:rFonts w:eastAsia="Calibri"/>
          <w:lang w:eastAsia="en-US"/>
        </w:rPr>
        <w:t xml:space="preserve"> муниципального района Омской области </w:t>
      </w:r>
      <w:r w:rsidRPr="00016ED5">
        <w:t>от 11.01.2021 № 1-п</w:t>
      </w:r>
      <w:r w:rsidRPr="00016ED5">
        <w:rPr>
          <w:rFonts w:eastAsia="Calibri"/>
          <w:lang w:eastAsia="en-US"/>
        </w:rPr>
        <w:t xml:space="preserve">, доля жителей муниципального района, систематически занимающихся физической культурой и спортом, к 2027 году прогнозируется на уровне 48%. </w:t>
      </w:r>
    </w:p>
    <w:p w14:paraId="42CA6196" w14:textId="77777777" w:rsidR="00DE402A" w:rsidRPr="00016ED5" w:rsidRDefault="00DE402A" w:rsidP="00DE402A">
      <w:pPr>
        <w:tabs>
          <w:tab w:val="left" w:pos="993"/>
          <w:tab w:val="left" w:pos="9781"/>
        </w:tabs>
        <w:ind w:firstLine="709"/>
        <w:jc w:val="both"/>
        <w:rPr>
          <w:snapToGrid w:val="0"/>
          <w:lang w:eastAsia="en-US"/>
        </w:rPr>
      </w:pPr>
      <w:bookmarkStart w:id="265" w:name="_Toc88843212"/>
      <w:bookmarkStart w:id="266" w:name="_Toc89013502"/>
      <w:bookmarkEnd w:id="264"/>
      <w:r w:rsidRPr="00016ED5">
        <w:rPr>
          <w:snapToGrid w:val="0"/>
          <w:lang w:eastAsia="en-US"/>
        </w:rPr>
        <w:t>Расчетные показатели максимально допустимого уровня территориальной доступности до</w:t>
      </w:r>
      <w:r w:rsidRPr="00016ED5">
        <w:t xml:space="preserve"> объектов местного значения в области физической культуры и массового спорта установлены с учетом сложившейся системы расселения в муниципальном образовании.</w:t>
      </w:r>
    </w:p>
    <w:p w14:paraId="690E8963" w14:textId="77777777" w:rsidR="00DE402A" w:rsidRPr="00016ED5" w:rsidRDefault="00DE402A" w:rsidP="00DE402A">
      <w:pPr>
        <w:keepNext/>
        <w:keepLines/>
        <w:numPr>
          <w:ilvl w:val="0"/>
          <w:numId w:val="1"/>
        </w:numPr>
        <w:tabs>
          <w:tab w:val="left" w:pos="993"/>
          <w:tab w:val="left" w:pos="9781"/>
        </w:tabs>
        <w:spacing w:before="120"/>
        <w:ind w:left="0" w:firstLine="709"/>
        <w:jc w:val="both"/>
        <w:outlineLvl w:val="4"/>
        <w:rPr>
          <w:b/>
          <w:lang w:eastAsia="en-US"/>
        </w:rPr>
      </w:pPr>
      <w:bookmarkStart w:id="267" w:name="_Toc89632415"/>
      <w:r w:rsidRPr="00016ED5">
        <w:rPr>
          <w:b/>
          <w:lang w:eastAsia="en-US"/>
        </w:rPr>
        <w:t>2.2.5</w:t>
      </w:r>
      <w:bookmarkStart w:id="268" w:name="_Toc86150282"/>
      <w:bookmarkStart w:id="269" w:name="_Toc86150395"/>
      <w:bookmarkStart w:id="270" w:name="_Toc81901154"/>
      <w:proofErr w:type="gramStart"/>
      <w:r w:rsidRPr="00016ED5">
        <w:rPr>
          <w:b/>
          <w:lang w:eastAsia="en-US"/>
        </w:rPr>
        <w:t xml:space="preserve"> В</w:t>
      </w:r>
      <w:proofErr w:type="gramEnd"/>
      <w:r w:rsidRPr="00016ED5">
        <w:rPr>
          <w:b/>
          <w:lang w:eastAsia="en-US"/>
        </w:rPr>
        <w:t xml:space="preserve"> области культуры и искусства</w:t>
      </w:r>
      <w:bookmarkEnd w:id="265"/>
      <w:bookmarkEnd w:id="266"/>
      <w:bookmarkEnd w:id="267"/>
      <w:bookmarkEnd w:id="268"/>
      <w:bookmarkEnd w:id="269"/>
      <w:r w:rsidRPr="00016ED5">
        <w:rPr>
          <w:b/>
          <w:lang w:eastAsia="en-US"/>
        </w:rPr>
        <w:t xml:space="preserve"> </w:t>
      </w:r>
      <w:bookmarkEnd w:id="270"/>
    </w:p>
    <w:p w14:paraId="6DB98942" w14:textId="77777777" w:rsidR="00DE402A" w:rsidRPr="00016ED5" w:rsidRDefault="00DE402A" w:rsidP="00DE402A">
      <w:pPr>
        <w:tabs>
          <w:tab w:val="left" w:pos="993"/>
          <w:tab w:val="left" w:pos="9781"/>
        </w:tabs>
        <w:ind w:firstLine="709"/>
        <w:jc w:val="both"/>
      </w:pPr>
      <w:r w:rsidRPr="00016ED5">
        <w:rPr>
          <w:rFonts w:eastAsia="Calibri"/>
          <w:lang w:eastAsia="en-US"/>
        </w:rPr>
        <w:t>Расчетные показатели минимально допустимого уровня обеспеченности объектами местного значения в области культуры и искусства установлены с учетом:</w:t>
      </w:r>
    </w:p>
    <w:p w14:paraId="01D39135" w14:textId="77777777" w:rsidR="00DE402A" w:rsidRPr="00016ED5" w:rsidRDefault="00DE402A" w:rsidP="00DE402A">
      <w:pPr>
        <w:numPr>
          <w:ilvl w:val="0"/>
          <w:numId w:val="22"/>
        </w:numPr>
        <w:tabs>
          <w:tab w:val="left" w:pos="993"/>
          <w:tab w:val="left" w:pos="9781"/>
        </w:tabs>
        <w:ind w:left="0" w:firstLine="709"/>
        <w:contextualSpacing/>
        <w:jc w:val="both"/>
      </w:pPr>
      <w:r w:rsidRPr="00016ED5">
        <w:rPr>
          <w:snapToGrid w:val="0"/>
          <w:lang w:eastAsia="en-US"/>
        </w:rPr>
        <w:t>демографической ситуации;</w:t>
      </w:r>
    </w:p>
    <w:p w14:paraId="2C7644D8" w14:textId="77777777" w:rsidR="00DE402A" w:rsidRPr="00016ED5" w:rsidRDefault="00DE402A" w:rsidP="00DE402A">
      <w:pPr>
        <w:numPr>
          <w:ilvl w:val="0"/>
          <w:numId w:val="22"/>
        </w:numPr>
        <w:tabs>
          <w:tab w:val="left" w:pos="993"/>
          <w:tab w:val="left" w:pos="9781"/>
        </w:tabs>
        <w:ind w:left="0" w:firstLine="709"/>
        <w:contextualSpacing/>
        <w:jc w:val="both"/>
        <w:rPr>
          <w:snapToGrid w:val="0"/>
          <w:lang w:eastAsia="en-US"/>
        </w:rPr>
      </w:pPr>
      <w:r w:rsidRPr="00016ED5">
        <w:rPr>
          <w:snapToGrid w:val="0"/>
          <w:lang w:eastAsia="en-US"/>
        </w:rPr>
        <w:t>оценки фактического уровня обеспеченности населения объектами в области культуры и искусства;</w:t>
      </w:r>
    </w:p>
    <w:p w14:paraId="503BDADA" w14:textId="77777777" w:rsidR="00DE402A" w:rsidRPr="00016ED5" w:rsidRDefault="00DE402A" w:rsidP="00DE402A">
      <w:pPr>
        <w:numPr>
          <w:ilvl w:val="0"/>
          <w:numId w:val="22"/>
        </w:numPr>
        <w:tabs>
          <w:tab w:val="left" w:pos="993"/>
          <w:tab w:val="left" w:pos="9781"/>
        </w:tabs>
        <w:ind w:left="0" w:firstLine="709"/>
        <w:contextualSpacing/>
        <w:jc w:val="both"/>
        <w:rPr>
          <w:snapToGrid w:val="0"/>
          <w:lang w:eastAsia="en-US"/>
        </w:rPr>
      </w:pPr>
      <w:r w:rsidRPr="00016ED5">
        <w:rPr>
          <w:snapToGrid w:val="0"/>
          <w:lang w:eastAsia="en-US"/>
        </w:rPr>
        <w:t>приоритетов и целевых показателей (индикаторов) развития муниципального района в области культуры и искусства</w:t>
      </w:r>
      <w:r w:rsidRPr="00016ED5">
        <w:rPr>
          <w:snapToGrid w:val="0"/>
        </w:rPr>
        <w:t xml:space="preserve">, установленных </w:t>
      </w:r>
      <w:r w:rsidRPr="00016ED5">
        <w:rPr>
          <w:snapToGrid w:val="0"/>
          <w:lang w:eastAsia="en-US"/>
        </w:rPr>
        <w:t>документ</w:t>
      </w:r>
      <w:r w:rsidRPr="00016ED5">
        <w:rPr>
          <w:snapToGrid w:val="0"/>
        </w:rPr>
        <w:t>ами</w:t>
      </w:r>
      <w:r w:rsidRPr="00016ED5">
        <w:rPr>
          <w:snapToGrid w:val="0"/>
          <w:lang w:eastAsia="en-US"/>
        </w:rPr>
        <w:t xml:space="preserve"> стратегического планирования;</w:t>
      </w:r>
    </w:p>
    <w:p w14:paraId="2347B982" w14:textId="77777777" w:rsidR="00DE402A" w:rsidRPr="00016ED5" w:rsidRDefault="00DE402A" w:rsidP="00DE402A">
      <w:pPr>
        <w:numPr>
          <w:ilvl w:val="0"/>
          <w:numId w:val="22"/>
        </w:numPr>
        <w:tabs>
          <w:tab w:val="left" w:pos="993"/>
          <w:tab w:val="left" w:pos="9781"/>
        </w:tabs>
        <w:ind w:left="0" w:firstLine="709"/>
        <w:contextualSpacing/>
        <w:jc w:val="both"/>
        <w:rPr>
          <w:snapToGrid w:val="0"/>
          <w:lang w:eastAsia="en-US"/>
        </w:rPr>
      </w:pPr>
      <w:r w:rsidRPr="00016ED5">
        <w:rPr>
          <w:snapToGrid w:val="0"/>
          <w:lang w:eastAsia="en-US"/>
        </w:rPr>
        <w:t>общественных приоритетов в сфере градостроительного развития территории муниципального образования.</w:t>
      </w:r>
    </w:p>
    <w:p w14:paraId="11A481AD" w14:textId="77777777" w:rsidR="00DE402A" w:rsidRPr="00016ED5" w:rsidRDefault="00DE402A" w:rsidP="00DE402A">
      <w:pPr>
        <w:tabs>
          <w:tab w:val="left" w:pos="993"/>
          <w:tab w:val="left" w:pos="9781"/>
        </w:tabs>
        <w:ind w:firstLine="709"/>
        <w:jc w:val="both"/>
      </w:pPr>
      <w:r w:rsidRPr="00016ED5">
        <w:t xml:space="preserve">Обеспечение развития указанной отрасли в муниципальном районе выступает стратегическим приоритетом в рамках муниципальной программы </w:t>
      </w:r>
      <w:r w:rsidRPr="00016ED5">
        <w:rPr>
          <w:lang w:eastAsia="x-none"/>
        </w:rPr>
        <w:t xml:space="preserve">Усть-Ишимского </w:t>
      </w:r>
      <w:r w:rsidRPr="00016ED5">
        <w:t xml:space="preserve">муниципального района Омской области «Развитие социально-культурной сферы </w:t>
      </w:r>
      <w:r w:rsidRPr="00016ED5">
        <w:rPr>
          <w:lang w:eastAsia="x-none"/>
        </w:rPr>
        <w:t>Усть-Ишимского</w:t>
      </w:r>
      <w:r w:rsidRPr="00016ED5">
        <w:t xml:space="preserve"> муниципального района», утвержденной постановлением Администрации </w:t>
      </w:r>
      <w:r w:rsidRPr="00016ED5">
        <w:rPr>
          <w:lang w:eastAsia="x-none"/>
        </w:rPr>
        <w:t>Усть-Ишимского</w:t>
      </w:r>
      <w:r w:rsidRPr="00016ED5">
        <w:t xml:space="preserve"> муниципального района Омской области от 11.01.2021 № 1-п. Для достижения данной цели в районе необходимы развитие культурно-досуговой деятельности и библиотечного обслуживания, сохранение и популяризация культурно-исторического наследия.</w:t>
      </w:r>
    </w:p>
    <w:p w14:paraId="6F0F8E54" w14:textId="77777777" w:rsidR="00DE402A" w:rsidRPr="00016ED5" w:rsidRDefault="00DE402A" w:rsidP="00DE402A">
      <w:pPr>
        <w:tabs>
          <w:tab w:val="left" w:pos="993"/>
          <w:tab w:val="left" w:pos="9781"/>
        </w:tabs>
        <w:ind w:firstLine="709"/>
        <w:contextualSpacing/>
        <w:jc w:val="both"/>
      </w:pPr>
      <w:r w:rsidRPr="00016ED5">
        <w:t>Размеры земельных участков для объектов местного значения в области культуры и искусства установлены с учетом сложившейся практики проектирования и строительства.</w:t>
      </w:r>
    </w:p>
    <w:p w14:paraId="42D42D78" w14:textId="77777777" w:rsidR="00DE402A" w:rsidRPr="00016ED5" w:rsidRDefault="00DE402A" w:rsidP="00DE402A">
      <w:pPr>
        <w:tabs>
          <w:tab w:val="left" w:pos="993"/>
          <w:tab w:val="left" w:pos="9781"/>
        </w:tabs>
        <w:ind w:firstLine="709"/>
        <w:contextualSpacing/>
        <w:jc w:val="both"/>
      </w:pPr>
      <w:r w:rsidRPr="00016ED5">
        <w:rPr>
          <w:snapToGrid w:val="0"/>
          <w:lang w:eastAsia="en-US"/>
        </w:rPr>
        <w:t>Расчетные показатели максимально допустимого уровня территориальной доступности до</w:t>
      </w:r>
      <w:r w:rsidRPr="00016ED5">
        <w:t xml:space="preserve"> объектов местного значения в области культуры и искусства установлены с учетом сложившейся системы расселения в муниципальном образовании.</w:t>
      </w:r>
    </w:p>
    <w:p w14:paraId="60E11F4C" w14:textId="77777777" w:rsidR="00DE402A" w:rsidRPr="00016ED5" w:rsidRDefault="00DE402A" w:rsidP="00DE402A">
      <w:pPr>
        <w:keepNext/>
        <w:keepLines/>
        <w:numPr>
          <w:ilvl w:val="0"/>
          <w:numId w:val="1"/>
        </w:numPr>
        <w:tabs>
          <w:tab w:val="left" w:pos="993"/>
          <w:tab w:val="left" w:pos="9781"/>
        </w:tabs>
        <w:spacing w:before="120"/>
        <w:ind w:left="0" w:firstLine="709"/>
        <w:jc w:val="both"/>
        <w:outlineLvl w:val="4"/>
        <w:rPr>
          <w:b/>
          <w:lang w:eastAsia="en-US"/>
        </w:rPr>
      </w:pPr>
      <w:bookmarkStart w:id="271" w:name="_Toc88843213"/>
      <w:bookmarkStart w:id="272" w:name="_Toc89013503"/>
      <w:bookmarkStart w:id="273" w:name="_Toc89632416"/>
      <w:r w:rsidRPr="00016ED5">
        <w:rPr>
          <w:b/>
          <w:bCs/>
          <w:lang w:eastAsia="en-US"/>
        </w:rPr>
        <w:t>2.2.</w:t>
      </w:r>
      <w:r w:rsidRPr="00016ED5">
        <w:rPr>
          <w:b/>
          <w:bCs/>
          <w:lang w:val="x-none" w:eastAsia="en-US"/>
        </w:rPr>
        <w:t>6</w:t>
      </w:r>
      <w:proofErr w:type="gramStart"/>
      <w:r w:rsidRPr="00016ED5">
        <w:rPr>
          <w:b/>
          <w:bCs/>
          <w:lang w:eastAsia="en-US"/>
        </w:rPr>
        <w:t xml:space="preserve"> В</w:t>
      </w:r>
      <w:proofErr w:type="gramEnd"/>
      <w:r w:rsidRPr="00016ED5">
        <w:rPr>
          <w:b/>
          <w:bCs/>
          <w:lang w:eastAsia="en-US"/>
        </w:rPr>
        <w:t xml:space="preserve"> области жилищного строительства</w:t>
      </w:r>
      <w:bookmarkEnd w:id="271"/>
      <w:bookmarkEnd w:id="272"/>
      <w:bookmarkEnd w:id="273"/>
      <w:r w:rsidRPr="00016ED5">
        <w:rPr>
          <w:b/>
          <w:lang w:eastAsia="en-US"/>
        </w:rPr>
        <w:t xml:space="preserve"> </w:t>
      </w:r>
    </w:p>
    <w:p w14:paraId="377A841F" w14:textId="77777777" w:rsidR="00DE402A" w:rsidRPr="00016ED5" w:rsidRDefault="00DE402A" w:rsidP="00DE402A">
      <w:pPr>
        <w:tabs>
          <w:tab w:val="left" w:pos="993"/>
          <w:tab w:val="left" w:pos="9781"/>
        </w:tabs>
        <w:ind w:firstLine="709"/>
        <w:jc w:val="both"/>
        <w:rPr>
          <w:lang w:val="x-none" w:eastAsia="x-none"/>
        </w:rPr>
      </w:pPr>
      <w:r w:rsidRPr="00016ED5">
        <w:rPr>
          <w:lang w:val="x-none" w:eastAsia="x-none"/>
        </w:rPr>
        <w:t>Расчетные показатели в отношении объектов жилищного строительства установлены с учетом баланса территорий в границах элемента планировочной структуры исходя из его площади.</w:t>
      </w:r>
    </w:p>
    <w:p w14:paraId="722B671C" w14:textId="77777777" w:rsidR="00DE402A" w:rsidRPr="00016ED5" w:rsidRDefault="00DE402A" w:rsidP="00DE402A">
      <w:pPr>
        <w:tabs>
          <w:tab w:val="left" w:pos="993"/>
          <w:tab w:val="left" w:pos="9781"/>
        </w:tabs>
        <w:ind w:firstLine="709"/>
        <w:jc w:val="both"/>
        <w:rPr>
          <w:lang w:val="x-none" w:eastAsia="x-none"/>
        </w:rPr>
      </w:pPr>
      <w:r w:rsidRPr="00016ED5">
        <w:rPr>
          <w:lang w:eastAsia="x-none"/>
        </w:rPr>
        <w:t>Многоквартирная ж</w:t>
      </w:r>
      <w:proofErr w:type="spellStart"/>
      <w:r w:rsidRPr="00016ED5">
        <w:rPr>
          <w:lang w:val="x-none" w:eastAsia="x-none"/>
        </w:rPr>
        <w:t>илая</w:t>
      </w:r>
      <w:proofErr w:type="spellEnd"/>
      <w:r w:rsidRPr="00016ED5">
        <w:rPr>
          <w:lang w:val="x-none" w:eastAsia="x-none"/>
        </w:rPr>
        <w:t xml:space="preserve"> застройка </w:t>
      </w:r>
      <w:r w:rsidRPr="00016ED5">
        <w:rPr>
          <w:lang w:eastAsia="x-none"/>
        </w:rPr>
        <w:t xml:space="preserve">на территории Усть-Ишимского муниципального района </w:t>
      </w:r>
      <w:r w:rsidRPr="00016ED5">
        <w:rPr>
          <w:lang w:val="x-none" w:eastAsia="x-none"/>
        </w:rPr>
        <w:t>в зависимости от этажности подразделяется на следующие типы:</w:t>
      </w:r>
    </w:p>
    <w:p w14:paraId="061F92D0" w14:textId="77777777" w:rsidR="00DE402A" w:rsidRPr="00016ED5" w:rsidRDefault="00DE402A" w:rsidP="00DE402A">
      <w:pPr>
        <w:tabs>
          <w:tab w:val="left" w:pos="993"/>
          <w:tab w:val="left" w:pos="9781"/>
        </w:tabs>
        <w:ind w:firstLine="709"/>
        <w:jc w:val="both"/>
        <w:rPr>
          <w:snapToGrid w:val="0"/>
          <w:lang w:val="x-none" w:eastAsia="x-none"/>
        </w:rPr>
      </w:pPr>
      <w:r w:rsidRPr="00016ED5">
        <w:rPr>
          <w:snapToGrid w:val="0"/>
          <w:lang w:val="x-none" w:eastAsia="x-none"/>
        </w:rPr>
        <w:t>малоэтажная жилая застройка – застройка многоквартирными, блокированными жилыми домами высотой до 4 этажей включительно, без земельных участков;</w:t>
      </w:r>
    </w:p>
    <w:p w14:paraId="044FEFF0" w14:textId="77777777" w:rsidR="00DE402A" w:rsidRPr="00016ED5" w:rsidRDefault="00DE402A" w:rsidP="00DE402A">
      <w:pPr>
        <w:tabs>
          <w:tab w:val="left" w:pos="993"/>
          <w:tab w:val="left" w:pos="9781"/>
        </w:tabs>
        <w:ind w:firstLine="709"/>
        <w:jc w:val="both"/>
        <w:rPr>
          <w:snapToGrid w:val="0"/>
          <w:lang w:val="x-none" w:eastAsia="x-none"/>
        </w:rPr>
      </w:pPr>
      <w:proofErr w:type="spellStart"/>
      <w:r w:rsidRPr="00016ED5">
        <w:rPr>
          <w:snapToGrid w:val="0"/>
          <w:lang w:val="x-none" w:eastAsia="x-none"/>
        </w:rPr>
        <w:t>среднеэтажная</w:t>
      </w:r>
      <w:proofErr w:type="spellEnd"/>
      <w:r w:rsidRPr="00016ED5">
        <w:rPr>
          <w:snapToGrid w:val="0"/>
          <w:lang w:val="x-none" w:eastAsia="x-none"/>
        </w:rPr>
        <w:t xml:space="preserve"> жилая застройка – застройка многоквартирными жилыми домами высотой от 5 до 8 этажей включительно.</w:t>
      </w:r>
    </w:p>
    <w:p w14:paraId="09B46A69" w14:textId="77777777" w:rsidR="00DE402A" w:rsidRPr="00016ED5" w:rsidRDefault="00DE402A" w:rsidP="00DE402A">
      <w:pPr>
        <w:tabs>
          <w:tab w:val="left" w:pos="993"/>
          <w:tab w:val="left" w:pos="9781"/>
        </w:tabs>
        <w:ind w:firstLine="709"/>
        <w:jc w:val="both"/>
        <w:rPr>
          <w:lang w:val="x-none" w:eastAsia="x-none"/>
        </w:rPr>
      </w:pPr>
      <w:r w:rsidRPr="00016ED5">
        <w:rPr>
          <w:lang w:val="x-none" w:eastAsia="x-none"/>
        </w:rPr>
        <w:t>Расчетная плотность населения территории многоквартирной жилой застройки является показателем обеспеченности населения территорией для размещения объектов жилищного строительства</w:t>
      </w:r>
      <w:r w:rsidRPr="00016ED5">
        <w:rPr>
          <w:lang w:eastAsia="x-none"/>
        </w:rPr>
        <w:t>,</w:t>
      </w:r>
      <w:r w:rsidRPr="00016ED5">
        <w:rPr>
          <w:lang w:val="x-none" w:eastAsia="x-none"/>
        </w:rPr>
        <w:t xml:space="preserve"> позволяет определить численность населения в границах элемента планировочной структуры с учетом потребности в размещении объектов социальной, транспортной, инженерной инфраструктур необходимой мощности в границах заданной территории. </w:t>
      </w:r>
    </w:p>
    <w:p w14:paraId="6962F5AA" w14:textId="77777777" w:rsidR="00DE402A" w:rsidRPr="00016ED5" w:rsidRDefault="00DE402A" w:rsidP="00DE402A">
      <w:pPr>
        <w:tabs>
          <w:tab w:val="left" w:pos="993"/>
          <w:tab w:val="left" w:pos="9781"/>
        </w:tabs>
        <w:ind w:firstLine="709"/>
        <w:jc w:val="both"/>
        <w:rPr>
          <w:lang w:val="x-none" w:eastAsia="x-none"/>
        </w:rPr>
      </w:pPr>
      <w:r w:rsidRPr="00016ED5">
        <w:rPr>
          <w:lang w:val="x-none" w:eastAsia="x-none"/>
        </w:rPr>
        <w:t xml:space="preserve">Расчетная плотность населения в границах элемента планировочной структуры планируемой застройки определена с учетом показателя средней жилищной обеспеченности общей площадью квартир для </w:t>
      </w:r>
      <w:proofErr w:type="spellStart"/>
      <w:r w:rsidRPr="00016ED5">
        <w:rPr>
          <w:lang w:val="x-none" w:eastAsia="x-none"/>
        </w:rPr>
        <w:t>среднеэтажной</w:t>
      </w:r>
      <w:proofErr w:type="spellEnd"/>
      <w:r w:rsidRPr="00016ED5">
        <w:rPr>
          <w:lang w:val="x-none" w:eastAsia="x-none"/>
        </w:rPr>
        <w:t xml:space="preserve"> многоквартирной жилой </w:t>
      </w:r>
      <w:r w:rsidRPr="00016ED5">
        <w:rPr>
          <w:lang w:val="x-none" w:eastAsia="x-none"/>
        </w:rPr>
        <w:lastRenderedPageBreak/>
        <w:t xml:space="preserve">застройки – 25 кв. м на человека, для малоэтажной жилой застройки – 30 кв. м на человека. При другой жилищной обеспеченности расчетную нормативную плотность Р, чел./га для </w:t>
      </w:r>
      <w:proofErr w:type="spellStart"/>
      <w:r w:rsidRPr="00016ED5">
        <w:rPr>
          <w:lang w:val="x-none" w:eastAsia="x-none"/>
        </w:rPr>
        <w:t>среднеэтажной</w:t>
      </w:r>
      <w:proofErr w:type="spellEnd"/>
      <w:r w:rsidRPr="00016ED5">
        <w:rPr>
          <w:lang w:val="x-none" w:eastAsia="x-none"/>
        </w:rPr>
        <w:t xml:space="preserve"> многоквартирной жилой застройки следует определять по формуле</w:t>
      </w:r>
      <w:r w:rsidRPr="00016ED5">
        <w:rPr>
          <w:lang w:eastAsia="x-none"/>
        </w:rPr>
        <w:t>:</w:t>
      </w:r>
      <w:r w:rsidRPr="00016ED5">
        <w:rPr>
          <w:lang w:val="x-none" w:eastAsia="x-none"/>
        </w:rPr>
        <w:t xml:space="preserve"> </w:t>
      </w:r>
    </w:p>
    <w:p w14:paraId="14776B74" w14:textId="77777777" w:rsidR="00DE402A" w:rsidRPr="00016ED5" w:rsidRDefault="00DE402A" w:rsidP="00DE402A">
      <w:pPr>
        <w:tabs>
          <w:tab w:val="left" w:pos="993"/>
          <w:tab w:val="left" w:pos="9781"/>
        </w:tabs>
        <w:autoSpaceDE w:val="0"/>
        <w:autoSpaceDN w:val="0"/>
        <w:adjustRightInd w:val="0"/>
        <w:ind w:firstLine="709"/>
      </w:pPr>
      <w:r w:rsidRPr="00016ED5">
        <w:t xml:space="preserve">                                </w:t>
      </w:r>
      <w:proofErr w:type="gramStart"/>
      <w:r w:rsidRPr="00016ED5">
        <w:t>Р</w:t>
      </w:r>
      <w:proofErr w:type="gramEnd"/>
      <w:r w:rsidRPr="00016ED5">
        <w:t xml:space="preserve"> = (Р</w:t>
      </w:r>
      <w:r w:rsidRPr="00016ED5">
        <w:rPr>
          <w:b/>
          <w:vertAlign w:val="subscript"/>
        </w:rPr>
        <w:t>25</w:t>
      </w:r>
      <w:r w:rsidRPr="00016ED5">
        <w:t xml:space="preserve"> х 25) / Н, </w:t>
      </w:r>
    </w:p>
    <w:p w14:paraId="4461FBCF" w14:textId="77777777" w:rsidR="00DE402A" w:rsidRPr="00016ED5" w:rsidRDefault="00DE402A" w:rsidP="00DE402A">
      <w:pPr>
        <w:tabs>
          <w:tab w:val="left" w:pos="993"/>
          <w:tab w:val="left" w:pos="9781"/>
        </w:tabs>
        <w:autoSpaceDE w:val="0"/>
        <w:autoSpaceDN w:val="0"/>
        <w:adjustRightInd w:val="0"/>
        <w:ind w:firstLine="709"/>
      </w:pPr>
      <w:r w:rsidRPr="00016ED5">
        <w:t>где:</w:t>
      </w:r>
    </w:p>
    <w:p w14:paraId="7E0616A7" w14:textId="77777777" w:rsidR="00DE402A" w:rsidRPr="00016ED5" w:rsidRDefault="00DE402A" w:rsidP="00DE402A">
      <w:pPr>
        <w:tabs>
          <w:tab w:val="left" w:pos="993"/>
          <w:tab w:val="left" w:pos="9781"/>
        </w:tabs>
        <w:autoSpaceDE w:val="0"/>
        <w:autoSpaceDN w:val="0"/>
        <w:adjustRightInd w:val="0"/>
        <w:ind w:firstLine="709"/>
        <w:jc w:val="both"/>
      </w:pPr>
      <w:r w:rsidRPr="00016ED5">
        <w:t>Р</w:t>
      </w:r>
      <w:r w:rsidRPr="00016ED5">
        <w:rPr>
          <w:b/>
          <w:vertAlign w:val="subscript"/>
        </w:rPr>
        <w:t xml:space="preserve">25 </w:t>
      </w:r>
      <w:r w:rsidRPr="00016ED5">
        <w:t>– показатель плотности населения при 25 кв. м жилых помещений на 1 человека;</w:t>
      </w:r>
    </w:p>
    <w:p w14:paraId="4A9FF86F" w14:textId="77777777" w:rsidR="00DE402A" w:rsidRPr="00016ED5" w:rsidRDefault="00DE402A" w:rsidP="00DE402A">
      <w:pPr>
        <w:tabs>
          <w:tab w:val="left" w:pos="993"/>
          <w:tab w:val="left" w:pos="9781"/>
        </w:tabs>
        <w:autoSpaceDE w:val="0"/>
        <w:autoSpaceDN w:val="0"/>
        <w:adjustRightInd w:val="0"/>
        <w:spacing w:after="120"/>
        <w:ind w:firstLine="709"/>
      </w:pPr>
      <w:r w:rsidRPr="00016ED5">
        <w:t>Н – расчетная жилищная обеспеченность, кв. м жилых помещений на 1 человека.</w:t>
      </w:r>
    </w:p>
    <w:p w14:paraId="760A8639" w14:textId="77777777" w:rsidR="00DE402A" w:rsidRPr="00016ED5" w:rsidRDefault="00DE402A" w:rsidP="00DE402A">
      <w:pPr>
        <w:tabs>
          <w:tab w:val="left" w:pos="993"/>
          <w:tab w:val="left" w:pos="9781"/>
        </w:tabs>
        <w:spacing w:before="120" w:after="60"/>
        <w:ind w:firstLine="709"/>
        <w:jc w:val="both"/>
        <w:rPr>
          <w:lang w:val="x-none" w:eastAsia="x-none"/>
        </w:rPr>
      </w:pPr>
      <w:r w:rsidRPr="00016ED5">
        <w:rPr>
          <w:lang w:val="x-none" w:eastAsia="x-none"/>
        </w:rPr>
        <w:t xml:space="preserve">Для малоэтажной жилой застройки с жилищной обеспеченностью, отличной от 30 кв. м жилых помещений на 1 человека, расчетную нормативную плотность населения Р, человек/га следует определять по формуле: </w:t>
      </w:r>
    </w:p>
    <w:p w14:paraId="0CCC38FD" w14:textId="77777777" w:rsidR="00DE402A" w:rsidRPr="00016ED5" w:rsidRDefault="00DE402A" w:rsidP="00DE402A">
      <w:pPr>
        <w:tabs>
          <w:tab w:val="left" w:pos="993"/>
          <w:tab w:val="left" w:pos="9781"/>
        </w:tabs>
        <w:autoSpaceDE w:val="0"/>
        <w:autoSpaceDN w:val="0"/>
        <w:adjustRightInd w:val="0"/>
        <w:ind w:firstLine="709"/>
      </w:pPr>
      <w:r w:rsidRPr="00016ED5">
        <w:t xml:space="preserve">                                </w:t>
      </w:r>
      <w:proofErr w:type="gramStart"/>
      <w:r w:rsidRPr="00016ED5">
        <w:t>Р</w:t>
      </w:r>
      <w:proofErr w:type="gramEnd"/>
      <w:r w:rsidRPr="00016ED5">
        <w:t xml:space="preserve"> = (Р</w:t>
      </w:r>
      <w:r w:rsidRPr="00016ED5">
        <w:rPr>
          <w:b/>
          <w:vertAlign w:val="subscript"/>
        </w:rPr>
        <w:t>30</w:t>
      </w:r>
      <w:r w:rsidRPr="00016ED5">
        <w:t xml:space="preserve"> х 30) / Н, </w:t>
      </w:r>
    </w:p>
    <w:p w14:paraId="11B2F431" w14:textId="77777777" w:rsidR="00DE402A" w:rsidRPr="00016ED5" w:rsidRDefault="00DE402A" w:rsidP="00DE402A">
      <w:pPr>
        <w:tabs>
          <w:tab w:val="left" w:pos="993"/>
          <w:tab w:val="left" w:pos="9781"/>
        </w:tabs>
        <w:autoSpaceDE w:val="0"/>
        <w:autoSpaceDN w:val="0"/>
        <w:adjustRightInd w:val="0"/>
        <w:ind w:firstLine="709"/>
      </w:pPr>
      <w:r w:rsidRPr="00016ED5">
        <w:t>где:</w:t>
      </w:r>
    </w:p>
    <w:p w14:paraId="194EAAB5" w14:textId="77777777" w:rsidR="00DE402A" w:rsidRPr="00016ED5" w:rsidRDefault="00DE402A" w:rsidP="00DE402A">
      <w:pPr>
        <w:tabs>
          <w:tab w:val="left" w:pos="993"/>
          <w:tab w:val="left" w:pos="9781"/>
        </w:tabs>
        <w:autoSpaceDE w:val="0"/>
        <w:autoSpaceDN w:val="0"/>
        <w:adjustRightInd w:val="0"/>
        <w:ind w:firstLine="709"/>
        <w:jc w:val="both"/>
      </w:pPr>
      <w:r w:rsidRPr="00016ED5">
        <w:t>Р</w:t>
      </w:r>
      <w:r w:rsidRPr="00016ED5">
        <w:rPr>
          <w:b/>
          <w:vertAlign w:val="subscript"/>
        </w:rPr>
        <w:t>30</w:t>
      </w:r>
      <w:r w:rsidRPr="00016ED5">
        <w:t xml:space="preserve"> – показатель плотности населения при 30 кв. м жилых помещений на 1 человека;</w:t>
      </w:r>
    </w:p>
    <w:p w14:paraId="79F7B05A" w14:textId="77777777" w:rsidR="00DE402A" w:rsidRPr="00016ED5" w:rsidRDefault="00DE402A" w:rsidP="00DE402A">
      <w:pPr>
        <w:tabs>
          <w:tab w:val="left" w:pos="993"/>
          <w:tab w:val="left" w:pos="9781"/>
        </w:tabs>
        <w:autoSpaceDE w:val="0"/>
        <w:autoSpaceDN w:val="0"/>
        <w:adjustRightInd w:val="0"/>
        <w:spacing w:after="120"/>
        <w:ind w:firstLine="709"/>
      </w:pPr>
      <w:r w:rsidRPr="00016ED5">
        <w:t>Н – расчетная жилищная обеспеченность, кв. м жилых помещений на 1 человека.</w:t>
      </w:r>
    </w:p>
    <w:p w14:paraId="2E355B4A" w14:textId="77777777" w:rsidR="00DE402A" w:rsidRPr="00016ED5" w:rsidRDefault="00DE402A" w:rsidP="00DE402A">
      <w:pPr>
        <w:tabs>
          <w:tab w:val="left" w:pos="993"/>
          <w:tab w:val="left" w:pos="9781"/>
        </w:tabs>
        <w:spacing w:before="120" w:after="60"/>
        <w:ind w:firstLine="709"/>
        <w:jc w:val="both"/>
        <w:rPr>
          <w:lang w:val="x-none" w:eastAsia="x-none"/>
        </w:rPr>
      </w:pPr>
      <w:r w:rsidRPr="00016ED5">
        <w:rPr>
          <w:lang w:val="x-none" w:eastAsia="x-none"/>
        </w:rPr>
        <w:t>При этом расчетная плотность населения микрорайонов, как правило, не должна превышать 450 человек на гектар.</w:t>
      </w:r>
    </w:p>
    <w:p w14:paraId="4FFC039E" w14:textId="77777777" w:rsidR="00DE402A" w:rsidRPr="00016ED5" w:rsidRDefault="00DE402A" w:rsidP="00DE402A">
      <w:pPr>
        <w:tabs>
          <w:tab w:val="left" w:pos="9781"/>
        </w:tabs>
        <w:spacing w:before="120" w:after="60"/>
        <w:ind w:firstLine="709"/>
        <w:jc w:val="both"/>
        <w:rPr>
          <w:lang w:val="x-none" w:eastAsia="x-none"/>
        </w:rPr>
      </w:pPr>
    </w:p>
    <w:p w14:paraId="1223A728" w14:textId="77777777" w:rsidR="00DE402A" w:rsidRPr="00016ED5" w:rsidRDefault="00DE402A" w:rsidP="00DE402A">
      <w:pPr>
        <w:pStyle w:val="13"/>
        <w:numPr>
          <w:ilvl w:val="0"/>
          <w:numId w:val="18"/>
        </w:numPr>
        <w:tabs>
          <w:tab w:val="clear" w:pos="851"/>
          <w:tab w:val="left" w:pos="993"/>
          <w:tab w:val="left" w:pos="9781"/>
        </w:tabs>
        <w:ind w:left="0" w:firstLine="709"/>
        <w:jc w:val="both"/>
        <w:rPr>
          <w:sz w:val="24"/>
          <w:szCs w:val="24"/>
          <w:lang w:val="ru-RU"/>
        </w:rPr>
      </w:pPr>
      <w:r w:rsidRPr="00016ED5">
        <w:rPr>
          <w:sz w:val="24"/>
          <w:szCs w:val="24"/>
          <w:lang w:val="ru-RU"/>
        </w:rPr>
        <w:lastRenderedPageBreak/>
        <w:t>ПРАВИЛА И ОБЛАСТЬ ПРИМЕНЕНИЯ РАСЧЕТНЫХ ПОКАЗАТЕЛЕЙ</w:t>
      </w:r>
      <w:bookmarkEnd w:id="216"/>
      <w:bookmarkEnd w:id="217"/>
      <w:bookmarkEnd w:id="218"/>
      <w:bookmarkEnd w:id="219"/>
      <w:bookmarkEnd w:id="220"/>
      <w:bookmarkEnd w:id="221"/>
      <w:bookmarkEnd w:id="222"/>
      <w:bookmarkEnd w:id="223"/>
      <w:bookmarkEnd w:id="224"/>
      <w:bookmarkEnd w:id="225"/>
      <w:bookmarkEnd w:id="226"/>
      <w:bookmarkEnd w:id="241"/>
      <w:bookmarkEnd w:id="242"/>
      <w:bookmarkEnd w:id="243"/>
      <w:bookmarkEnd w:id="244"/>
      <w:bookmarkEnd w:id="245"/>
      <w:bookmarkEnd w:id="246"/>
      <w:bookmarkEnd w:id="247"/>
      <w:bookmarkEnd w:id="248"/>
      <w:bookmarkEnd w:id="249"/>
      <w:bookmarkEnd w:id="250"/>
    </w:p>
    <w:p w14:paraId="7CD06C70" w14:textId="77777777" w:rsidR="00DE402A" w:rsidRPr="00016ED5" w:rsidRDefault="00DE402A" w:rsidP="00DE402A">
      <w:pPr>
        <w:pStyle w:val="a6"/>
        <w:tabs>
          <w:tab w:val="left" w:pos="9781"/>
        </w:tabs>
      </w:pPr>
      <w:bookmarkStart w:id="274" w:name="_Toc6500542"/>
      <w:bookmarkStart w:id="275" w:name="_Toc6567871"/>
      <w:bookmarkStart w:id="276" w:name="_Toc6569476"/>
      <w:bookmarkStart w:id="277" w:name="_Toc6578708"/>
      <w:bookmarkStart w:id="278" w:name="_Toc6667200"/>
      <w:bookmarkStart w:id="279" w:name="_Toc6672913"/>
      <w:bookmarkStart w:id="280" w:name="_Toc10738663"/>
      <w:bookmarkStart w:id="281" w:name="_Toc10740030"/>
      <w:bookmarkStart w:id="282" w:name="_Toc81901164"/>
      <w:bookmarkStart w:id="283" w:name="_Toc40626767"/>
      <w:r w:rsidRPr="00016ED5">
        <w:t xml:space="preserve">Действие </w:t>
      </w:r>
      <w:r w:rsidRPr="00016ED5">
        <w:rPr>
          <w:lang w:val="ru-RU"/>
        </w:rPr>
        <w:t>местных нормативов градостроительного проектирования</w:t>
      </w:r>
      <w:r w:rsidRPr="00016ED5">
        <w:t xml:space="preserve"> распространяется на всю территорию муниципального образования.</w:t>
      </w:r>
    </w:p>
    <w:p w14:paraId="62DD0CC1" w14:textId="77777777" w:rsidR="00DE402A" w:rsidRPr="00016ED5" w:rsidRDefault="00DE402A" w:rsidP="00DE402A">
      <w:pPr>
        <w:pStyle w:val="a6"/>
        <w:tabs>
          <w:tab w:val="left" w:pos="9781"/>
        </w:tabs>
      </w:pPr>
      <w:r w:rsidRPr="00016ED5">
        <w:t>Местные нормативы градостроительного проектирования обязательны для всех субъектов градостроительной деятельности на</w:t>
      </w:r>
      <w:r w:rsidRPr="00016ED5">
        <w:rPr>
          <w:lang w:val="ru-RU"/>
        </w:rPr>
        <w:t xml:space="preserve"> </w:t>
      </w:r>
      <w:r w:rsidRPr="00016ED5">
        <w:t xml:space="preserve">территории </w:t>
      </w:r>
      <w:r w:rsidRPr="00016ED5">
        <w:rPr>
          <w:lang w:val="ru-RU"/>
        </w:rPr>
        <w:t>муниципального образования</w:t>
      </w:r>
      <w:r w:rsidRPr="00016ED5">
        <w:t xml:space="preserve"> независимо от их организационно-правовой формы.</w:t>
      </w:r>
    </w:p>
    <w:p w14:paraId="553F42EB" w14:textId="77777777" w:rsidR="00DE402A" w:rsidRPr="00016ED5" w:rsidRDefault="00DE402A" w:rsidP="00DE402A">
      <w:pPr>
        <w:pStyle w:val="a6"/>
        <w:tabs>
          <w:tab w:val="left" w:pos="9781"/>
        </w:tabs>
        <w:rPr>
          <w:lang w:val="ru-RU"/>
        </w:rPr>
      </w:pPr>
      <w:r w:rsidRPr="00016ED5">
        <w:t>Местные нормативы градостроительного проектирования</w:t>
      </w:r>
      <w:r w:rsidRPr="00016ED5">
        <w:rPr>
          <w:lang w:val="ru-RU"/>
        </w:rPr>
        <w:t xml:space="preserve"> 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76F72668" w14:textId="77777777" w:rsidR="00DE402A" w:rsidRPr="00016ED5" w:rsidRDefault="00DE402A" w:rsidP="00DE402A">
      <w:pPr>
        <w:pStyle w:val="a6"/>
        <w:tabs>
          <w:tab w:val="left" w:pos="9781"/>
        </w:tabs>
        <w:rPr>
          <w:lang w:val="ru-RU"/>
        </w:rPr>
      </w:pPr>
      <w:r w:rsidRPr="00016ED5">
        <w:t xml:space="preserve">Расчетные показатели минимально допустимого уровня обеспеченности </w:t>
      </w:r>
      <w:r w:rsidRPr="00016ED5">
        <w:rPr>
          <w:lang w:val="ru-RU"/>
        </w:rPr>
        <w:t>объектами местного значения</w:t>
      </w:r>
      <w:r w:rsidRPr="00016ED5">
        <w:t xml:space="preserve"> и максимально допустимого уровня территориальной доступности таких объектов для населения</w:t>
      </w:r>
      <w:r w:rsidRPr="00016ED5">
        <w:rPr>
          <w:lang w:val="ru-RU"/>
        </w:rPr>
        <w:t>, установленные настоящими нормативами градостроительного проектирования, применяются в соответствии с настоящим разделом.</w:t>
      </w:r>
    </w:p>
    <w:p w14:paraId="02895959" w14:textId="77777777" w:rsidR="00DE402A" w:rsidRPr="00016ED5" w:rsidRDefault="00DE402A" w:rsidP="00DE402A">
      <w:pPr>
        <w:pStyle w:val="a6"/>
        <w:tabs>
          <w:tab w:val="left" w:pos="9781"/>
        </w:tabs>
        <w:rPr>
          <w:lang w:val="ru-RU"/>
        </w:rPr>
      </w:pPr>
      <w:r w:rsidRPr="00016ED5">
        <w:t xml:space="preserve">Расчетные показатели минимально допустимого уровня обеспеченности </w:t>
      </w:r>
      <w:r w:rsidRPr="00016ED5">
        <w:rPr>
          <w:lang w:val="ru-RU"/>
        </w:rPr>
        <w:t>объектами местного значения</w:t>
      </w:r>
      <w:r w:rsidRPr="00016ED5">
        <w:t xml:space="preserve"> и максимально допустимого уровня территориальной доступности таких объектов для населения</w:t>
      </w:r>
      <w:r w:rsidRPr="00016ED5">
        <w:rPr>
          <w:lang w:val="ru-RU"/>
        </w:rPr>
        <w:t>, принятые равными предельным значениям расчетных показателей</w:t>
      </w:r>
      <w:r w:rsidRPr="00016ED5">
        <w:t xml:space="preserve"> </w:t>
      </w:r>
      <w:r w:rsidRPr="00016ED5">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6A355EA8" w14:textId="77777777" w:rsidR="00DE402A" w:rsidRPr="00016ED5" w:rsidRDefault="00DE402A" w:rsidP="00DE402A">
      <w:pPr>
        <w:pStyle w:val="a6"/>
        <w:tabs>
          <w:tab w:val="left" w:pos="9781"/>
        </w:tabs>
        <w:rPr>
          <w:lang w:val="ru-RU"/>
        </w:rPr>
      </w:pPr>
      <w:r w:rsidRPr="00016ED5">
        <w:t xml:space="preserve">При </w:t>
      </w:r>
      <w:r w:rsidRPr="00016ED5">
        <w:rPr>
          <w:lang w:val="ru-RU"/>
        </w:rPr>
        <w:t>разработке</w:t>
      </w:r>
      <w:r w:rsidRPr="00016ED5">
        <w:t xml:space="preserve"> </w:t>
      </w:r>
      <w:r w:rsidRPr="00016ED5">
        <w:rPr>
          <w:lang w:val="ru-RU"/>
        </w:rPr>
        <w:t>схемы территориального планирования муниципального района расчетные показатели применяются для определения характеристик и местоположения объектов местного значения муниципального района.</w:t>
      </w:r>
    </w:p>
    <w:p w14:paraId="1C7D3D22" w14:textId="77777777" w:rsidR="00DE402A" w:rsidRPr="00016ED5" w:rsidRDefault="00DE402A" w:rsidP="00DE402A">
      <w:pPr>
        <w:pStyle w:val="a6"/>
        <w:tabs>
          <w:tab w:val="left" w:pos="9781"/>
        </w:tabs>
        <w:rPr>
          <w:lang w:val="ru-RU"/>
        </w:rPr>
      </w:pPr>
      <w:r w:rsidRPr="00016ED5">
        <w:t xml:space="preserve">При </w:t>
      </w:r>
      <w:r w:rsidRPr="00016ED5">
        <w:rPr>
          <w:lang w:val="ru-RU"/>
        </w:rPr>
        <w:t>разработке</w:t>
      </w:r>
      <w:r w:rsidRPr="00016ED5">
        <w:t xml:space="preserve"> </w:t>
      </w:r>
      <w:r w:rsidRPr="00016ED5">
        <w:rPr>
          <w:lang w:val="ru-RU"/>
        </w:rPr>
        <w:t>документации по планировке территории</w:t>
      </w:r>
      <w:r w:rsidRPr="00016ED5">
        <w:t xml:space="preserve"> </w:t>
      </w:r>
      <w:r w:rsidRPr="00016ED5">
        <w:rPr>
          <w:lang w:val="ru-RU"/>
        </w:rPr>
        <w:t xml:space="preserve">расчетные показатели применяются для определения </w:t>
      </w:r>
      <w:r w:rsidRPr="00016ED5">
        <w:t>характеристик планируемого развития территории, в том числе плотности и параметр</w:t>
      </w:r>
      <w:r w:rsidRPr="00016ED5">
        <w:rPr>
          <w:lang w:val="ru-RU"/>
        </w:rPr>
        <w:t>ов</w:t>
      </w:r>
      <w:r w:rsidRPr="00016ED5">
        <w:t xml:space="preserve"> застройки территории, </w:t>
      </w:r>
      <w:r w:rsidRPr="00016ED5">
        <w:rPr>
          <w:lang w:val="ru-RU"/>
        </w:rPr>
        <w:t>размеров земельных участков.</w:t>
      </w:r>
    </w:p>
    <w:p w14:paraId="0B9F13A0" w14:textId="77777777" w:rsidR="00DE402A" w:rsidRPr="00016ED5" w:rsidRDefault="00DE402A" w:rsidP="00DE402A">
      <w:pPr>
        <w:pStyle w:val="a6"/>
        <w:tabs>
          <w:tab w:val="left" w:pos="9781"/>
        </w:tabs>
      </w:pPr>
      <w:proofErr w:type="gramStart"/>
      <w:r w:rsidRPr="00016ED5">
        <w:rPr>
          <w:lang w:val="ru-RU"/>
        </w:rPr>
        <w:t>П</w:t>
      </w:r>
      <w:proofErr w:type="spellStart"/>
      <w:r w:rsidRPr="00016ED5">
        <w:t>ри</w:t>
      </w:r>
      <w:proofErr w:type="spellEnd"/>
      <w:r w:rsidRPr="00016ED5">
        <w:t xml:space="preserve"> выдаче разрешения на строительство </w:t>
      </w:r>
      <w:r w:rsidRPr="00016ED5">
        <w:rPr>
          <w:lang w:val="ru-RU"/>
        </w:rPr>
        <w:t xml:space="preserve">расчетные показатели применяются </w:t>
      </w:r>
      <w:r w:rsidRPr="00016ED5">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016ED5">
        <w:t xml:space="preserve"> Федерации.</w:t>
      </w:r>
    </w:p>
    <w:p w14:paraId="70C0A588" w14:textId="77777777" w:rsidR="00DE402A" w:rsidRPr="00016ED5" w:rsidRDefault="00DE402A" w:rsidP="00DE402A">
      <w:pPr>
        <w:pStyle w:val="a6"/>
        <w:tabs>
          <w:tab w:val="left" w:pos="9781"/>
        </w:tabs>
      </w:pPr>
      <w:r w:rsidRPr="00016ED5">
        <w:rPr>
          <w:lang w:val="ru-RU"/>
        </w:rPr>
        <w:t>П</w:t>
      </w:r>
      <w:proofErr w:type="spellStart"/>
      <w:r w:rsidRPr="00016ED5">
        <w:t>ри</w:t>
      </w:r>
      <w:proofErr w:type="spellEnd"/>
      <w:r w:rsidRPr="00016ED5">
        <w:t xml:space="preserve"> организации конкурсов на разработку документации архитектурно-строительного проектирования, проектов благоустройства </w:t>
      </w:r>
      <w:r w:rsidRPr="00016ED5">
        <w:rPr>
          <w:lang w:val="ru-RU"/>
        </w:rPr>
        <w:t xml:space="preserve">расчетные показатели применяются </w:t>
      </w:r>
      <w:r w:rsidRPr="00016ED5">
        <w:t>для установления требований к проектным решениям по развитию территории и размещению объектов, содержащихся в конкурсной документации.</w:t>
      </w:r>
    </w:p>
    <w:p w14:paraId="299B4C64" w14:textId="77777777" w:rsidR="00DE402A" w:rsidRPr="00016ED5" w:rsidRDefault="00DE402A" w:rsidP="00DE402A">
      <w:pPr>
        <w:pStyle w:val="a6"/>
        <w:tabs>
          <w:tab w:val="left" w:pos="9781"/>
        </w:tabs>
      </w:pPr>
      <w:r w:rsidRPr="00016ED5">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14:paraId="45CE6714" w14:textId="77777777" w:rsidR="00DE402A" w:rsidRPr="00016ED5" w:rsidRDefault="00DE402A" w:rsidP="00DE402A">
      <w:pPr>
        <w:pStyle w:val="a6"/>
        <w:tabs>
          <w:tab w:val="left" w:pos="9781"/>
        </w:tabs>
      </w:pPr>
      <w:r w:rsidRPr="00016ED5">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14:paraId="1A554070" w14:textId="77777777" w:rsidR="00DE402A" w:rsidRPr="00016ED5" w:rsidRDefault="00DE402A" w:rsidP="00DE402A">
      <w:pPr>
        <w:pStyle w:val="a6"/>
        <w:tabs>
          <w:tab w:val="left" w:pos="9781"/>
        </w:tabs>
      </w:pPr>
    </w:p>
    <w:p w14:paraId="5395B7D1" w14:textId="77777777" w:rsidR="00DE402A" w:rsidRPr="00016ED5" w:rsidRDefault="00DE402A" w:rsidP="00DE402A">
      <w:pPr>
        <w:pStyle w:val="a6"/>
        <w:tabs>
          <w:tab w:val="left" w:pos="9781"/>
        </w:tabs>
        <w:rPr>
          <w:lang w:val="ru-RU"/>
        </w:rPr>
      </w:pPr>
    </w:p>
    <w:bookmarkEnd w:id="274"/>
    <w:bookmarkEnd w:id="275"/>
    <w:bookmarkEnd w:id="276"/>
    <w:bookmarkEnd w:id="277"/>
    <w:bookmarkEnd w:id="278"/>
    <w:bookmarkEnd w:id="279"/>
    <w:bookmarkEnd w:id="280"/>
    <w:bookmarkEnd w:id="281"/>
    <w:bookmarkEnd w:id="282"/>
    <w:bookmarkEnd w:id="283"/>
    <w:p w14:paraId="31B9B06F" w14:textId="77777777" w:rsidR="00DE402A" w:rsidRPr="00016ED5" w:rsidRDefault="00DE402A" w:rsidP="00DE402A">
      <w:pPr>
        <w:pStyle w:val="a6"/>
        <w:tabs>
          <w:tab w:val="left" w:pos="9781"/>
        </w:tabs>
      </w:pPr>
    </w:p>
    <w:p w14:paraId="3BB24E31" w14:textId="77777777" w:rsidR="00DE402A" w:rsidRPr="00016ED5" w:rsidRDefault="00DE402A" w:rsidP="00DE402A">
      <w:pPr>
        <w:pStyle w:val="a6"/>
        <w:tabs>
          <w:tab w:val="left" w:pos="9781"/>
        </w:tabs>
        <w:sectPr w:rsidR="00DE402A" w:rsidRPr="00016ED5" w:rsidSect="00016ED5">
          <w:headerReference w:type="default" r:id="rId18"/>
          <w:footerReference w:type="default" r:id="rId19"/>
          <w:pgSz w:w="11906" w:h="16838" w:code="9"/>
          <w:pgMar w:top="1134" w:right="707" w:bottom="1134" w:left="1701" w:header="425" w:footer="544" w:gutter="0"/>
          <w:cols w:space="708"/>
          <w:docGrid w:linePitch="360"/>
        </w:sectPr>
      </w:pPr>
    </w:p>
    <w:p w14:paraId="426E8CA9" w14:textId="77777777" w:rsidR="00DE402A" w:rsidRPr="00016ED5" w:rsidRDefault="00DE402A" w:rsidP="00DE402A">
      <w:pPr>
        <w:pStyle w:val="S20"/>
        <w:tabs>
          <w:tab w:val="clear" w:pos="360"/>
          <w:tab w:val="left" w:pos="993"/>
          <w:tab w:val="left" w:pos="9781"/>
        </w:tabs>
        <w:spacing w:before="240" w:after="240" w:line="240" w:lineRule="auto"/>
        <w:ind w:left="0" w:firstLine="709"/>
        <w:jc w:val="center"/>
        <w:rPr>
          <w:caps/>
          <w:lang w:val="ru-RU"/>
        </w:rPr>
      </w:pPr>
      <w:bookmarkStart w:id="284" w:name="_Toc459302276"/>
      <w:bookmarkStart w:id="285" w:name="_Toc459308313"/>
      <w:bookmarkStart w:id="286" w:name="_Toc459308667"/>
      <w:bookmarkStart w:id="287" w:name="_Toc459308841"/>
      <w:bookmarkStart w:id="288" w:name="_Toc459308984"/>
      <w:bookmarkStart w:id="289" w:name="_Toc440295389"/>
      <w:bookmarkStart w:id="290" w:name="_Toc458948969"/>
      <w:bookmarkStart w:id="291" w:name="_Toc458969823"/>
      <w:bookmarkStart w:id="292" w:name="_Toc458969881"/>
      <w:bookmarkStart w:id="293" w:name="_Toc459029102"/>
      <w:bookmarkStart w:id="294" w:name="_Toc459035992"/>
      <w:bookmarkStart w:id="295" w:name="_Toc459036821"/>
      <w:bookmarkStart w:id="296" w:name="_Toc459042191"/>
      <w:bookmarkStart w:id="297" w:name="_Toc459044663"/>
      <w:bookmarkStart w:id="298" w:name="_Toc459050762"/>
      <w:bookmarkStart w:id="299" w:name="_Toc459051332"/>
      <w:bookmarkStart w:id="300" w:name="_Toc459052282"/>
      <w:bookmarkStart w:id="301" w:name="_Toc459054213"/>
      <w:bookmarkStart w:id="302" w:name="_Toc459055023"/>
      <w:bookmarkStart w:id="303" w:name="_Toc459130847"/>
      <w:bookmarkStart w:id="304" w:name="_Toc459199949"/>
      <w:bookmarkStart w:id="305" w:name="_Toc459202060"/>
      <w:bookmarkStart w:id="306" w:name="_Toc459132880"/>
      <w:bookmarkStart w:id="307" w:name="_Toc459140643"/>
      <w:bookmarkStart w:id="308" w:name="_Toc459141284"/>
      <w:bookmarkStart w:id="309" w:name="_Toc459202485"/>
      <w:bookmarkStart w:id="310" w:name="_Toc459302295"/>
      <w:bookmarkStart w:id="311" w:name="_Toc459308333"/>
      <w:bookmarkStart w:id="312" w:name="_Toc459308687"/>
      <w:bookmarkStart w:id="313" w:name="_Toc459308861"/>
      <w:bookmarkStart w:id="314" w:name="_Toc459309004"/>
      <w:bookmarkStart w:id="315" w:name="_Toc529300682"/>
      <w:bookmarkStart w:id="316" w:name="_Toc6500548"/>
      <w:bookmarkStart w:id="317" w:name="_Toc6567878"/>
      <w:bookmarkStart w:id="318" w:name="_Toc6569483"/>
      <w:bookmarkStart w:id="319" w:name="_Toc6578715"/>
      <w:bookmarkStart w:id="320" w:name="_Toc6667207"/>
      <w:bookmarkStart w:id="321" w:name="_Toc6672920"/>
      <w:bookmarkStart w:id="322" w:name="_Toc40626775"/>
      <w:bookmarkStart w:id="323" w:name="_Toc88828816"/>
      <w:bookmarkStart w:id="324" w:name="_Toc88833645"/>
      <w:bookmarkStart w:id="325" w:name="_Toc89098534"/>
      <w:bookmarkStart w:id="326" w:name="_Toc89247700"/>
      <w:bookmarkStart w:id="327" w:name="_Toc89254586"/>
      <w:bookmarkStart w:id="328" w:name="_Toc89355369"/>
      <w:bookmarkStart w:id="329" w:name="_Toc109934440"/>
      <w:bookmarkEnd w:id="284"/>
      <w:bookmarkEnd w:id="285"/>
      <w:bookmarkEnd w:id="286"/>
      <w:bookmarkEnd w:id="287"/>
      <w:bookmarkEnd w:id="288"/>
      <w:r w:rsidRPr="00016ED5">
        <w:rPr>
          <w:caps/>
          <w:lang w:val="ru-RU"/>
        </w:rPr>
        <w:lastRenderedPageBreak/>
        <w:t xml:space="preserve">ПРИЛОЖЕНИЕ А. </w:t>
      </w:r>
      <w:bookmarkStart w:id="330" w:name="_Toc85181091"/>
      <w:bookmarkStart w:id="331" w:name="_Toc85182534"/>
      <w:bookmarkStart w:id="332" w:name="_Toc85190272"/>
      <w:bookmarkStart w:id="333" w:name="_Toc85192773"/>
      <w:bookmarkStart w:id="334" w:name="_Toc85193491"/>
      <w:bookmarkStart w:id="335" w:name="_Toc85197853"/>
      <w:bookmarkStart w:id="336" w:name="_Toc85215201"/>
      <w:bookmarkStart w:id="337" w:name="_Toc85461045"/>
      <w:bookmarkStart w:id="338" w:name="_Toc85466922"/>
      <w:bookmarkStart w:id="339" w:name="_Toc86154236"/>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016ED5">
        <w:rPr>
          <w:caps/>
          <w:lang w:val="ru-RU"/>
        </w:rPr>
        <w:t>ПЕРЕЧЕНЬ ОСНОВНЫХ НОРМАТИВНЫХ И НОРМАТИВНО-ТЕХНИЧЕСКИХ ДОКУМЕНТОВ</w:t>
      </w:r>
      <w:bookmarkEnd w:id="330"/>
      <w:bookmarkEnd w:id="331"/>
      <w:bookmarkEnd w:id="332"/>
      <w:bookmarkEnd w:id="333"/>
      <w:bookmarkEnd w:id="334"/>
      <w:bookmarkEnd w:id="335"/>
      <w:bookmarkEnd w:id="336"/>
      <w:bookmarkEnd w:id="337"/>
      <w:bookmarkEnd w:id="338"/>
      <w:bookmarkEnd w:id="339"/>
      <w:r w:rsidRPr="00016ED5">
        <w:rPr>
          <w:caps/>
          <w:lang w:val="ru-RU"/>
        </w:rPr>
        <w:t xml:space="preserve"> </w:t>
      </w:r>
      <w:r w:rsidRPr="00016ED5">
        <w:rPr>
          <w:lang w:val="ru-RU"/>
        </w:rPr>
        <w:t>[13]</w:t>
      </w:r>
      <w:bookmarkEnd w:id="323"/>
      <w:bookmarkEnd w:id="324"/>
      <w:bookmarkEnd w:id="325"/>
      <w:bookmarkEnd w:id="326"/>
      <w:bookmarkEnd w:id="327"/>
      <w:bookmarkEnd w:id="328"/>
      <w:bookmarkEnd w:id="329"/>
    </w:p>
    <w:p w14:paraId="26170796" w14:textId="77777777" w:rsidR="00DE402A" w:rsidRPr="00016ED5" w:rsidRDefault="00DE402A" w:rsidP="00DE402A">
      <w:pPr>
        <w:pStyle w:val="ConsPlusNormal"/>
        <w:tabs>
          <w:tab w:val="left" w:pos="9781"/>
        </w:tabs>
        <w:ind w:firstLine="709"/>
        <w:jc w:val="center"/>
        <w:rPr>
          <w:rFonts w:ascii="Times New Roman" w:hAnsi="Times New Roman" w:cs="Times New Roman"/>
          <w:sz w:val="24"/>
          <w:szCs w:val="24"/>
        </w:rPr>
      </w:pPr>
      <w:r w:rsidRPr="00016ED5">
        <w:rPr>
          <w:rFonts w:ascii="Times New Roman" w:hAnsi="Times New Roman" w:cs="Times New Roman"/>
          <w:b/>
          <w:sz w:val="24"/>
          <w:szCs w:val="24"/>
        </w:rPr>
        <w:t>Федеральные законы</w:t>
      </w:r>
    </w:p>
    <w:p w14:paraId="5C8AD750"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Градостроительный </w:t>
      </w:r>
      <w:r w:rsidRPr="00016ED5">
        <w:rPr>
          <w:rStyle w:val="afffb"/>
          <w:rFonts w:ascii="Times New Roman" w:hAnsi="Times New Roman"/>
          <w:color w:val="auto"/>
          <w:sz w:val="24"/>
          <w:szCs w:val="24"/>
          <w:u w:val="none"/>
        </w:rPr>
        <w:t>кодекс</w:t>
      </w:r>
      <w:r w:rsidRPr="00016ED5">
        <w:rPr>
          <w:rFonts w:ascii="Times New Roman" w:hAnsi="Times New Roman" w:cs="Times New Roman"/>
          <w:sz w:val="24"/>
          <w:szCs w:val="24"/>
        </w:rPr>
        <w:t xml:space="preserve"> Российской Федерации.</w:t>
      </w:r>
    </w:p>
    <w:p w14:paraId="5572FF63"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p>
    <w:p w14:paraId="37BC6550"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28.06.2014 № 172-ФЗ «О стратегическом планировании в Российской Федерации».</w:t>
      </w:r>
    </w:p>
    <w:p w14:paraId="51877A90" w14:textId="77777777" w:rsidR="00DE402A" w:rsidRPr="00016ED5" w:rsidRDefault="00DE402A" w:rsidP="00DE402A">
      <w:pPr>
        <w:pStyle w:val="a6"/>
        <w:tabs>
          <w:tab w:val="left" w:pos="9781"/>
        </w:tabs>
      </w:pPr>
      <w:r w:rsidRPr="00016ED5">
        <w:t>Федеральный закон от 04.12.2007 № 329-ФЗ «О физической культуре и спорте в Российской Федерации».</w:t>
      </w:r>
    </w:p>
    <w:p w14:paraId="5575D19C"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29.12.2012 № 273-ФЗ «Об образовании в Российской Федерации».</w:t>
      </w:r>
    </w:p>
    <w:p w14:paraId="23F72BB5"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Федеральный закон от 29.12.1994 № 78-ФЗ «О библиотечном деле».</w:t>
      </w:r>
    </w:p>
    <w:p w14:paraId="5C549705"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Федеральный закон от 26.05.1996 № 54-ФЗ «О Музейном фонде Российской Федерации и музеях в Российской Федерации».</w:t>
      </w:r>
    </w:p>
    <w:p w14:paraId="3432739C"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26.03.2003 № 35-ФЗ «Об электроэнергетике».</w:t>
      </w:r>
    </w:p>
    <w:p w14:paraId="0E89E484"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31.03.1999 № 69-ФЗ «О газоснабжении в Российской Федерации».</w:t>
      </w:r>
    </w:p>
    <w:p w14:paraId="5B10624F"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27.07.2010 № 190-ФЗ «О теплоснабжении».</w:t>
      </w:r>
    </w:p>
    <w:p w14:paraId="1E98600C"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07.12.2011 № 416-ФЗ «О водоснабжении и водоотведении».</w:t>
      </w:r>
    </w:p>
    <w:p w14:paraId="56A95CB0"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Федеральный </w:t>
      </w: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A55ABD9" w14:textId="77777777" w:rsidR="00DE402A"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Закон Российской Федерации от 09.10.1992 № 3612-1 «Основы законодательства Российской Федерации о культуре».</w:t>
      </w:r>
    </w:p>
    <w:p w14:paraId="03AE6A7E"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p>
    <w:p w14:paraId="55382243" w14:textId="77777777" w:rsidR="00DE402A" w:rsidRPr="00016ED5" w:rsidRDefault="00DE402A" w:rsidP="00DE402A">
      <w:pPr>
        <w:tabs>
          <w:tab w:val="left" w:pos="9781"/>
        </w:tabs>
        <w:ind w:firstLine="709"/>
        <w:jc w:val="center"/>
        <w:rPr>
          <w:b/>
        </w:rPr>
      </w:pPr>
      <w:r w:rsidRPr="00016ED5">
        <w:rPr>
          <w:b/>
        </w:rPr>
        <w:t>Иные нормативные акты Российской Федерации</w:t>
      </w:r>
    </w:p>
    <w:p w14:paraId="658750E9" w14:textId="77777777" w:rsidR="00DE402A" w:rsidRPr="00016ED5" w:rsidRDefault="00DE402A" w:rsidP="00DE402A">
      <w:pPr>
        <w:widowControl w:val="0"/>
        <w:tabs>
          <w:tab w:val="left" w:pos="9781"/>
        </w:tabs>
        <w:autoSpaceDE w:val="0"/>
        <w:autoSpaceDN w:val="0"/>
        <w:adjustRightInd w:val="0"/>
        <w:ind w:firstLine="709"/>
        <w:jc w:val="both"/>
        <w:rPr>
          <w:rFonts w:cs="Arial"/>
        </w:rPr>
      </w:pPr>
      <w:r w:rsidRPr="00016ED5">
        <w:rPr>
          <w:rFonts w:cs="Arial"/>
        </w:rPr>
        <w:t xml:space="preserve">Постановление Правительства </w:t>
      </w:r>
      <w:r w:rsidRPr="00016ED5">
        <w:t>Российской Федерации</w:t>
      </w:r>
      <w:r w:rsidRPr="00016ED5">
        <w:rPr>
          <w:rFonts w:cs="Arial"/>
        </w:rPr>
        <w:t xml:space="preserve"> от 16.12.2020 № 2122 «О расчетных показателях, подлежащих установлению в региональных нормативах градостроительного проектирования».</w:t>
      </w:r>
    </w:p>
    <w:p w14:paraId="1337DC0E" w14:textId="77777777" w:rsidR="00DE402A" w:rsidRPr="00016ED5" w:rsidRDefault="00DE402A" w:rsidP="00DE402A">
      <w:pPr>
        <w:pStyle w:val="ConsPlusNormal"/>
        <w:tabs>
          <w:tab w:val="left" w:pos="9781"/>
        </w:tabs>
        <w:ind w:firstLine="709"/>
        <w:jc w:val="both"/>
        <w:rPr>
          <w:rStyle w:val="afffb"/>
          <w:rFonts w:ascii="Times New Roman" w:hAnsi="Times New Roman"/>
          <w:color w:val="auto"/>
          <w:sz w:val="24"/>
          <w:szCs w:val="24"/>
          <w:u w:val="none"/>
        </w:rPr>
      </w:pPr>
      <w:r w:rsidRPr="00016ED5">
        <w:rPr>
          <w:rStyle w:val="afffb"/>
          <w:rFonts w:ascii="Times New Roman" w:hAnsi="Times New Roman"/>
          <w:color w:val="auto"/>
          <w:sz w:val="24"/>
          <w:szCs w:val="24"/>
          <w:u w:val="none"/>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6101BDA8" w14:textId="77777777" w:rsidR="00DE402A" w:rsidRPr="00016ED5" w:rsidRDefault="00DE402A" w:rsidP="00DE402A">
      <w:pPr>
        <w:pStyle w:val="ConsPlusNormal"/>
        <w:tabs>
          <w:tab w:val="left" w:pos="9781"/>
        </w:tabs>
        <w:ind w:firstLine="709"/>
        <w:jc w:val="both"/>
        <w:rPr>
          <w:rStyle w:val="afffb"/>
          <w:rFonts w:ascii="Times New Roman" w:hAnsi="Times New Roman"/>
          <w:color w:val="auto"/>
          <w:sz w:val="24"/>
          <w:szCs w:val="24"/>
          <w:u w:val="none"/>
        </w:rPr>
      </w:pPr>
      <w:r w:rsidRPr="00016ED5">
        <w:rPr>
          <w:rStyle w:val="afffb"/>
          <w:rFonts w:ascii="Times New Roman" w:hAnsi="Times New Roman"/>
          <w:color w:val="auto"/>
          <w:sz w:val="24"/>
          <w:szCs w:val="24"/>
          <w:u w:val="none"/>
        </w:rPr>
        <w:t xml:space="preserve">Приказ </w:t>
      </w:r>
      <w:proofErr w:type="spellStart"/>
      <w:r w:rsidRPr="00016ED5">
        <w:rPr>
          <w:rStyle w:val="afffb"/>
          <w:rFonts w:ascii="Times New Roman" w:hAnsi="Times New Roman"/>
          <w:color w:val="auto"/>
          <w:sz w:val="24"/>
          <w:szCs w:val="24"/>
          <w:u w:val="none"/>
        </w:rPr>
        <w:t>Минспорта</w:t>
      </w:r>
      <w:proofErr w:type="spellEnd"/>
      <w:r w:rsidRPr="00016ED5">
        <w:rPr>
          <w:rStyle w:val="afffb"/>
          <w:rFonts w:ascii="Times New Roman" w:hAnsi="Times New Roman"/>
          <w:color w:val="auto"/>
          <w:sz w:val="24"/>
          <w:szCs w:val="24"/>
          <w:u w:val="none"/>
        </w:rPr>
        <w:t xml:space="preserve"> России от 19.08.2021 № 649 «О рекомендованных нормативах и нормах обеспеченности населения объектами спортивной инфраструктуры».</w:t>
      </w:r>
    </w:p>
    <w:p w14:paraId="1AD5B531" w14:textId="77777777" w:rsidR="00DE402A" w:rsidRPr="00016ED5" w:rsidRDefault="00DE402A" w:rsidP="00DE402A">
      <w:pPr>
        <w:pStyle w:val="ConsPlusNormal"/>
        <w:tabs>
          <w:tab w:val="left" w:pos="9781"/>
        </w:tabs>
        <w:ind w:firstLine="709"/>
        <w:jc w:val="both"/>
        <w:rPr>
          <w:rStyle w:val="afffb"/>
          <w:rFonts w:ascii="Times New Roman" w:hAnsi="Times New Roman"/>
          <w:color w:val="auto"/>
          <w:sz w:val="24"/>
          <w:szCs w:val="24"/>
          <w:u w:val="none"/>
        </w:rPr>
      </w:pPr>
      <w:r w:rsidRPr="00016ED5">
        <w:rPr>
          <w:rStyle w:val="afffb"/>
          <w:rFonts w:ascii="Times New Roman" w:hAnsi="Times New Roman"/>
          <w:color w:val="auto"/>
          <w:sz w:val="24"/>
          <w:szCs w:val="24"/>
          <w:u w:val="none"/>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1394E681" w14:textId="77777777" w:rsidR="00DE402A" w:rsidRPr="00016ED5" w:rsidRDefault="00DE402A" w:rsidP="00DE402A">
      <w:pPr>
        <w:pStyle w:val="ConsPlusNormal"/>
        <w:tabs>
          <w:tab w:val="left" w:pos="9781"/>
        </w:tabs>
        <w:ind w:firstLine="709"/>
        <w:jc w:val="both"/>
        <w:rPr>
          <w:rStyle w:val="afffb"/>
          <w:rFonts w:ascii="Times New Roman" w:hAnsi="Times New Roman"/>
          <w:color w:val="auto"/>
          <w:sz w:val="24"/>
          <w:szCs w:val="24"/>
          <w:u w:val="none"/>
        </w:rPr>
      </w:pPr>
      <w:r w:rsidRPr="00016ED5">
        <w:rPr>
          <w:rStyle w:val="afffb"/>
          <w:rFonts w:ascii="Times New Roman" w:hAnsi="Times New Roman"/>
          <w:color w:val="auto"/>
          <w:sz w:val="24"/>
          <w:szCs w:val="24"/>
          <w:u w:val="none"/>
        </w:rPr>
        <w:t>Письмо Минобрнауки России от 04.05.2016 № АК-950/02 «О методических рекомендациях».</w:t>
      </w:r>
    </w:p>
    <w:p w14:paraId="525BA433" w14:textId="77777777" w:rsidR="00DE402A" w:rsidRPr="00016ED5" w:rsidRDefault="00DE402A" w:rsidP="00DE402A">
      <w:pPr>
        <w:tabs>
          <w:tab w:val="left" w:pos="9781"/>
        </w:tabs>
        <w:ind w:firstLine="709"/>
        <w:jc w:val="center"/>
      </w:pPr>
      <w:r w:rsidRPr="00016ED5">
        <w:rPr>
          <w:b/>
        </w:rPr>
        <w:t>Нормативные акты Омской области</w:t>
      </w:r>
    </w:p>
    <w:p w14:paraId="20B7215B"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Омской области от 09.03.2007 № 874-ОЗ «О регулировании градостроительной деятельности в Омской области».</w:t>
      </w:r>
    </w:p>
    <w:p w14:paraId="2C8757F5"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Омской области от 15.10.2003 № 467-ОЗ «Об административно-территориальном устройстве Омской области и порядке его изменения».</w:t>
      </w:r>
    </w:p>
    <w:p w14:paraId="5F4618CF"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Style w:val="afffb"/>
          <w:rFonts w:ascii="Times New Roman" w:hAnsi="Times New Roman"/>
          <w:color w:val="auto"/>
          <w:sz w:val="24"/>
          <w:szCs w:val="24"/>
          <w:u w:val="none"/>
        </w:rPr>
        <w:t>Закон</w:t>
      </w:r>
      <w:r w:rsidRPr="00016ED5">
        <w:rPr>
          <w:rFonts w:ascii="Times New Roman" w:hAnsi="Times New Roman" w:cs="Times New Roman"/>
          <w:sz w:val="24"/>
          <w:szCs w:val="24"/>
        </w:rPr>
        <w:t xml:space="preserve"> Омской области от 30.07.2004 № 548-ОЗ «О границах и статусе муниципальных образований Омской области».</w:t>
      </w:r>
    </w:p>
    <w:p w14:paraId="1F32AFFE"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7696613C"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 xml:space="preserve">Приказ Региональной энергетической комиссии Омской области от 15.08.2012 </w:t>
      </w:r>
      <w:r w:rsidRPr="00016ED5">
        <w:rPr>
          <w:rFonts w:ascii="Times New Roman" w:hAnsi="Times New Roman" w:cs="Times New Roman"/>
          <w:sz w:val="24"/>
          <w:szCs w:val="24"/>
        </w:rPr>
        <w:lastRenderedPageBreak/>
        <w:t>№ 136/38 «Об утверждении нормативов потребления коммунальной услуги по электроснабжению на территории города Омска и Омской области».</w:t>
      </w:r>
    </w:p>
    <w:p w14:paraId="021D4352" w14:textId="77777777" w:rsidR="00DE402A" w:rsidRPr="00016ED5" w:rsidRDefault="00DE402A" w:rsidP="00DE402A">
      <w:pPr>
        <w:pStyle w:val="ConsPlusNormal"/>
        <w:tabs>
          <w:tab w:val="left" w:pos="9781"/>
        </w:tabs>
        <w:ind w:firstLine="709"/>
        <w:jc w:val="both"/>
        <w:rPr>
          <w:sz w:val="24"/>
          <w:szCs w:val="24"/>
        </w:rPr>
      </w:pPr>
      <w:r w:rsidRPr="00016ED5">
        <w:rPr>
          <w:rFonts w:ascii="Times New Roman" w:hAnsi="Times New Roman" w:cs="Times New Roman"/>
          <w:sz w:val="24"/>
          <w:szCs w:val="24"/>
        </w:rPr>
        <w:t>Приказ Региональной энергетической комиссии Омской области от 20.06.2016 № 59/27 «Об утверждении нормативов потребления коммунальной услуги по отоплению на территории города Омска и Омской области»</w:t>
      </w:r>
      <w:r w:rsidRPr="00016ED5">
        <w:rPr>
          <w:sz w:val="24"/>
          <w:szCs w:val="24"/>
        </w:rPr>
        <w:t>.</w:t>
      </w:r>
    </w:p>
    <w:p w14:paraId="37AC5278"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Приказ Региональной энергетической комиссии Омской области от 11.09.2014 № 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w:t>
      </w:r>
    </w:p>
    <w:p w14:paraId="68E4897B" w14:textId="77777777" w:rsidR="00DE402A"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Приказ Региональной энергетической комиссии Омской области от 15.08.2012 № 134/38 «Об утверждении нормативов потребления коммунальных услуг по газоснабжению на территории города Омска и Омской области».</w:t>
      </w:r>
    </w:p>
    <w:p w14:paraId="227B13E5"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p>
    <w:p w14:paraId="66B6F45B" w14:textId="77777777" w:rsidR="00DE402A" w:rsidRPr="00016ED5" w:rsidRDefault="00DE402A" w:rsidP="00DE402A">
      <w:pPr>
        <w:tabs>
          <w:tab w:val="left" w:pos="9781"/>
        </w:tabs>
        <w:ind w:firstLine="709"/>
        <w:jc w:val="center"/>
        <w:rPr>
          <w:b/>
        </w:rPr>
      </w:pPr>
      <w:r w:rsidRPr="00016ED5">
        <w:rPr>
          <w:b/>
        </w:rPr>
        <w:t>Нормативные акты муниципального образования</w:t>
      </w:r>
    </w:p>
    <w:p w14:paraId="13C941CB" w14:textId="77777777" w:rsidR="00DE402A"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Устав муниципального образования.</w:t>
      </w:r>
    </w:p>
    <w:p w14:paraId="2AEDD074"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p>
    <w:p w14:paraId="0062C577" w14:textId="77777777" w:rsidR="00DE402A" w:rsidRPr="00016ED5" w:rsidRDefault="00DE402A" w:rsidP="00DE402A">
      <w:pPr>
        <w:tabs>
          <w:tab w:val="left" w:pos="9781"/>
        </w:tabs>
        <w:ind w:firstLine="709"/>
        <w:jc w:val="center"/>
      </w:pPr>
      <w:r w:rsidRPr="00016ED5">
        <w:rPr>
          <w:b/>
        </w:rPr>
        <w:t>Своды правил по проектированию и строительству</w:t>
      </w:r>
    </w:p>
    <w:p w14:paraId="683E191B"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p>
    <w:p w14:paraId="31560777"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sz w:val="24"/>
          <w:szCs w:val="24"/>
        </w:rPr>
        <w:t>СП 131.13330.</w:t>
      </w:r>
      <w:r w:rsidRPr="00016ED5">
        <w:rPr>
          <w:rFonts w:ascii="Times New Roman" w:hAnsi="Times New Roman" w:cs="Times New Roman"/>
          <w:sz w:val="24"/>
          <w:szCs w:val="24"/>
        </w:rPr>
        <w:t>2020 «</w:t>
      </w:r>
      <w:r w:rsidRPr="00016ED5">
        <w:rPr>
          <w:rFonts w:ascii="Times New Roman" w:hAnsi="Times New Roman"/>
          <w:sz w:val="24"/>
          <w:szCs w:val="24"/>
        </w:rPr>
        <w:t>СНиП 23-01-99</w:t>
      </w:r>
      <w:r w:rsidRPr="00016ED5">
        <w:rPr>
          <w:rFonts w:ascii="Times New Roman" w:hAnsi="Times New Roman" w:cs="Times New Roman"/>
          <w:sz w:val="24"/>
          <w:szCs w:val="24"/>
        </w:rPr>
        <w:t xml:space="preserve"> </w:t>
      </w:r>
      <w:r w:rsidRPr="00016ED5">
        <w:rPr>
          <w:rFonts w:ascii="Times New Roman" w:hAnsi="Times New Roman"/>
          <w:sz w:val="24"/>
          <w:szCs w:val="24"/>
        </w:rPr>
        <w:t>Строительная климатология</w:t>
      </w:r>
      <w:r w:rsidRPr="00016ED5">
        <w:rPr>
          <w:rFonts w:ascii="Times New Roman" w:hAnsi="Times New Roman" w:cs="Times New Roman"/>
          <w:sz w:val="24"/>
          <w:szCs w:val="24"/>
        </w:rPr>
        <w:t>».</w:t>
      </w:r>
    </w:p>
    <w:p w14:paraId="4C691C3F"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СП 251.1325800.2016 «Здания общеобразовательных организаций. Правила проектирования».</w:t>
      </w:r>
    </w:p>
    <w:p w14:paraId="776D89AE"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СП 252.1325800.2016 «Здания дошкольных общеобразовательных организаций. Правила проектирования».</w:t>
      </w:r>
    </w:p>
    <w:p w14:paraId="4047CE86"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СП 124.13330.2012 «СНиП 41-02-2003 Тепловые сети».</w:t>
      </w:r>
    </w:p>
    <w:p w14:paraId="1DCABD54"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СП 50.13330.2012 «СНиП 23-02-2003 Тепловая защита зданий».</w:t>
      </w:r>
    </w:p>
    <w:p w14:paraId="05CE0068" w14:textId="77777777" w:rsidR="00DE402A" w:rsidRPr="00016ED5" w:rsidRDefault="00DE402A" w:rsidP="00DE402A">
      <w:pPr>
        <w:pStyle w:val="ConsPlusNormal"/>
        <w:tabs>
          <w:tab w:val="left" w:pos="9781"/>
        </w:tabs>
        <w:ind w:firstLine="709"/>
        <w:jc w:val="both"/>
        <w:rPr>
          <w:rFonts w:ascii="Times New Roman" w:hAnsi="Times New Roman" w:cs="Times New Roman"/>
          <w:sz w:val="24"/>
          <w:szCs w:val="24"/>
        </w:rPr>
      </w:pPr>
      <w:r w:rsidRPr="00016ED5">
        <w:rPr>
          <w:rFonts w:ascii="Times New Roman" w:hAnsi="Times New Roman" w:cs="Times New Roman"/>
          <w:sz w:val="24"/>
          <w:szCs w:val="24"/>
        </w:rPr>
        <w:t>СП 31.13330.2012 «СНиП 2.04.02-84 Водоснабжение. Наружные сети и сооружения».</w:t>
      </w:r>
    </w:p>
    <w:p w14:paraId="4AF254CC" w14:textId="77777777" w:rsidR="00DE402A" w:rsidRPr="00016ED5" w:rsidRDefault="00DE402A" w:rsidP="00DE402A">
      <w:pPr>
        <w:pStyle w:val="ConsPlusNormal"/>
        <w:tabs>
          <w:tab w:val="left" w:pos="9781"/>
        </w:tabs>
        <w:ind w:firstLine="709"/>
        <w:jc w:val="both"/>
        <w:rPr>
          <w:rFonts w:ascii="Times New Roman" w:hAnsi="Times New Roman"/>
          <w:sz w:val="24"/>
          <w:szCs w:val="24"/>
        </w:rPr>
      </w:pPr>
      <w:r w:rsidRPr="00016ED5">
        <w:rPr>
          <w:rFonts w:ascii="Times New Roman" w:hAnsi="Times New Roman"/>
          <w:sz w:val="24"/>
          <w:szCs w:val="24"/>
        </w:rPr>
        <w:t>СП 32.13330.2018 «СНиП 2.04.03-85 Канализация, наружные сети и сооружения».</w:t>
      </w:r>
    </w:p>
    <w:p w14:paraId="4DABE6BB" w14:textId="77777777" w:rsidR="00DE402A" w:rsidRDefault="00DE402A" w:rsidP="00DE402A">
      <w:pPr>
        <w:pStyle w:val="ConsPlusNormal"/>
        <w:tabs>
          <w:tab w:val="left" w:pos="9781"/>
        </w:tabs>
        <w:ind w:firstLine="709"/>
        <w:jc w:val="both"/>
        <w:rPr>
          <w:rFonts w:ascii="Times New Roman" w:hAnsi="Times New Roman"/>
          <w:sz w:val="24"/>
          <w:szCs w:val="24"/>
        </w:rPr>
      </w:pPr>
      <w:r w:rsidRPr="00016ED5">
        <w:rPr>
          <w:rFonts w:ascii="Times New Roman" w:hAnsi="Times New Roman"/>
          <w:sz w:val="24"/>
          <w:szCs w:val="24"/>
        </w:rPr>
        <w:t>СП 42-101-2003 «Общие положения по проектированию и строительству газораспределительных систем из металлических и полиэтиленовых труб».</w:t>
      </w:r>
    </w:p>
    <w:p w14:paraId="56BF7EDB" w14:textId="77777777" w:rsidR="00DE402A" w:rsidRPr="00016ED5" w:rsidRDefault="00DE402A" w:rsidP="00DE402A">
      <w:pPr>
        <w:pStyle w:val="ConsPlusNormal"/>
        <w:tabs>
          <w:tab w:val="left" w:pos="9781"/>
        </w:tabs>
        <w:ind w:firstLine="709"/>
        <w:jc w:val="both"/>
        <w:rPr>
          <w:rFonts w:ascii="Times New Roman" w:hAnsi="Times New Roman"/>
          <w:sz w:val="24"/>
          <w:szCs w:val="24"/>
        </w:rPr>
      </w:pPr>
    </w:p>
    <w:p w14:paraId="0B72791E" w14:textId="77777777" w:rsidR="00DE402A" w:rsidRPr="00016ED5" w:rsidRDefault="00DE402A" w:rsidP="00DE402A">
      <w:pPr>
        <w:tabs>
          <w:tab w:val="left" w:pos="9781"/>
        </w:tabs>
        <w:ind w:firstLine="709"/>
        <w:jc w:val="center"/>
        <w:rPr>
          <w:b/>
        </w:rPr>
      </w:pPr>
      <w:r w:rsidRPr="00016ED5">
        <w:rPr>
          <w:b/>
        </w:rPr>
        <w:t>Санитарные правила и нормы, санитарные нормы</w:t>
      </w:r>
    </w:p>
    <w:p w14:paraId="419D3A68" w14:textId="77777777" w:rsidR="00DE402A" w:rsidRDefault="00DE402A" w:rsidP="00DE402A">
      <w:pPr>
        <w:tabs>
          <w:tab w:val="left" w:pos="9781"/>
        </w:tabs>
        <w:ind w:firstLine="709"/>
        <w:jc w:val="both"/>
      </w:pPr>
      <w:r w:rsidRPr="00016ED5">
        <w:t>СП 2.4.3648-20 «Санитарно-эпидемиологические требования к организациям воспитания и обучения, отдыха и оздоровления детей и молодежи».</w:t>
      </w:r>
    </w:p>
    <w:p w14:paraId="47D67EB3" w14:textId="77777777" w:rsidR="00DE402A" w:rsidRPr="00016ED5" w:rsidRDefault="00DE402A" w:rsidP="00DE402A">
      <w:pPr>
        <w:tabs>
          <w:tab w:val="left" w:pos="9781"/>
        </w:tabs>
        <w:ind w:firstLine="709"/>
        <w:jc w:val="both"/>
      </w:pPr>
    </w:p>
    <w:p w14:paraId="0AC7677B" w14:textId="77777777" w:rsidR="00DE402A" w:rsidRPr="00016ED5" w:rsidRDefault="00DE402A" w:rsidP="00DE402A">
      <w:pPr>
        <w:tabs>
          <w:tab w:val="left" w:pos="9781"/>
        </w:tabs>
        <w:ind w:firstLine="709"/>
        <w:jc w:val="center"/>
        <w:rPr>
          <w:b/>
        </w:rPr>
      </w:pPr>
      <w:r w:rsidRPr="00016ED5">
        <w:rPr>
          <w:b/>
        </w:rPr>
        <w:t>Иные документы</w:t>
      </w:r>
    </w:p>
    <w:p w14:paraId="1ED993FB" w14:textId="77777777" w:rsidR="00DE402A" w:rsidRPr="00016ED5" w:rsidRDefault="00DE402A" w:rsidP="00DE402A">
      <w:pPr>
        <w:tabs>
          <w:tab w:val="left" w:pos="9781"/>
        </w:tabs>
        <w:ind w:firstLine="709"/>
        <w:jc w:val="both"/>
      </w:pPr>
      <w:r w:rsidRPr="00016ED5">
        <w:t>РД 34.20.185-94 «Инструкция по проектированию городских электрических сетей».</w:t>
      </w:r>
    </w:p>
    <w:p w14:paraId="1C0EC3CD" w14:textId="77777777" w:rsidR="00DE402A" w:rsidRPr="009934EB" w:rsidRDefault="00DE402A" w:rsidP="00DE402A">
      <w:pPr>
        <w:pStyle w:val="S20"/>
        <w:tabs>
          <w:tab w:val="clear" w:pos="360"/>
          <w:tab w:val="left" w:pos="993"/>
          <w:tab w:val="left" w:pos="9781"/>
        </w:tabs>
        <w:spacing w:before="240" w:after="240" w:line="240" w:lineRule="auto"/>
        <w:ind w:left="0" w:firstLine="709"/>
        <w:jc w:val="center"/>
        <w:sectPr w:rsidR="00DE402A" w:rsidRPr="009934EB" w:rsidSect="00016ED5">
          <w:pgSz w:w="11906" w:h="16838" w:code="9"/>
          <w:pgMar w:top="1134" w:right="707" w:bottom="1134" w:left="1418" w:header="425" w:footer="544" w:gutter="0"/>
          <w:cols w:space="708"/>
          <w:docGrid w:linePitch="360"/>
        </w:sectPr>
      </w:pPr>
    </w:p>
    <w:p w14:paraId="7D7A4B1D" w14:textId="77777777" w:rsidR="00DE402A" w:rsidRPr="009934EB" w:rsidRDefault="00DE402A" w:rsidP="00DE402A">
      <w:pPr>
        <w:pStyle w:val="af1"/>
        <w:spacing w:before="0"/>
      </w:pPr>
      <w:r>
        <w:rPr>
          <w:noProof/>
        </w:rPr>
        <w:lastRenderedPageBreak/>
        <w:drawing>
          <wp:inline distT="0" distB="0" distL="0" distR="0" wp14:anchorId="1B250DAD" wp14:editId="778A6708">
            <wp:extent cx="5891309" cy="8815705"/>
            <wp:effectExtent l="0" t="0" r="0" b="4445"/>
            <wp:docPr id="2" name="Усть-Ишимский_МР.JPG"/>
            <wp:cNvGraphicFramePr/>
            <a:graphic xmlns:a="http://schemas.openxmlformats.org/drawingml/2006/main">
              <a:graphicData uri="http://schemas.openxmlformats.org/drawingml/2006/picture">
                <pic:pic xmlns:pic="http://schemas.openxmlformats.org/drawingml/2006/picture">
                  <pic:nvPicPr>
                    <pic:cNvPr id="39" name="Усть-Ишимский_МР.JPG"/>
                    <pic:cNvPicPr/>
                  </pic:nvPicPr>
                  <pic:blipFill rotWithShape="1">
                    <a:blip r:embed="rId20" cstate="print">
                      <a:extLst>
                        <a:ext uri="{28A0092B-C50C-407E-A947-70E740481C1C}">
                          <a14:useLocalDpi xmlns:a14="http://schemas.microsoft.com/office/drawing/2010/main" val="0"/>
                        </a:ext>
                      </a:extLst>
                    </a:blip>
                    <a:srcRect l="3857" t="540" r="15929" b="3648"/>
                    <a:stretch/>
                  </pic:blipFill>
                  <pic:spPr bwMode="auto">
                    <a:xfrm>
                      <a:off x="0" y="0"/>
                      <a:ext cx="5964180" cy="8924749"/>
                    </a:xfrm>
                    <a:prstGeom prst="rect">
                      <a:avLst/>
                    </a:prstGeom>
                    <a:ln>
                      <a:noFill/>
                    </a:ln>
                    <a:extLst>
                      <a:ext uri="{53640926-AAD7-44D8-BBD7-CCE9431645EC}">
                        <a14:shadowObscured xmlns:a14="http://schemas.microsoft.com/office/drawing/2010/main"/>
                      </a:ext>
                    </a:extLst>
                  </pic:spPr>
                </pic:pic>
              </a:graphicData>
            </a:graphic>
          </wp:inline>
        </w:drawing>
      </w:r>
    </w:p>
    <w:p w14:paraId="57A087DA" w14:textId="77777777" w:rsidR="00DE402A" w:rsidRDefault="00DE402A" w:rsidP="00DE402A">
      <w:pPr>
        <w:pStyle w:val="af1"/>
        <w:spacing w:before="0"/>
        <w:jc w:val="left"/>
        <w:rPr>
          <w:sz w:val="20"/>
        </w:rPr>
      </w:pPr>
    </w:p>
    <w:p w14:paraId="44889AD3" w14:textId="77777777" w:rsidR="00DE402A" w:rsidRPr="00507AE1" w:rsidRDefault="00DE402A" w:rsidP="00DE402A"/>
    <w:p w14:paraId="47A86851" w14:textId="77777777" w:rsidR="00DE402A" w:rsidRPr="00D91A0E" w:rsidRDefault="00DE402A" w:rsidP="00DE402A">
      <w:pPr>
        <w:pStyle w:val="af1"/>
        <w:spacing w:before="0"/>
        <w:rPr>
          <w:sz w:val="20"/>
        </w:rPr>
      </w:pPr>
      <w:r w:rsidRPr="00D91A0E">
        <w:rPr>
          <w:sz w:val="20"/>
        </w:rPr>
        <w:lastRenderedPageBreak/>
        <w:t xml:space="preserve">Рисунок </w:t>
      </w:r>
      <w:r w:rsidRPr="00D91A0E">
        <w:rPr>
          <w:noProof/>
          <w:sz w:val="20"/>
        </w:rPr>
        <w:fldChar w:fldCharType="begin"/>
      </w:r>
      <w:r w:rsidRPr="00D91A0E">
        <w:rPr>
          <w:noProof/>
          <w:sz w:val="20"/>
        </w:rPr>
        <w:instrText xml:space="preserve"> SEQ Рисунок \* ARABIC </w:instrText>
      </w:r>
      <w:r w:rsidRPr="00D91A0E">
        <w:rPr>
          <w:noProof/>
          <w:sz w:val="20"/>
        </w:rPr>
        <w:fldChar w:fldCharType="separate"/>
      </w:r>
      <w:r w:rsidR="00B72D63">
        <w:rPr>
          <w:noProof/>
          <w:sz w:val="20"/>
        </w:rPr>
        <w:t>1</w:t>
      </w:r>
      <w:r w:rsidRPr="00D91A0E">
        <w:rPr>
          <w:noProof/>
          <w:sz w:val="20"/>
        </w:rPr>
        <w:fldChar w:fldCharType="end"/>
      </w:r>
      <w:r w:rsidRPr="00D91A0E">
        <w:rPr>
          <w:sz w:val="20"/>
        </w:rPr>
        <w:t xml:space="preserve"> – Система расселения Усть-Ишимского муниципального района</w:t>
      </w:r>
    </w:p>
    <w:p w14:paraId="22B6D933" w14:textId="77777777" w:rsidR="00DE402A" w:rsidRPr="00D91A0E" w:rsidRDefault="00DE402A" w:rsidP="00DE402A">
      <w:pPr>
        <w:pStyle w:val="af1"/>
        <w:spacing w:after="0"/>
        <w:jc w:val="both"/>
        <w:rPr>
          <w:b w:val="0"/>
          <w:bCs w:val="0"/>
          <w:sz w:val="20"/>
        </w:rPr>
      </w:pPr>
      <w:r w:rsidRPr="00D91A0E">
        <w:rPr>
          <w:sz w:val="20"/>
        </w:rPr>
        <w:t xml:space="preserve">Таблица </w:t>
      </w:r>
      <w:r w:rsidRPr="00D91A0E">
        <w:rPr>
          <w:sz w:val="20"/>
        </w:rPr>
        <w:fldChar w:fldCharType="begin"/>
      </w:r>
      <w:r w:rsidRPr="00D91A0E">
        <w:rPr>
          <w:sz w:val="20"/>
        </w:rPr>
        <w:instrText xml:space="preserve"> SEQ Таблица \* ARABIC </w:instrText>
      </w:r>
      <w:r w:rsidRPr="00D91A0E">
        <w:rPr>
          <w:sz w:val="20"/>
        </w:rPr>
        <w:fldChar w:fldCharType="separate"/>
      </w:r>
      <w:r w:rsidR="00B72D63">
        <w:rPr>
          <w:noProof/>
          <w:sz w:val="20"/>
        </w:rPr>
        <w:t>7</w:t>
      </w:r>
      <w:r w:rsidRPr="00D91A0E">
        <w:rPr>
          <w:sz w:val="20"/>
        </w:rPr>
        <w:fldChar w:fldCharType="end"/>
      </w:r>
      <w:r w:rsidRPr="00D91A0E">
        <w:rPr>
          <w:sz w:val="20"/>
        </w:rPr>
        <w:t xml:space="preserve"> – Характеристика системы расселения Усть-Ишимского муниципального района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313"/>
        <w:gridCol w:w="3019"/>
        <w:gridCol w:w="13"/>
        <w:gridCol w:w="2539"/>
      </w:tblGrid>
      <w:tr w:rsidR="00DE402A" w:rsidRPr="00D91A0E" w14:paraId="4BE80A13" w14:textId="77777777" w:rsidTr="00C1183C">
        <w:trPr>
          <w:trHeight w:val="230"/>
        </w:trPr>
        <w:tc>
          <w:tcPr>
            <w:tcW w:w="580" w:type="dxa"/>
            <w:vMerge w:val="restart"/>
            <w:shd w:val="clear" w:color="auto" w:fill="auto"/>
            <w:vAlign w:val="center"/>
            <w:hideMark/>
          </w:tcPr>
          <w:p w14:paraId="5BB730F9" w14:textId="77777777" w:rsidR="00DE402A" w:rsidRPr="00D91A0E" w:rsidRDefault="00DE402A" w:rsidP="00C1183C">
            <w:pPr>
              <w:jc w:val="center"/>
              <w:rPr>
                <w:b/>
                <w:color w:val="000000"/>
                <w:sz w:val="20"/>
                <w:szCs w:val="20"/>
              </w:rPr>
            </w:pPr>
            <w:r w:rsidRPr="00D91A0E">
              <w:rPr>
                <w:b/>
                <w:color w:val="000000"/>
                <w:sz w:val="20"/>
                <w:szCs w:val="20"/>
              </w:rPr>
              <w:t xml:space="preserve">№ </w:t>
            </w:r>
            <w:proofErr w:type="gramStart"/>
            <w:r w:rsidRPr="00D91A0E">
              <w:rPr>
                <w:b/>
                <w:color w:val="000000"/>
                <w:sz w:val="20"/>
                <w:szCs w:val="20"/>
              </w:rPr>
              <w:t>п</w:t>
            </w:r>
            <w:proofErr w:type="gramEnd"/>
            <w:r w:rsidRPr="00D91A0E">
              <w:rPr>
                <w:b/>
                <w:color w:val="000000"/>
                <w:sz w:val="20"/>
                <w:szCs w:val="20"/>
              </w:rPr>
              <w:t>/п</w:t>
            </w:r>
          </w:p>
        </w:tc>
        <w:tc>
          <w:tcPr>
            <w:tcW w:w="3313" w:type="dxa"/>
            <w:vMerge w:val="restart"/>
            <w:shd w:val="clear" w:color="auto" w:fill="auto"/>
            <w:vAlign w:val="center"/>
            <w:hideMark/>
          </w:tcPr>
          <w:p w14:paraId="1DDEAA2F" w14:textId="77777777" w:rsidR="00DE402A" w:rsidRPr="00D91A0E" w:rsidRDefault="00DE402A" w:rsidP="00C1183C">
            <w:pPr>
              <w:jc w:val="center"/>
              <w:rPr>
                <w:b/>
                <w:color w:val="000000"/>
                <w:sz w:val="20"/>
                <w:szCs w:val="20"/>
              </w:rPr>
            </w:pPr>
            <w:r w:rsidRPr="00D91A0E">
              <w:rPr>
                <w:b/>
                <w:color w:val="000000"/>
                <w:sz w:val="20"/>
                <w:szCs w:val="20"/>
              </w:rPr>
              <w:t>Центр групповой системы расселения/населенные пункты, входящие в групповую систему расселения</w:t>
            </w:r>
          </w:p>
        </w:tc>
        <w:tc>
          <w:tcPr>
            <w:tcW w:w="3032" w:type="dxa"/>
            <w:gridSpan w:val="2"/>
            <w:vMerge w:val="restart"/>
            <w:shd w:val="clear" w:color="auto" w:fill="auto"/>
            <w:vAlign w:val="center"/>
            <w:hideMark/>
          </w:tcPr>
          <w:p w14:paraId="02338BDE" w14:textId="77777777" w:rsidR="00DE402A" w:rsidRPr="00D91A0E" w:rsidRDefault="00DE402A" w:rsidP="00C1183C">
            <w:pPr>
              <w:jc w:val="center"/>
              <w:rPr>
                <w:b/>
                <w:color w:val="000000"/>
                <w:sz w:val="20"/>
                <w:szCs w:val="20"/>
              </w:rPr>
            </w:pPr>
            <w:r w:rsidRPr="00D91A0E">
              <w:rPr>
                <w:b/>
                <w:color w:val="000000"/>
                <w:sz w:val="20"/>
                <w:szCs w:val="20"/>
              </w:rPr>
              <w:t>Дифференциация населенных пунктов/групповых систем расселения по численности населения, человек</w:t>
            </w:r>
          </w:p>
        </w:tc>
        <w:tc>
          <w:tcPr>
            <w:tcW w:w="2539" w:type="dxa"/>
            <w:vMerge w:val="restart"/>
            <w:shd w:val="clear" w:color="auto" w:fill="auto"/>
            <w:vAlign w:val="center"/>
            <w:hideMark/>
          </w:tcPr>
          <w:p w14:paraId="0E897F5F" w14:textId="77777777" w:rsidR="00DE402A" w:rsidRPr="00D91A0E" w:rsidRDefault="00DE402A" w:rsidP="00C1183C">
            <w:pPr>
              <w:jc w:val="center"/>
              <w:rPr>
                <w:b/>
                <w:color w:val="000000"/>
                <w:sz w:val="20"/>
                <w:szCs w:val="20"/>
              </w:rPr>
            </w:pPr>
            <w:r w:rsidRPr="00D91A0E">
              <w:rPr>
                <w:b/>
                <w:color w:val="000000"/>
                <w:sz w:val="20"/>
                <w:szCs w:val="20"/>
              </w:rPr>
              <w:t xml:space="preserve">Удаленность населенного пункта от центра групповой системы расселения, </w:t>
            </w:r>
            <w:proofErr w:type="gramStart"/>
            <w:r w:rsidRPr="00D91A0E">
              <w:rPr>
                <w:b/>
                <w:color w:val="000000"/>
                <w:sz w:val="20"/>
                <w:szCs w:val="20"/>
              </w:rPr>
              <w:t>км</w:t>
            </w:r>
            <w:proofErr w:type="gramEnd"/>
          </w:p>
        </w:tc>
      </w:tr>
      <w:tr w:rsidR="00DE402A" w14:paraId="017681A6" w14:textId="77777777" w:rsidTr="00C1183C">
        <w:trPr>
          <w:trHeight w:val="230"/>
        </w:trPr>
        <w:tc>
          <w:tcPr>
            <w:tcW w:w="580" w:type="dxa"/>
            <w:vMerge/>
            <w:vAlign w:val="center"/>
            <w:hideMark/>
          </w:tcPr>
          <w:p w14:paraId="1FD74BFA" w14:textId="77777777" w:rsidR="00DE402A" w:rsidRDefault="00DE402A" w:rsidP="00C1183C">
            <w:pPr>
              <w:rPr>
                <w:color w:val="000000"/>
                <w:sz w:val="20"/>
                <w:szCs w:val="20"/>
              </w:rPr>
            </w:pPr>
          </w:p>
        </w:tc>
        <w:tc>
          <w:tcPr>
            <w:tcW w:w="3313" w:type="dxa"/>
            <w:vMerge/>
            <w:vAlign w:val="center"/>
            <w:hideMark/>
          </w:tcPr>
          <w:p w14:paraId="218A7DD4" w14:textId="77777777" w:rsidR="00DE402A" w:rsidRDefault="00DE402A" w:rsidP="00C1183C">
            <w:pPr>
              <w:rPr>
                <w:color w:val="000000"/>
                <w:sz w:val="20"/>
                <w:szCs w:val="20"/>
              </w:rPr>
            </w:pPr>
          </w:p>
        </w:tc>
        <w:tc>
          <w:tcPr>
            <w:tcW w:w="3032" w:type="dxa"/>
            <w:gridSpan w:val="2"/>
            <w:vMerge/>
            <w:vAlign w:val="center"/>
            <w:hideMark/>
          </w:tcPr>
          <w:p w14:paraId="5909F6D8" w14:textId="77777777" w:rsidR="00DE402A" w:rsidRDefault="00DE402A" w:rsidP="00C1183C">
            <w:pPr>
              <w:rPr>
                <w:color w:val="000000"/>
                <w:sz w:val="20"/>
                <w:szCs w:val="20"/>
              </w:rPr>
            </w:pPr>
          </w:p>
        </w:tc>
        <w:tc>
          <w:tcPr>
            <w:tcW w:w="2539" w:type="dxa"/>
            <w:vMerge/>
            <w:vAlign w:val="center"/>
            <w:hideMark/>
          </w:tcPr>
          <w:p w14:paraId="6E4FAB96" w14:textId="77777777" w:rsidR="00DE402A" w:rsidRDefault="00DE402A" w:rsidP="00C1183C">
            <w:pPr>
              <w:rPr>
                <w:color w:val="000000"/>
                <w:sz w:val="20"/>
                <w:szCs w:val="20"/>
              </w:rPr>
            </w:pPr>
          </w:p>
        </w:tc>
      </w:tr>
      <w:tr w:rsidR="00DE402A" w:rsidRPr="00D91A0E" w14:paraId="2725C994" w14:textId="77777777" w:rsidTr="00C1183C">
        <w:tc>
          <w:tcPr>
            <w:tcW w:w="580" w:type="dxa"/>
            <w:vAlign w:val="center"/>
          </w:tcPr>
          <w:p w14:paraId="3A585D00" w14:textId="77777777" w:rsidR="00DE402A" w:rsidRPr="00D91A0E" w:rsidRDefault="00DE402A" w:rsidP="00C1183C">
            <w:pPr>
              <w:jc w:val="center"/>
              <w:rPr>
                <w:b/>
                <w:color w:val="000000"/>
                <w:sz w:val="20"/>
                <w:szCs w:val="20"/>
              </w:rPr>
            </w:pPr>
            <w:r w:rsidRPr="00D91A0E">
              <w:rPr>
                <w:b/>
                <w:color w:val="000000"/>
                <w:sz w:val="20"/>
                <w:szCs w:val="20"/>
              </w:rPr>
              <w:t>1</w:t>
            </w:r>
          </w:p>
        </w:tc>
        <w:tc>
          <w:tcPr>
            <w:tcW w:w="3313" w:type="dxa"/>
            <w:vAlign w:val="center"/>
          </w:tcPr>
          <w:p w14:paraId="6AF49C78" w14:textId="77777777" w:rsidR="00DE402A" w:rsidRPr="00D91A0E" w:rsidRDefault="00DE402A" w:rsidP="00C1183C">
            <w:pPr>
              <w:jc w:val="center"/>
              <w:rPr>
                <w:b/>
                <w:color w:val="000000"/>
                <w:sz w:val="20"/>
                <w:szCs w:val="20"/>
              </w:rPr>
            </w:pPr>
            <w:r w:rsidRPr="00D91A0E">
              <w:rPr>
                <w:b/>
                <w:color w:val="000000"/>
                <w:sz w:val="20"/>
                <w:szCs w:val="20"/>
              </w:rPr>
              <w:t>2</w:t>
            </w:r>
          </w:p>
        </w:tc>
        <w:tc>
          <w:tcPr>
            <w:tcW w:w="3019" w:type="dxa"/>
            <w:vAlign w:val="center"/>
          </w:tcPr>
          <w:p w14:paraId="45239A3C" w14:textId="77777777" w:rsidR="00DE402A" w:rsidRPr="00D91A0E" w:rsidRDefault="00DE402A" w:rsidP="00C1183C">
            <w:pPr>
              <w:jc w:val="center"/>
              <w:rPr>
                <w:b/>
                <w:color w:val="000000"/>
                <w:sz w:val="20"/>
                <w:szCs w:val="20"/>
              </w:rPr>
            </w:pPr>
            <w:r w:rsidRPr="00D91A0E">
              <w:rPr>
                <w:b/>
                <w:color w:val="000000"/>
                <w:sz w:val="20"/>
                <w:szCs w:val="20"/>
              </w:rPr>
              <w:t>3</w:t>
            </w:r>
          </w:p>
        </w:tc>
        <w:tc>
          <w:tcPr>
            <w:tcW w:w="2552" w:type="dxa"/>
            <w:gridSpan w:val="2"/>
            <w:vAlign w:val="center"/>
          </w:tcPr>
          <w:p w14:paraId="01E0C658" w14:textId="77777777" w:rsidR="00DE402A" w:rsidRPr="00D91A0E" w:rsidRDefault="00DE402A" w:rsidP="00C1183C">
            <w:pPr>
              <w:jc w:val="center"/>
              <w:rPr>
                <w:b/>
                <w:color w:val="000000"/>
                <w:sz w:val="20"/>
                <w:szCs w:val="20"/>
              </w:rPr>
            </w:pPr>
            <w:r w:rsidRPr="00D91A0E">
              <w:rPr>
                <w:b/>
                <w:color w:val="000000"/>
                <w:sz w:val="20"/>
                <w:szCs w:val="20"/>
              </w:rPr>
              <w:t>4</w:t>
            </w:r>
          </w:p>
        </w:tc>
      </w:tr>
      <w:tr w:rsidR="00DE402A" w14:paraId="4153D1DE" w14:textId="77777777" w:rsidTr="00C1183C">
        <w:tc>
          <w:tcPr>
            <w:tcW w:w="9464" w:type="dxa"/>
            <w:gridSpan w:val="5"/>
            <w:shd w:val="clear" w:color="auto" w:fill="auto"/>
            <w:vAlign w:val="center"/>
            <w:hideMark/>
          </w:tcPr>
          <w:p w14:paraId="6FB301AA" w14:textId="77777777" w:rsidR="00DE402A" w:rsidRDefault="00DE402A" w:rsidP="00C1183C">
            <w:pPr>
              <w:jc w:val="center"/>
              <w:rPr>
                <w:b/>
                <w:bCs/>
                <w:color w:val="000000"/>
                <w:sz w:val="20"/>
                <w:szCs w:val="20"/>
              </w:rPr>
            </w:pPr>
            <w:r>
              <w:rPr>
                <w:b/>
                <w:bCs/>
                <w:color w:val="000000"/>
                <w:sz w:val="20"/>
                <w:szCs w:val="20"/>
              </w:rPr>
              <w:t>Групповые системы расселения</w:t>
            </w:r>
          </w:p>
        </w:tc>
      </w:tr>
      <w:tr w:rsidR="00DE402A" w14:paraId="46849059" w14:textId="77777777" w:rsidTr="00C1183C">
        <w:tc>
          <w:tcPr>
            <w:tcW w:w="580" w:type="dxa"/>
            <w:shd w:val="clear" w:color="auto" w:fill="auto"/>
            <w:vAlign w:val="center"/>
            <w:hideMark/>
          </w:tcPr>
          <w:p w14:paraId="47A6F5E8" w14:textId="77777777" w:rsidR="00DE402A" w:rsidRDefault="00DE402A" w:rsidP="00C1183C">
            <w:pPr>
              <w:jc w:val="center"/>
              <w:rPr>
                <w:color w:val="000000"/>
                <w:sz w:val="20"/>
                <w:szCs w:val="20"/>
              </w:rPr>
            </w:pPr>
            <w:r>
              <w:rPr>
                <w:color w:val="000000"/>
                <w:sz w:val="20"/>
                <w:szCs w:val="20"/>
              </w:rPr>
              <w:t>1</w:t>
            </w:r>
          </w:p>
        </w:tc>
        <w:tc>
          <w:tcPr>
            <w:tcW w:w="3313" w:type="dxa"/>
            <w:shd w:val="clear" w:color="auto" w:fill="auto"/>
            <w:vAlign w:val="center"/>
            <w:hideMark/>
          </w:tcPr>
          <w:p w14:paraId="6B34B153" w14:textId="77777777" w:rsidR="00DE402A" w:rsidRDefault="00DE402A" w:rsidP="00C1183C">
            <w:pPr>
              <w:rPr>
                <w:b/>
                <w:bCs/>
                <w:color w:val="000000"/>
                <w:sz w:val="20"/>
                <w:szCs w:val="20"/>
              </w:rPr>
            </w:pPr>
            <w:r>
              <w:rPr>
                <w:b/>
                <w:bCs/>
                <w:color w:val="000000"/>
                <w:sz w:val="20"/>
                <w:szCs w:val="20"/>
              </w:rPr>
              <w:t>с. Усть-Ишим</w:t>
            </w:r>
          </w:p>
        </w:tc>
        <w:tc>
          <w:tcPr>
            <w:tcW w:w="3019" w:type="dxa"/>
            <w:shd w:val="clear" w:color="auto" w:fill="auto"/>
            <w:vAlign w:val="center"/>
            <w:hideMark/>
          </w:tcPr>
          <w:p w14:paraId="5F83BA81" w14:textId="77777777" w:rsidR="00DE402A" w:rsidRDefault="00DE402A" w:rsidP="00C1183C">
            <w:pPr>
              <w:jc w:val="center"/>
              <w:rPr>
                <w:color w:val="000000"/>
                <w:sz w:val="20"/>
                <w:szCs w:val="20"/>
              </w:rPr>
            </w:pPr>
            <w:r>
              <w:rPr>
                <w:color w:val="000000"/>
                <w:sz w:val="20"/>
                <w:szCs w:val="20"/>
              </w:rPr>
              <w:t>5000-10000</w:t>
            </w:r>
          </w:p>
        </w:tc>
        <w:tc>
          <w:tcPr>
            <w:tcW w:w="2552" w:type="dxa"/>
            <w:gridSpan w:val="2"/>
            <w:shd w:val="clear" w:color="auto" w:fill="auto"/>
            <w:vAlign w:val="center"/>
            <w:hideMark/>
          </w:tcPr>
          <w:p w14:paraId="5B96E2B8" w14:textId="77777777" w:rsidR="00DE402A" w:rsidRDefault="00DE402A" w:rsidP="00C1183C">
            <w:pPr>
              <w:jc w:val="center"/>
              <w:rPr>
                <w:color w:val="000000"/>
                <w:sz w:val="20"/>
                <w:szCs w:val="20"/>
              </w:rPr>
            </w:pPr>
            <w:r>
              <w:rPr>
                <w:color w:val="000000"/>
                <w:sz w:val="20"/>
                <w:szCs w:val="20"/>
              </w:rPr>
              <w:t>-</w:t>
            </w:r>
          </w:p>
        </w:tc>
      </w:tr>
      <w:tr w:rsidR="00DE402A" w14:paraId="6E6EDFF2" w14:textId="77777777" w:rsidTr="00C1183C">
        <w:tc>
          <w:tcPr>
            <w:tcW w:w="580" w:type="dxa"/>
            <w:shd w:val="clear" w:color="auto" w:fill="auto"/>
            <w:vAlign w:val="center"/>
            <w:hideMark/>
          </w:tcPr>
          <w:p w14:paraId="66A28890"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045DDB2D" w14:textId="77777777" w:rsidR="00DE402A" w:rsidRDefault="00DE402A" w:rsidP="00C1183C">
            <w:pPr>
              <w:jc w:val="right"/>
              <w:rPr>
                <w:color w:val="000000"/>
                <w:sz w:val="20"/>
                <w:szCs w:val="20"/>
              </w:rPr>
            </w:pPr>
            <w:r>
              <w:rPr>
                <w:color w:val="000000"/>
                <w:sz w:val="20"/>
                <w:szCs w:val="20"/>
              </w:rPr>
              <w:t>п. Южный</w:t>
            </w:r>
          </w:p>
        </w:tc>
        <w:tc>
          <w:tcPr>
            <w:tcW w:w="3019" w:type="dxa"/>
            <w:shd w:val="clear" w:color="auto" w:fill="auto"/>
            <w:vAlign w:val="center"/>
            <w:hideMark/>
          </w:tcPr>
          <w:p w14:paraId="1FADFF2D"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7123332B" w14:textId="77777777" w:rsidR="00DE402A" w:rsidRDefault="00DE402A" w:rsidP="00C1183C">
            <w:pPr>
              <w:jc w:val="center"/>
              <w:rPr>
                <w:color w:val="000000"/>
                <w:sz w:val="20"/>
                <w:szCs w:val="20"/>
              </w:rPr>
            </w:pPr>
            <w:r>
              <w:rPr>
                <w:color w:val="000000"/>
                <w:sz w:val="20"/>
                <w:szCs w:val="20"/>
              </w:rPr>
              <w:t>3,8</w:t>
            </w:r>
          </w:p>
        </w:tc>
      </w:tr>
      <w:tr w:rsidR="00DE402A" w14:paraId="708BA6FA" w14:textId="77777777" w:rsidTr="00C1183C">
        <w:tc>
          <w:tcPr>
            <w:tcW w:w="580" w:type="dxa"/>
            <w:shd w:val="clear" w:color="auto" w:fill="auto"/>
            <w:vAlign w:val="center"/>
            <w:hideMark/>
          </w:tcPr>
          <w:p w14:paraId="2E923356"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39C83DCA" w14:textId="77777777" w:rsidR="00DE402A" w:rsidRDefault="00DE402A" w:rsidP="00C1183C">
            <w:pPr>
              <w:jc w:val="right"/>
              <w:rPr>
                <w:color w:val="000000"/>
                <w:sz w:val="20"/>
                <w:szCs w:val="20"/>
              </w:rPr>
            </w:pPr>
            <w:r>
              <w:rPr>
                <w:color w:val="000000"/>
                <w:sz w:val="20"/>
                <w:szCs w:val="20"/>
              </w:rPr>
              <w:t>д. Фреганка</w:t>
            </w:r>
          </w:p>
        </w:tc>
        <w:tc>
          <w:tcPr>
            <w:tcW w:w="3019" w:type="dxa"/>
            <w:shd w:val="clear" w:color="auto" w:fill="auto"/>
            <w:vAlign w:val="center"/>
            <w:hideMark/>
          </w:tcPr>
          <w:p w14:paraId="51F7362A"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13E5C38D" w14:textId="77777777" w:rsidR="00DE402A" w:rsidRDefault="00DE402A" w:rsidP="00C1183C">
            <w:pPr>
              <w:jc w:val="center"/>
              <w:rPr>
                <w:color w:val="000000"/>
                <w:sz w:val="20"/>
                <w:szCs w:val="20"/>
              </w:rPr>
            </w:pPr>
            <w:r>
              <w:rPr>
                <w:color w:val="000000"/>
                <w:sz w:val="20"/>
                <w:szCs w:val="20"/>
              </w:rPr>
              <w:t>8,9</w:t>
            </w:r>
          </w:p>
        </w:tc>
      </w:tr>
      <w:tr w:rsidR="00DE402A" w14:paraId="798D36D0" w14:textId="77777777" w:rsidTr="00C1183C">
        <w:tc>
          <w:tcPr>
            <w:tcW w:w="580" w:type="dxa"/>
            <w:shd w:val="clear" w:color="auto" w:fill="auto"/>
            <w:vAlign w:val="center"/>
            <w:hideMark/>
          </w:tcPr>
          <w:p w14:paraId="3891ABD9"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477A7461" w14:textId="77777777" w:rsidR="00DE402A" w:rsidRDefault="00DE402A" w:rsidP="00C1183C">
            <w:pPr>
              <w:jc w:val="right"/>
              <w:rPr>
                <w:color w:val="000000"/>
                <w:sz w:val="20"/>
                <w:szCs w:val="20"/>
              </w:rPr>
            </w:pPr>
            <w:r>
              <w:rPr>
                <w:color w:val="000000"/>
                <w:sz w:val="20"/>
                <w:szCs w:val="20"/>
              </w:rPr>
              <w:t>д. Летние</w:t>
            </w:r>
          </w:p>
        </w:tc>
        <w:tc>
          <w:tcPr>
            <w:tcW w:w="3019" w:type="dxa"/>
            <w:shd w:val="clear" w:color="auto" w:fill="auto"/>
            <w:vAlign w:val="center"/>
            <w:hideMark/>
          </w:tcPr>
          <w:p w14:paraId="3FCF9131"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1901EA7B" w14:textId="77777777" w:rsidR="00DE402A" w:rsidRDefault="00DE402A" w:rsidP="00C1183C">
            <w:pPr>
              <w:jc w:val="center"/>
              <w:rPr>
                <w:color w:val="000000"/>
                <w:sz w:val="20"/>
                <w:szCs w:val="20"/>
              </w:rPr>
            </w:pPr>
            <w:r>
              <w:rPr>
                <w:color w:val="000000"/>
                <w:sz w:val="20"/>
                <w:szCs w:val="20"/>
              </w:rPr>
              <w:t>11,0</w:t>
            </w:r>
          </w:p>
        </w:tc>
      </w:tr>
      <w:tr w:rsidR="00DE402A" w14:paraId="7735EEDD" w14:textId="77777777" w:rsidTr="00C1183C">
        <w:tc>
          <w:tcPr>
            <w:tcW w:w="580" w:type="dxa"/>
            <w:shd w:val="clear" w:color="auto" w:fill="auto"/>
            <w:vAlign w:val="center"/>
            <w:hideMark/>
          </w:tcPr>
          <w:p w14:paraId="397CCA5D"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036C34EB"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6936DAC2" w14:textId="77777777" w:rsidR="00DE402A" w:rsidRDefault="00DE402A" w:rsidP="00C1183C">
            <w:pPr>
              <w:jc w:val="center"/>
              <w:rPr>
                <w:b/>
                <w:bCs/>
                <w:color w:val="000000"/>
                <w:sz w:val="20"/>
                <w:szCs w:val="20"/>
              </w:rPr>
            </w:pPr>
            <w:r>
              <w:rPr>
                <w:b/>
                <w:bCs/>
                <w:color w:val="000000"/>
                <w:sz w:val="20"/>
                <w:szCs w:val="20"/>
              </w:rPr>
              <w:t>5000-10000</w:t>
            </w:r>
          </w:p>
        </w:tc>
        <w:tc>
          <w:tcPr>
            <w:tcW w:w="2552" w:type="dxa"/>
            <w:gridSpan w:val="2"/>
            <w:shd w:val="clear" w:color="auto" w:fill="auto"/>
            <w:vAlign w:val="center"/>
            <w:hideMark/>
          </w:tcPr>
          <w:p w14:paraId="787337F0" w14:textId="77777777" w:rsidR="00DE402A" w:rsidRDefault="00DE402A" w:rsidP="00C1183C">
            <w:pPr>
              <w:jc w:val="center"/>
              <w:rPr>
                <w:b/>
                <w:bCs/>
                <w:color w:val="000000"/>
                <w:sz w:val="20"/>
                <w:szCs w:val="20"/>
              </w:rPr>
            </w:pPr>
            <w:r>
              <w:rPr>
                <w:b/>
                <w:bCs/>
                <w:color w:val="000000"/>
                <w:sz w:val="20"/>
                <w:szCs w:val="20"/>
              </w:rPr>
              <w:t> </w:t>
            </w:r>
          </w:p>
        </w:tc>
      </w:tr>
      <w:tr w:rsidR="00DE402A" w14:paraId="23133D13" w14:textId="77777777" w:rsidTr="00C1183C">
        <w:tc>
          <w:tcPr>
            <w:tcW w:w="580" w:type="dxa"/>
            <w:shd w:val="clear" w:color="auto" w:fill="auto"/>
            <w:vAlign w:val="center"/>
            <w:hideMark/>
          </w:tcPr>
          <w:p w14:paraId="6B199E13" w14:textId="77777777" w:rsidR="00DE402A" w:rsidRDefault="00DE402A" w:rsidP="00C1183C">
            <w:pPr>
              <w:jc w:val="center"/>
              <w:rPr>
                <w:color w:val="000000"/>
                <w:sz w:val="20"/>
                <w:szCs w:val="20"/>
              </w:rPr>
            </w:pPr>
            <w:r>
              <w:rPr>
                <w:color w:val="000000"/>
                <w:sz w:val="20"/>
                <w:szCs w:val="20"/>
              </w:rPr>
              <w:t>2</w:t>
            </w:r>
          </w:p>
        </w:tc>
        <w:tc>
          <w:tcPr>
            <w:tcW w:w="3313" w:type="dxa"/>
            <w:shd w:val="clear" w:color="auto" w:fill="auto"/>
            <w:vAlign w:val="center"/>
            <w:hideMark/>
          </w:tcPr>
          <w:p w14:paraId="50D2409A" w14:textId="77777777" w:rsidR="00DE402A" w:rsidRDefault="00DE402A" w:rsidP="00C1183C">
            <w:pPr>
              <w:rPr>
                <w:b/>
                <w:bCs/>
                <w:color w:val="000000"/>
                <w:sz w:val="20"/>
                <w:szCs w:val="20"/>
              </w:rPr>
            </w:pPr>
            <w:r>
              <w:rPr>
                <w:b/>
                <w:bCs/>
                <w:color w:val="000000"/>
                <w:sz w:val="20"/>
                <w:szCs w:val="20"/>
              </w:rPr>
              <w:t>с. Орехово</w:t>
            </w:r>
          </w:p>
        </w:tc>
        <w:tc>
          <w:tcPr>
            <w:tcW w:w="3019" w:type="dxa"/>
            <w:shd w:val="clear" w:color="auto" w:fill="auto"/>
            <w:hideMark/>
          </w:tcPr>
          <w:p w14:paraId="2D053DF8"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3D272DC2" w14:textId="77777777" w:rsidR="00DE402A" w:rsidRDefault="00DE402A" w:rsidP="00C1183C">
            <w:pPr>
              <w:jc w:val="center"/>
              <w:rPr>
                <w:color w:val="000000"/>
                <w:sz w:val="20"/>
                <w:szCs w:val="20"/>
              </w:rPr>
            </w:pPr>
            <w:r>
              <w:rPr>
                <w:color w:val="000000"/>
                <w:sz w:val="20"/>
                <w:szCs w:val="20"/>
              </w:rPr>
              <w:t>-</w:t>
            </w:r>
          </w:p>
        </w:tc>
      </w:tr>
      <w:tr w:rsidR="00DE402A" w14:paraId="0F37DD4A" w14:textId="77777777" w:rsidTr="00C1183C">
        <w:tc>
          <w:tcPr>
            <w:tcW w:w="580" w:type="dxa"/>
            <w:shd w:val="clear" w:color="auto" w:fill="auto"/>
            <w:vAlign w:val="center"/>
            <w:hideMark/>
          </w:tcPr>
          <w:p w14:paraId="341AD45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04504681" w14:textId="77777777" w:rsidR="00DE402A" w:rsidRDefault="00DE402A" w:rsidP="00C1183C">
            <w:pPr>
              <w:jc w:val="right"/>
              <w:rPr>
                <w:color w:val="000000"/>
                <w:sz w:val="20"/>
                <w:szCs w:val="20"/>
              </w:rPr>
            </w:pPr>
            <w:r>
              <w:rPr>
                <w:color w:val="000000"/>
                <w:sz w:val="20"/>
                <w:szCs w:val="20"/>
              </w:rPr>
              <w:t>д. Колпаково</w:t>
            </w:r>
          </w:p>
        </w:tc>
        <w:tc>
          <w:tcPr>
            <w:tcW w:w="3019" w:type="dxa"/>
            <w:shd w:val="clear" w:color="auto" w:fill="auto"/>
            <w:vAlign w:val="center"/>
            <w:hideMark/>
          </w:tcPr>
          <w:p w14:paraId="16AD67E1"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1576F23D" w14:textId="77777777" w:rsidR="00DE402A" w:rsidRDefault="00DE402A" w:rsidP="00C1183C">
            <w:pPr>
              <w:jc w:val="center"/>
              <w:rPr>
                <w:color w:val="000000"/>
                <w:sz w:val="20"/>
                <w:szCs w:val="20"/>
              </w:rPr>
            </w:pPr>
            <w:r>
              <w:rPr>
                <w:color w:val="000000"/>
                <w:sz w:val="20"/>
                <w:szCs w:val="20"/>
              </w:rPr>
              <w:t>13,0</w:t>
            </w:r>
          </w:p>
        </w:tc>
      </w:tr>
      <w:tr w:rsidR="00DE402A" w14:paraId="1DEB312B" w14:textId="77777777" w:rsidTr="00C1183C">
        <w:tc>
          <w:tcPr>
            <w:tcW w:w="580" w:type="dxa"/>
            <w:shd w:val="clear" w:color="auto" w:fill="auto"/>
            <w:vAlign w:val="center"/>
            <w:hideMark/>
          </w:tcPr>
          <w:p w14:paraId="6D310C2A"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0DAC8E83" w14:textId="77777777" w:rsidR="00DE402A" w:rsidRDefault="00DE402A" w:rsidP="00C1183C">
            <w:pPr>
              <w:jc w:val="right"/>
              <w:rPr>
                <w:color w:val="000000"/>
                <w:sz w:val="20"/>
                <w:szCs w:val="20"/>
              </w:rPr>
            </w:pPr>
            <w:r>
              <w:rPr>
                <w:color w:val="000000"/>
                <w:sz w:val="20"/>
                <w:szCs w:val="20"/>
              </w:rPr>
              <w:t xml:space="preserve">д. Малая </w:t>
            </w:r>
            <w:proofErr w:type="spellStart"/>
            <w:r>
              <w:rPr>
                <w:color w:val="000000"/>
                <w:sz w:val="20"/>
                <w:szCs w:val="20"/>
              </w:rPr>
              <w:t>Игиза</w:t>
            </w:r>
            <w:proofErr w:type="spellEnd"/>
          </w:p>
        </w:tc>
        <w:tc>
          <w:tcPr>
            <w:tcW w:w="3019" w:type="dxa"/>
            <w:shd w:val="clear" w:color="auto" w:fill="auto"/>
            <w:vAlign w:val="center"/>
            <w:hideMark/>
          </w:tcPr>
          <w:p w14:paraId="2FE3F6C1"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577E28AC" w14:textId="77777777" w:rsidR="00DE402A" w:rsidRDefault="00DE402A" w:rsidP="00C1183C">
            <w:pPr>
              <w:jc w:val="center"/>
              <w:rPr>
                <w:color w:val="000000"/>
                <w:sz w:val="20"/>
                <w:szCs w:val="20"/>
              </w:rPr>
            </w:pPr>
            <w:r>
              <w:rPr>
                <w:color w:val="000000"/>
                <w:sz w:val="20"/>
                <w:szCs w:val="20"/>
              </w:rPr>
              <w:t>2,8</w:t>
            </w:r>
          </w:p>
        </w:tc>
      </w:tr>
      <w:tr w:rsidR="00DE402A" w14:paraId="1C3FD48C" w14:textId="77777777" w:rsidTr="00C1183C">
        <w:tc>
          <w:tcPr>
            <w:tcW w:w="580" w:type="dxa"/>
            <w:shd w:val="clear" w:color="auto" w:fill="auto"/>
            <w:vAlign w:val="center"/>
            <w:hideMark/>
          </w:tcPr>
          <w:p w14:paraId="62C9FA90"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799E4C23"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48DBD526" w14:textId="77777777" w:rsidR="00DE402A" w:rsidRDefault="00DE402A" w:rsidP="00C1183C">
            <w:pPr>
              <w:jc w:val="center"/>
              <w:rPr>
                <w:b/>
                <w:bCs/>
                <w:color w:val="000000"/>
                <w:sz w:val="20"/>
                <w:szCs w:val="20"/>
              </w:rPr>
            </w:pPr>
            <w:r>
              <w:rPr>
                <w:b/>
                <w:bCs/>
                <w:color w:val="000000"/>
                <w:sz w:val="20"/>
                <w:szCs w:val="20"/>
              </w:rPr>
              <w:t>до 500</w:t>
            </w:r>
          </w:p>
        </w:tc>
        <w:tc>
          <w:tcPr>
            <w:tcW w:w="2552" w:type="dxa"/>
            <w:gridSpan w:val="2"/>
            <w:shd w:val="clear" w:color="auto" w:fill="auto"/>
            <w:vAlign w:val="center"/>
            <w:hideMark/>
          </w:tcPr>
          <w:p w14:paraId="348CE527" w14:textId="77777777" w:rsidR="00DE402A" w:rsidRDefault="00DE402A" w:rsidP="00C1183C">
            <w:pPr>
              <w:jc w:val="center"/>
              <w:rPr>
                <w:b/>
                <w:bCs/>
                <w:color w:val="000000"/>
                <w:sz w:val="20"/>
                <w:szCs w:val="20"/>
              </w:rPr>
            </w:pPr>
            <w:r>
              <w:rPr>
                <w:b/>
                <w:bCs/>
                <w:color w:val="000000"/>
                <w:sz w:val="20"/>
                <w:szCs w:val="20"/>
              </w:rPr>
              <w:t> </w:t>
            </w:r>
          </w:p>
        </w:tc>
      </w:tr>
      <w:tr w:rsidR="00DE402A" w14:paraId="277D04CA" w14:textId="77777777" w:rsidTr="00C1183C">
        <w:tc>
          <w:tcPr>
            <w:tcW w:w="580" w:type="dxa"/>
            <w:shd w:val="clear" w:color="auto" w:fill="auto"/>
            <w:vAlign w:val="center"/>
            <w:hideMark/>
          </w:tcPr>
          <w:p w14:paraId="57C9CE5B" w14:textId="77777777" w:rsidR="00DE402A" w:rsidRDefault="00DE402A" w:rsidP="00C1183C">
            <w:pPr>
              <w:jc w:val="center"/>
              <w:rPr>
                <w:color w:val="000000"/>
                <w:sz w:val="20"/>
                <w:szCs w:val="20"/>
              </w:rPr>
            </w:pPr>
            <w:r>
              <w:rPr>
                <w:color w:val="000000"/>
                <w:sz w:val="20"/>
                <w:szCs w:val="20"/>
              </w:rPr>
              <w:t>3</w:t>
            </w:r>
          </w:p>
        </w:tc>
        <w:tc>
          <w:tcPr>
            <w:tcW w:w="3313" w:type="dxa"/>
            <w:shd w:val="clear" w:color="auto" w:fill="auto"/>
            <w:vAlign w:val="center"/>
            <w:hideMark/>
          </w:tcPr>
          <w:p w14:paraId="73FE6E8B" w14:textId="77777777" w:rsidR="00DE402A" w:rsidRDefault="00DE402A" w:rsidP="00C1183C">
            <w:pPr>
              <w:rPr>
                <w:b/>
                <w:bCs/>
                <w:color w:val="000000"/>
                <w:sz w:val="20"/>
                <w:szCs w:val="20"/>
              </w:rPr>
            </w:pPr>
            <w:r>
              <w:rPr>
                <w:b/>
                <w:bCs/>
                <w:color w:val="000000"/>
                <w:sz w:val="20"/>
                <w:szCs w:val="20"/>
              </w:rPr>
              <w:t>с. Большая Тава</w:t>
            </w:r>
          </w:p>
        </w:tc>
        <w:tc>
          <w:tcPr>
            <w:tcW w:w="3019" w:type="dxa"/>
            <w:shd w:val="clear" w:color="auto" w:fill="auto"/>
            <w:vAlign w:val="center"/>
            <w:hideMark/>
          </w:tcPr>
          <w:p w14:paraId="02E3C382"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76D01330" w14:textId="77777777" w:rsidR="00DE402A" w:rsidRDefault="00DE402A" w:rsidP="00C1183C">
            <w:pPr>
              <w:jc w:val="center"/>
              <w:rPr>
                <w:color w:val="000000"/>
                <w:sz w:val="20"/>
                <w:szCs w:val="20"/>
              </w:rPr>
            </w:pPr>
            <w:r>
              <w:rPr>
                <w:color w:val="000000"/>
                <w:sz w:val="20"/>
                <w:szCs w:val="20"/>
              </w:rPr>
              <w:t>-</w:t>
            </w:r>
          </w:p>
        </w:tc>
      </w:tr>
      <w:tr w:rsidR="00DE402A" w14:paraId="38D68893" w14:textId="77777777" w:rsidTr="00C1183C">
        <w:tc>
          <w:tcPr>
            <w:tcW w:w="580" w:type="dxa"/>
            <w:shd w:val="clear" w:color="auto" w:fill="auto"/>
            <w:vAlign w:val="center"/>
            <w:hideMark/>
          </w:tcPr>
          <w:p w14:paraId="022D769A"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252BB4C9" w14:textId="77777777" w:rsidR="00DE402A" w:rsidRDefault="00DE402A" w:rsidP="00C1183C">
            <w:pPr>
              <w:jc w:val="right"/>
              <w:rPr>
                <w:color w:val="000000"/>
                <w:sz w:val="20"/>
                <w:szCs w:val="20"/>
              </w:rPr>
            </w:pPr>
            <w:r>
              <w:rPr>
                <w:color w:val="000000"/>
                <w:sz w:val="20"/>
                <w:szCs w:val="20"/>
              </w:rPr>
              <w:t>д. Граковка</w:t>
            </w:r>
          </w:p>
        </w:tc>
        <w:tc>
          <w:tcPr>
            <w:tcW w:w="3019" w:type="dxa"/>
            <w:shd w:val="clear" w:color="auto" w:fill="auto"/>
            <w:vAlign w:val="center"/>
            <w:hideMark/>
          </w:tcPr>
          <w:p w14:paraId="18C33766"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14310D43" w14:textId="77777777" w:rsidR="00DE402A" w:rsidRDefault="00DE402A" w:rsidP="00C1183C">
            <w:pPr>
              <w:jc w:val="center"/>
              <w:rPr>
                <w:color w:val="000000"/>
                <w:sz w:val="20"/>
                <w:szCs w:val="20"/>
              </w:rPr>
            </w:pPr>
            <w:r>
              <w:rPr>
                <w:color w:val="000000"/>
                <w:sz w:val="20"/>
                <w:szCs w:val="20"/>
              </w:rPr>
              <w:t>11,0</w:t>
            </w:r>
          </w:p>
        </w:tc>
      </w:tr>
      <w:tr w:rsidR="00DE402A" w14:paraId="54E36152" w14:textId="77777777" w:rsidTr="00C1183C">
        <w:tc>
          <w:tcPr>
            <w:tcW w:w="580" w:type="dxa"/>
            <w:shd w:val="clear" w:color="auto" w:fill="auto"/>
            <w:vAlign w:val="center"/>
            <w:hideMark/>
          </w:tcPr>
          <w:p w14:paraId="194242F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E0F2C10"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471A15BD" w14:textId="77777777" w:rsidR="00DE402A" w:rsidRDefault="00DE402A" w:rsidP="00C1183C">
            <w:pPr>
              <w:jc w:val="center"/>
              <w:rPr>
                <w:b/>
                <w:bCs/>
                <w:color w:val="000000"/>
                <w:sz w:val="20"/>
                <w:szCs w:val="20"/>
              </w:rPr>
            </w:pPr>
            <w:r>
              <w:rPr>
                <w:b/>
                <w:bCs/>
                <w:color w:val="000000"/>
                <w:sz w:val="20"/>
                <w:szCs w:val="20"/>
              </w:rPr>
              <w:t>до 500</w:t>
            </w:r>
          </w:p>
        </w:tc>
        <w:tc>
          <w:tcPr>
            <w:tcW w:w="2552" w:type="dxa"/>
            <w:gridSpan w:val="2"/>
            <w:shd w:val="clear" w:color="auto" w:fill="auto"/>
            <w:vAlign w:val="center"/>
            <w:hideMark/>
          </w:tcPr>
          <w:p w14:paraId="4EC0C8C7" w14:textId="77777777" w:rsidR="00DE402A" w:rsidRDefault="00DE402A" w:rsidP="00C1183C">
            <w:pPr>
              <w:jc w:val="center"/>
              <w:rPr>
                <w:color w:val="000000"/>
                <w:sz w:val="20"/>
                <w:szCs w:val="20"/>
              </w:rPr>
            </w:pPr>
            <w:r>
              <w:rPr>
                <w:color w:val="000000"/>
                <w:sz w:val="20"/>
                <w:szCs w:val="20"/>
              </w:rPr>
              <w:t> </w:t>
            </w:r>
          </w:p>
        </w:tc>
      </w:tr>
      <w:tr w:rsidR="00DE402A" w14:paraId="7D03D003" w14:textId="77777777" w:rsidTr="00C1183C">
        <w:tc>
          <w:tcPr>
            <w:tcW w:w="580" w:type="dxa"/>
            <w:shd w:val="clear" w:color="auto" w:fill="auto"/>
            <w:vAlign w:val="center"/>
            <w:hideMark/>
          </w:tcPr>
          <w:p w14:paraId="32195743" w14:textId="77777777" w:rsidR="00DE402A" w:rsidRDefault="00DE402A" w:rsidP="00C1183C">
            <w:pPr>
              <w:jc w:val="center"/>
              <w:rPr>
                <w:color w:val="000000"/>
                <w:sz w:val="20"/>
                <w:szCs w:val="20"/>
              </w:rPr>
            </w:pPr>
            <w:r>
              <w:rPr>
                <w:color w:val="000000"/>
                <w:sz w:val="20"/>
                <w:szCs w:val="20"/>
              </w:rPr>
              <w:t>4</w:t>
            </w:r>
          </w:p>
        </w:tc>
        <w:tc>
          <w:tcPr>
            <w:tcW w:w="3313" w:type="dxa"/>
            <w:shd w:val="clear" w:color="auto" w:fill="auto"/>
            <w:vAlign w:val="center"/>
            <w:hideMark/>
          </w:tcPr>
          <w:p w14:paraId="11358254" w14:textId="77777777" w:rsidR="00DE402A" w:rsidRDefault="00DE402A" w:rsidP="00C1183C">
            <w:pPr>
              <w:rPr>
                <w:b/>
                <w:bCs/>
                <w:color w:val="000000"/>
                <w:sz w:val="20"/>
                <w:szCs w:val="20"/>
              </w:rPr>
            </w:pPr>
            <w:r>
              <w:rPr>
                <w:b/>
                <w:bCs/>
                <w:color w:val="000000"/>
                <w:sz w:val="20"/>
                <w:szCs w:val="20"/>
              </w:rPr>
              <w:t>п. Аксеново</w:t>
            </w:r>
          </w:p>
        </w:tc>
        <w:tc>
          <w:tcPr>
            <w:tcW w:w="3019" w:type="dxa"/>
            <w:shd w:val="clear" w:color="auto" w:fill="auto"/>
            <w:hideMark/>
          </w:tcPr>
          <w:p w14:paraId="4CD593F3"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3899BD66" w14:textId="77777777" w:rsidR="00DE402A" w:rsidRDefault="00DE402A" w:rsidP="00C1183C">
            <w:pPr>
              <w:jc w:val="center"/>
              <w:rPr>
                <w:color w:val="000000"/>
                <w:sz w:val="20"/>
                <w:szCs w:val="20"/>
              </w:rPr>
            </w:pPr>
            <w:r>
              <w:rPr>
                <w:color w:val="000000"/>
                <w:sz w:val="20"/>
                <w:szCs w:val="20"/>
              </w:rPr>
              <w:t>-</w:t>
            </w:r>
          </w:p>
        </w:tc>
      </w:tr>
      <w:tr w:rsidR="00DE402A" w14:paraId="2F869411" w14:textId="77777777" w:rsidTr="00C1183C">
        <w:tc>
          <w:tcPr>
            <w:tcW w:w="580" w:type="dxa"/>
            <w:shd w:val="clear" w:color="auto" w:fill="auto"/>
            <w:vAlign w:val="center"/>
            <w:hideMark/>
          </w:tcPr>
          <w:p w14:paraId="164FFAC1"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55374BD" w14:textId="77777777" w:rsidR="00DE402A" w:rsidRDefault="00DE402A" w:rsidP="00C1183C">
            <w:pPr>
              <w:jc w:val="right"/>
              <w:rPr>
                <w:color w:val="000000"/>
                <w:sz w:val="20"/>
                <w:szCs w:val="20"/>
              </w:rPr>
            </w:pPr>
            <w:r>
              <w:rPr>
                <w:color w:val="000000"/>
                <w:sz w:val="20"/>
                <w:szCs w:val="20"/>
              </w:rPr>
              <w:t>д. Вятка</w:t>
            </w:r>
          </w:p>
        </w:tc>
        <w:tc>
          <w:tcPr>
            <w:tcW w:w="3019" w:type="dxa"/>
            <w:shd w:val="clear" w:color="auto" w:fill="auto"/>
            <w:vAlign w:val="center"/>
            <w:hideMark/>
          </w:tcPr>
          <w:p w14:paraId="3DB23A19"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796B96D6" w14:textId="77777777" w:rsidR="00DE402A" w:rsidRDefault="00DE402A" w:rsidP="00C1183C">
            <w:pPr>
              <w:jc w:val="center"/>
              <w:rPr>
                <w:color w:val="000000"/>
                <w:sz w:val="20"/>
                <w:szCs w:val="20"/>
              </w:rPr>
            </w:pPr>
            <w:r>
              <w:rPr>
                <w:color w:val="000000"/>
                <w:sz w:val="20"/>
                <w:szCs w:val="20"/>
              </w:rPr>
              <w:t>18,0</w:t>
            </w:r>
          </w:p>
        </w:tc>
      </w:tr>
      <w:tr w:rsidR="00DE402A" w14:paraId="125AFEA4" w14:textId="77777777" w:rsidTr="00C1183C">
        <w:tc>
          <w:tcPr>
            <w:tcW w:w="580" w:type="dxa"/>
            <w:shd w:val="clear" w:color="auto" w:fill="auto"/>
            <w:vAlign w:val="center"/>
            <w:hideMark/>
          </w:tcPr>
          <w:p w14:paraId="58EB219F"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4F75BB9C" w14:textId="77777777" w:rsidR="00DE402A" w:rsidRDefault="00DE402A" w:rsidP="00C1183C">
            <w:pPr>
              <w:jc w:val="right"/>
              <w:rPr>
                <w:color w:val="000000"/>
                <w:sz w:val="20"/>
                <w:szCs w:val="20"/>
              </w:rPr>
            </w:pPr>
            <w:r>
              <w:rPr>
                <w:color w:val="000000"/>
                <w:sz w:val="20"/>
                <w:szCs w:val="20"/>
              </w:rPr>
              <w:t>п. Кайсы</w:t>
            </w:r>
          </w:p>
        </w:tc>
        <w:tc>
          <w:tcPr>
            <w:tcW w:w="3019" w:type="dxa"/>
            <w:shd w:val="clear" w:color="auto" w:fill="auto"/>
            <w:vAlign w:val="center"/>
            <w:hideMark/>
          </w:tcPr>
          <w:p w14:paraId="72AB2A42"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2B8116F8" w14:textId="77777777" w:rsidR="00DE402A" w:rsidRDefault="00DE402A" w:rsidP="00C1183C">
            <w:pPr>
              <w:jc w:val="center"/>
              <w:rPr>
                <w:color w:val="000000"/>
                <w:sz w:val="20"/>
                <w:szCs w:val="20"/>
              </w:rPr>
            </w:pPr>
            <w:r>
              <w:rPr>
                <w:color w:val="000000"/>
                <w:sz w:val="20"/>
                <w:szCs w:val="20"/>
              </w:rPr>
              <w:t>12,0</w:t>
            </w:r>
          </w:p>
        </w:tc>
      </w:tr>
      <w:tr w:rsidR="00DE402A" w14:paraId="3EE6C362" w14:textId="77777777" w:rsidTr="00C1183C">
        <w:tc>
          <w:tcPr>
            <w:tcW w:w="580" w:type="dxa"/>
            <w:shd w:val="clear" w:color="auto" w:fill="auto"/>
            <w:vAlign w:val="center"/>
            <w:hideMark/>
          </w:tcPr>
          <w:p w14:paraId="47E78530"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7ED5157"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0656345A" w14:textId="77777777" w:rsidR="00DE402A" w:rsidRDefault="00DE402A" w:rsidP="00C1183C">
            <w:pPr>
              <w:jc w:val="center"/>
              <w:rPr>
                <w:b/>
                <w:bCs/>
                <w:color w:val="000000"/>
                <w:sz w:val="20"/>
                <w:szCs w:val="20"/>
              </w:rPr>
            </w:pPr>
            <w:r>
              <w:rPr>
                <w:b/>
                <w:bCs/>
                <w:color w:val="000000"/>
                <w:sz w:val="20"/>
                <w:szCs w:val="20"/>
              </w:rPr>
              <w:t>500-1000</w:t>
            </w:r>
          </w:p>
        </w:tc>
        <w:tc>
          <w:tcPr>
            <w:tcW w:w="2552" w:type="dxa"/>
            <w:gridSpan w:val="2"/>
            <w:shd w:val="clear" w:color="auto" w:fill="auto"/>
            <w:vAlign w:val="center"/>
            <w:hideMark/>
          </w:tcPr>
          <w:p w14:paraId="34230796" w14:textId="77777777" w:rsidR="00DE402A" w:rsidRDefault="00DE402A" w:rsidP="00C1183C">
            <w:pPr>
              <w:jc w:val="center"/>
              <w:rPr>
                <w:b/>
                <w:bCs/>
                <w:color w:val="000000"/>
                <w:sz w:val="20"/>
                <w:szCs w:val="20"/>
              </w:rPr>
            </w:pPr>
            <w:r>
              <w:rPr>
                <w:b/>
                <w:bCs/>
                <w:color w:val="000000"/>
                <w:sz w:val="20"/>
                <w:szCs w:val="20"/>
              </w:rPr>
              <w:t> </w:t>
            </w:r>
          </w:p>
        </w:tc>
      </w:tr>
      <w:tr w:rsidR="00DE402A" w14:paraId="08E1A699" w14:textId="77777777" w:rsidTr="00C1183C">
        <w:tc>
          <w:tcPr>
            <w:tcW w:w="580" w:type="dxa"/>
            <w:shd w:val="clear" w:color="auto" w:fill="auto"/>
            <w:vAlign w:val="center"/>
            <w:hideMark/>
          </w:tcPr>
          <w:p w14:paraId="35E261CA" w14:textId="77777777" w:rsidR="00DE402A" w:rsidRDefault="00DE402A" w:rsidP="00C1183C">
            <w:pPr>
              <w:jc w:val="center"/>
              <w:rPr>
                <w:color w:val="000000"/>
                <w:sz w:val="20"/>
                <w:szCs w:val="20"/>
              </w:rPr>
            </w:pPr>
            <w:r>
              <w:rPr>
                <w:color w:val="000000"/>
                <w:sz w:val="20"/>
                <w:szCs w:val="20"/>
              </w:rPr>
              <w:t>5</w:t>
            </w:r>
          </w:p>
        </w:tc>
        <w:tc>
          <w:tcPr>
            <w:tcW w:w="3313" w:type="dxa"/>
            <w:shd w:val="clear" w:color="auto" w:fill="auto"/>
            <w:vAlign w:val="center"/>
            <w:hideMark/>
          </w:tcPr>
          <w:p w14:paraId="48CE5E65" w14:textId="77777777" w:rsidR="00DE402A" w:rsidRDefault="00DE402A" w:rsidP="00C1183C">
            <w:pPr>
              <w:rPr>
                <w:b/>
                <w:bCs/>
                <w:color w:val="000000"/>
                <w:sz w:val="20"/>
                <w:szCs w:val="20"/>
              </w:rPr>
            </w:pPr>
            <w:r>
              <w:rPr>
                <w:b/>
                <w:bCs/>
                <w:color w:val="000000"/>
                <w:sz w:val="20"/>
                <w:szCs w:val="20"/>
              </w:rPr>
              <w:t>п. Малая Бича</w:t>
            </w:r>
          </w:p>
        </w:tc>
        <w:tc>
          <w:tcPr>
            <w:tcW w:w="3019" w:type="dxa"/>
            <w:shd w:val="clear" w:color="auto" w:fill="auto"/>
            <w:hideMark/>
          </w:tcPr>
          <w:p w14:paraId="300824A1" w14:textId="77777777" w:rsidR="00DE402A" w:rsidRDefault="00DE402A" w:rsidP="00C1183C">
            <w:pPr>
              <w:jc w:val="center"/>
              <w:rPr>
                <w:color w:val="000000"/>
                <w:sz w:val="20"/>
                <w:szCs w:val="20"/>
              </w:rPr>
            </w:pPr>
            <w:r>
              <w:rPr>
                <w:color w:val="000000"/>
                <w:sz w:val="20"/>
                <w:szCs w:val="20"/>
              </w:rPr>
              <w:t>500-1000</w:t>
            </w:r>
          </w:p>
        </w:tc>
        <w:tc>
          <w:tcPr>
            <w:tcW w:w="2552" w:type="dxa"/>
            <w:gridSpan w:val="2"/>
            <w:shd w:val="clear" w:color="auto" w:fill="auto"/>
            <w:vAlign w:val="center"/>
            <w:hideMark/>
          </w:tcPr>
          <w:p w14:paraId="43720975" w14:textId="77777777" w:rsidR="00DE402A" w:rsidRDefault="00DE402A" w:rsidP="00C1183C">
            <w:pPr>
              <w:jc w:val="center"/>
              <w:rPr>
                <w:color w:val="000000"/>
                <w:sz w:val="20"/>
                <w:szCs w:val="20"/>
              </w:rPr>
            </w:pPr>
            <w:r>
              <w:rPr>
                <w:color w:val="000000"/>
                <w:sz w:val="20"/>
                <w:szCs w:val="20"/>
              </w:rPr>
              <w:t>-</w:t>
            </w:r>
          </w:p>
        </w:tc>
      </w:tr>
      <w:tr w:rsidR="00DE402A" w14:paraId="0EF9E46A" w14:textId="77777777" w:rsidTr="00C1183C">
        <w:tc>
          <w:tcPr>
            <w:tcW w:w="580" w:type="dxa"/>
            <w:shd w:val="clear" w:color="auto" w:fill="auto"/>
            <w:vAlign w:val="center"/>
            <w:hideMark/>
          </w:tcPr>
          <w:p w14:paraId="53C0EDEF"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2B74C610" w14:textId="77777777" w:rsidR="00DE402A" w:rsidRDefault="00DE402A" w:rsidP="00C1183C">
            <w:pPr>
              <w:jc w:val="right"/>
              <w:rPr>
                <w:color w:val="000000"/>
                <w:sz w:val="20"/>
                <w:szCs w:val="20"/>
              </w:rPr>
            </w:pPr>
            <w:r>
              <w:rPr>
                <w:color w:val="000000"/>
                <w:sz w:val="20"/>
                <w:szCs w:val="20"/>
              </w:rPr>
              <w:t xml:space="preserve">с. </w:t>
            </w:r>
            <w:proofErr w:type="gramStart"/>
            <w:r>
              <w:rPr>
                <w:color w:val="000000"/>
                <w:sz w:val="20"/>
                <w:szCs w:val="20"/>
              </w:rPr>
              <w:t>Большая</w:t>
            </w:r>
            <w:proofErr w:type="gramEnd"/>
            <w:r>
              <w:rPr>
                <w:color w:val="000000"/>
                <w:sz w:val="20"/>
                <w:szCs w:val="20"/>
              </w:rPr>
              <w:t xml:space="preserve"> Бича</w:t>
            </w:r>
          </w:p>
        </w:tc>
        <w:tc>
          <w:tcPr>
            <w:tcW w:w="3019" w:type="dxa"/>
            <w:shd w:val="clear" w:color="auto" w:fill="auto"/>
            <w:vAlign w:val="center"/>
            <w:hideMark/>
          </w:tcPr>
          <w:p w14:paraId="39DF1E4B"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3F99EBDA" w14:textId="77777777" w:rsidR="00DE402A" w:rsidRDefault="00DE402A" w:rsidP="00C1183C">
            <w:pPr>
              <w:jc w:val="center"/>
              <w:rPr>
                <w:color w:val="000000"/>
                <w:sz w:val="20"/>
                <w:szCs w:val="20"/>
              </w:rPr>
            </w:pPr>
            <w:r>
              <w:rPr>
                <w:color w:val="000000"/>
                <w:sz w:val="20"/>
                <w:szCs w:val="20"/>
              </w:rPr>
              <w:t>15,0</w:t>
            </w:r>
          </w:p>
        </w:tc>
      </w:tr>
      <w:tr w:rsidR="00DE402A" w14:paraId="6F47FBDE" w14:textId="77777777" w:rsidTr="00C1183C">
        <w:tc>
          <w:tcPr>
            <w:tcW w:w="580" w:type="dxa"/>
            <w:shd w:val="clear" w:color="auto" w:fill="auto"/>
            <w:vAlign w:val="center"/>
            <w:hideMark/>
          </w:tcPr>
          <w:p w14:paraId="23BC5E4C"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0C7A4E66" w14:textId="77777777" w:rsidR="00DE402A" w:rsidRDefault="00DE402A" w:rsidP="00C1183C">
            <w:pPr>
              <w:jc w:val="right"/>
              <w:rPr>
                <w:color w:val="000000"/>
                <w:sz w:val="20"/>
                <w:szCs w:val="20"/>
              </w:rPr>
            </w:pPr>
            <w:r>
              <w:rPr>
                <w:color w:val="000000"/>
                <w:sz w:val="20"/>
                <w:szCs w:val="20"/>
              </w:rPr>
              <w:t>д. Кайнаул</w:t>
            </w:r>
          </w:p>
        </w:tc>
        <w:tc>
          <w:tcPr>
            <w:tcW w:w="3019" w:type="dxa"/>
            <w:shd w:val="clear" w:color="auto" w:fill="auto"/>
            <w:vAlign w:val="center"/>
            <w:hideMark/>
          </w:tcPr>
          <w:p w14:paraId="4B1E48CA"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63DB4DE3" w14:textId="77777777" w:rsidR="00DE402A" w:rsidRDefault="00DE402A" w:rsidP="00C1183C">
            <w:pPr>
              <w:jc w:val="center"/>
              <w:rPr>
                <w:color w:val="000000"/>
                <w:sz w:val="20"/>
                <w:szCs w:val="20"/>
              </w:rPr>
            </w:pPr>
            <w:r>
              <w:rPr>
                <w:color w:val="000000"/>
                <w:sz w:val="20"/>
                <w:szCs w:val="20"/>
              </w:rPr>
              <w:t>3,6</w:t>
            </w:r>
          </w:p>
        </w:tc>
      </w:tr>
      <w:tr w:rsidR="00DE402A" w14:paraId="5387BAF7" w14:textId="77777777" w:rsidTr="00C1183C">
        <w:tc>
          <w:tcPr>
            <w:tcW w:w="580" w:type="dxa"/>
            <w:shd w:val="clear" w:color="auto" w:fill="auto"/>
            <w:vAlign w:val="center"/>
            <w:hideMark/>
          </w:tcPr>
          <w:p w14:paraId="37965DE6"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E9D09E9" w14:textId="77777777" w:rsidR="00DE402A" w:rsidRDefault="00DE402A" w:rsidP="00C1183C">
            <w:pPr>
              <w:jc w:val="right"/>
              <w:rPr>
                <w:color w:val="000000"/>
                <w:sz w:val="20"/>
                <w:szCs w:val="20"/>
              </w:rPr>
            </w:pPr>
            <w:r>
              <w:rPr>
                <w:color w:val="000000"/>
                <w:sz w:val="20"/>
                <w:szCs w:val="20"/>
              </w:rPr>
              <w:t>д. Бакшеево</w:t>
            </w:r>
          </w:p>
        </w:tc>
        <w:tc>
          <w:tcPr>
            <w:tcW w:w="3019" w:type="dxa"/>
            <w:shd w:val="clear" w:color="auto" w:fill="auto"/>
            <w:vAlign w:val="center"/>
            <w:hideMark/>
          </w:tcPr>
          <w:p w14:paraId="099202D2" w14:textId="77777777" w:rsidR="00DE402A" w:rsidRDefault="00DE402A" w:rsidP="00C1183C">
            <w:pPr>
              <w:jc w:val="center"/>
              <w:rPr>
                <w:color w:val="000000"/>
                <w:sz w:val="20"/>
                <w:szCs w:val="20"/>
              </w:rPr>
            </w:pPr>
            <w:r>
              <w:rPr>
                <w:color w:val="000000"/>
                <w:sz w:val="20"/>
                <w:szCs w:val="20"/>
              </w:rPr>
              <w:t>50-100</w:t>
            </w:r>
          </w:p>
        </w:tc>
        <w:tc>
          <w:tcPr>
            <w:tcW w:w="2552" w:type="dxa"/>
            <w:gridSpan w:val="2"/>
            <w:shd w:val="clear" w:color="auto" w:fill="auto"/>
            <w:vAlign w:val="center"/>
            <w:hideMark/>
          </w:tcPr>
          <w:p w14:paraId="4182D73B" w14:textId="77777777" w:rsidR="00DE402A" w:rsidRDefault="00DE402A" w:rsidP="00C1183C">
            <w:pPr>
              <w:jc w:val="center"/>
              <w:rPr>
                <w:color w:val="000000"/>
                <w:sz w:val="20"/>
                <w:szCs w:val="20"/>
              </w:rPr>
            </w:pPr>
            <w:r>
              <w:rPr>
                <w:color w:val="000000"/>
                <w:sz w:val="20"/>
                <w:szCs w:val="20"/>
              </w:rPr>
              <w:t>6,1</w:t>
            </w:r>
          </w:p>
        </w:tc>
      </w:tr>
      <w:tr w:rsidR="00DE402A" w14:paraId="3567FA4B" w14:textId="77777777" w:rsidTr="00C1183C">
        <w:tc>
          <w:tcPr>
            <w:tcW w:w="580" w:type="dxa"/>
            <w:shd w:val="clear" w:color="auto" w:fill="auto"/>
            <w:vAlign w:val="center"/>
            <w:hideMark/>
          </w:tcPr>
          <w:p w14:paraId="191C68FA"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71F41117"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3B408A21" w14:textId="77777777" w:rsidR="00DE402A" w:rsidRDefault="00DE402A" w:rsidP="00C1183C">
            <w:pPr>
              <w:jc w:val="center"/>
              <w:rPr>
                <w:b/>
                <w:bCs/>
                <w:color w:val="000000"/>
                <w:sz w:val="20"/>
                <w:szCs w:val="20"/>
              </w:rPr>
            </w:pPr>
            <w:r>
              <w:rPr>
                <w:b/>
                <w:bCs/>
                <w:color w:val="000000"/>
                <w:sz w:val="20"/>
                <w:szCs w:val="20"/>
              </w:rPr>
              <w:t>500-1000</w:t>
            </w:r>
          </w:p>
        </w:tc>
        <w:tc>
          <w:tcPr>
            <w:tcW w:w="2552" w:type="dxa"/>
            <w:gridSpan w:val="2"/>
            <w:shd w:val="clear" w:color="auto" w:fill="auto"/>
            <w:vAlign w:val="center"/>
            <w:hideMark/>
          </w:tcPr>
          <w:p w14:paraId="35FFE7AF" w14:textId="77777777" w:rsidR="00DE402A" w:rsidRDefault="00DE402A" w:rsidP="00C1183C">
            <w:pPr>
              <w:jc w:val="center"/>
              <w:rPr>
                <w:b/>
                <w:bCs/>
                <w:color w:val="000000"/>
                <w:sz w:val="20"/>
                <w:szCs w:val="20"/>
              </w:rPr>
            </w:pPr>
            <w:r>
              <w:rPr>
                <w:b/>
                <w:bCs/>
                <w:color w:val="000000"/>
                <w:sz w:val="20"/>
                <w:szCs w:val="20"/>
              </w:rPr>
              <w:t> </w:t>
            </w:r>
          </w:p>
        </w:tc>
      </w:tr>
      <w:tr w:rsidR="00DE402A" w14:paraId="5218C910" w14:textId="77777777" w:rsidTr="00C1183C">
        <w:tc>
          <w:tcPr>
            <w:tcW w:w="580" w:type="dxa"/>
            <w:shd w:val="clear" w:color="auto" w:fill="auto"/>
            <w:vAlign w:val="center"/>
            <w:hideMark/>
          </w:tcPr>
          <w:p w14:paraId="70F9E14A" w14:textId="77777777" w:rsidR="00DE402A" w:rsidRDefault="00DE402A" w:rsidP="00C1183C">
            <w:pPr>
              <w:jc w:val="center"/>
              <w:rPr>
                <w:color w:val="000000"/>
                <w:sz w:val="20"/>
                <w:szCs w:val="20"/>
              </w:rPr>
            </w:pPr>
            <w:r>
              <w:rPr>
                <w:color w:val="000000"/>
                <w:sz w:val="20"/>
                <w:szCs w:val="20"/>
              </w:rPr>
              <w:t>6</w:t>
            </w:r>
          </w:p>
        </w:tc>
        <w:tc>
          <w:tcPr>
            <w:tcW w:w="3313" w:type="dxa"/>
            <w:shd w:val="clear" w:color="auto" w:fill="auto"/>
            <w:vAlign w:val="center"/>
            <w:hideMark/>
          </w:tcPr>
          <w:p w14:paraId="3D44D01D" w14:textId="77777777" w:rsidR="00DE402A" w:rsidRDefault="00DE402A" w:rsidP="00C1183C">
            <w:pPr>
              <w:rPr>
                <w:b/>
                <w:bCs/>
                <w:color w:val="000000"/>
                <w:sz w:val="20"/>
                <w:szCs w:val="20"/>
              </w:rPr>
            </w:pPr>
            <w:r>
              <w:rPr>
                <w:b/>
                <w:bCs/>
                <w:color w:val="000000"/>
                <w:sz w:val="20"/>
                <w:szCs w:val="20"/>
              </w:rPr>
              <w:t>с. Кайлы</w:t>
            </w:r>
          </w:p>
        </w:tc>
        <w:tc>
          <w:tcPr>
            <w:tcW w:w="3019" w:type="dxa"/>
            <w:shd w:val="clear" w:color="auto" w:fill="auto"/>
            <w:vAlign w:val="center"/>
            <w:hideMark/>
          </w:tcPr>
          <w:p w14:paraId="13F0C8AC"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174F23B0" w14:textId="77777777" w:rsidR="00DE402A" w:rsidRDefault="00DE402A" w:rsidP="00C1183C">
            <w:pPr>
              <w:jc w:val="center"/>
              <w:rPr>
                <w:color w:val="000000"/>
                <w:sz w:val="20"/>
                <w:szCs w:val="20"/>
              </w:rPr>
            </w:pPr>
            <w:r>
              <w:rPr>
                <w:color w:val="000000"/>
                <w:sz w:val="20"/>
                <w:szCs w:val="20"/>
              </w:rPr>
              <w:t>-</w:t>
            </w:r>
          </w:p>
        </w:tc>
      </w:tr>
      <w:tr w:rsidR="00DE402A" w14:paraId="79D63C8F" w14:textId="77777777" w:rsidTr="00C1183C">
        <w:tc>
          <w:tcPr>
            <w:tcW w:w="580" w:type="dxa"/>
            <w:shd w:val="clear" w:color="auto" w:fill="auto"/>
            <w:vAlign w:val="center"/>
            <w:hideMark/>
          </w:tcPr>
          <w:p w14:paraId="1BE6588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6EDE4A11" w14:textId="77777777" w:rsidR="00DE402A" w:rsidRDefault="00DE402A" w:rsidP="00C1183C">
            <w:pPr>
              <w:jc w:val="right"/>
              <w:rPr>
                <w:color w:val="000000"/>
                <w:sz w:val="20"/>
                <w:szCs w:val="20"/>
              </w:rPr>
            </w:pPr>
            <w:r>
              <w:rPr>
                <w:color w:val="000000"/>
                <w:sz w:val="20"/>
                <w:szCs w:val="20"/>
              </w:rPr>
              <w:t>д. Красноярка</w:t>
            </w:r>
          </w:p>
        </w:tc>
        <w:tc>
          <w:tcPr>
            <w:tcW w:w="3019" w:type="dxa"/>
            <w:shd w:val="clear" w:color="auto" w:fill="auto"/>
            <w:vAlign w:val="center"/>
            <w:hideMark/>
          </w:tcPr>
          <w:p w14:paraId="60CC5C05" w14:textId="77777777" w:rsidR="00DE402A" w:rsidRDefault="00DE402A" w:rsidP="00C1183C">
            <w:pPr>
              <w:jc w:val="center"/>
              <w:rPr>
                <w:color w:val="000000"/>
                <w:sz w:val="20"/>
                <w:szCs w:val="20"/>
              </w:rPr>
            </w:pPr>
            <w:r>
              <w:rPr>
                <w:color w:val="000000"/>
                <w:sz w:val="20"/>
                <w:szCs w:val="20"/>
              </w:rPr>
              <w:t>50-100</w:t>
            </w:r>
          </w:p>
        </w:tc>
        <w:tc>
          <w:tcPr>
            <w:tcW w:w="2552" w:type="dxa"/>
            <w:gridSpan w:val="2"/>
            <w:shd w:val="clear" w:color="auto" w:fill="auto"/>
            <w:vAlign w:val="center"/>
            <w:hideMark/>
          </w:tcPr>
          <w:p w14:paraId="1AF310BF" w14:textId="77777777" w:rsidR="00DE402A" w:rsidRDefault="00DE402A" w:rsidP="00C1183C">
            <w:pPr>
              <w:jc w:val="center"/>
              <w:rPr>
                <w:color w:val="000000"/>
                <w:sz w:val="20"/>
                <w:szCs w:val="20"/>
              </w:rPr>
            </w:pPr>
            <w:r>
              <w:rPr>
                <w:color w:val="000000"/>
                <w:sz w:val="20"/>
                <w:szCs w:val="20"/>
              </w:rPr>
              <w:t>6,6</w:t>
            </w:r>
          </w:p>
        </w:tc>
      </w:tr>
      <w:tr w:rsidR="00DE402A" w14:paraId="3DBA7CB7" w14:textId="77777777" w:rsidTr="00C1183C">
        <w:tc>
          <w:tcPr>
            <w:tcW w:w="580" w:type="dxa"/>
            <w:shd w:val="clear" w:color="auto" w:fill="auto"/>
            <w:vAlign w:val="center"/>
            <w:hideMark/>
          </w:tcPr>
          <w:p w14:paraId="2ADE3D9A"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2AEDF5F8" w14:textId="77777777" w:rsidR="00DE402A" w:rsidRDefault="00DE402A" w:rsidP="00C1183C">
            <w:pPr>
              <w:jc w:val="right"/>
              <w:rPr>
                <w:color w:val="000000"/>
                <w:sz w:val="20"/>
                <w:szCs w:val="20"/>
              </w:rPr>
            </w:pPr>
            <w:r>
              <w:rPr>
                <w:color w:val="000000"/>
                <w:sz w:val="20"/>
                <w:szCs w:val="20"/>
              </w:rPr>
              <w:t>д. Угут</w:t>
            </w:r>
          </w:p>
        </w:tc>
        <w:tc>
          <w:tcPr>
            <w:tcW w:w="3019" w:type="dxa"/>
            <w:shd w:val="clear" w:color="auto" w:fill="auto"/>
            <w:vAlign w:val="center"/>
            <w:hideMark/>
          </w:tcPr>
          <w:p w14:paraId="0601E757"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1214A995" w14:textId="77777777" w:rsidR="00DE402A" w:rsidRDefault="00DE402A" w:rsidP="00C1183C">
            <w:pPr>
              <w:jc w:val="center"/>
              <w:rPr>
                <w:color w:val="000000"/>
                <w:sz w:val="20"/>
                <w:szCs w:val="20"/>
              </w:rPr>
            </w:pPr>
            <w:r>
              <w:rPr>
                <w:color w:val="000000"/>
                <w:sz w:val="20"/>
                <w:szCs w:val="20"/>
              </w:rPr>
              <w:t>8,2</w:t>
            </w:r>
          </w:p>
        </w:tc>
      </w:tr>
      <w:tr w:rsidR="00DE402A" w14:paraId="64F08562" w14:textId="77777777" w:rsidTr="00C1183C">
        <w:tc>
          <w:tcPr>
            <w:tcW w:w="580" w:type="dxa"/>
            <w:shd w:val="clear" w:color="auto" w:fill="auto"/>
            <w:vAlign w:val="center"/>
            <w:hideMark/>
          </w:tcPr>
          <w:p w14:paraId="364F4C2D"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B2A3011"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3C82CE39" w14:textId="77777777" w:rsidR="00DE402A" w:rsidRDefault="00DE402A" w:rsidP="00C1183C">
            <w:pPr>
              <w:jc w:val="center"/>
              <w:rPr>
                <w:b/>
                <w:bCs/>
                <w:color w:val="000000"/>
                <w:sz w:val="20"/>
                <w:szCs w:val="20"/>
              </w:rPr>
            </w:pPr>
            <w:r>
              <w:rPr>
                <w:b/>
                <w:bCs/>
                <w:color w:val="000000"/>
                <w:sz w:val="20"/>
                <w:szCs w:val="20"/>
              </w:rPr>
              <w:t>до 500</w:t>
            </w:r>
          </w:p>
        </w:tc>
        <w:tc>
          <w:tcPr>
            <w:tcW w:w="2552" w:type="dxa"/>
            <w:gridSpan w:val="2"/>
            <w:shd w:val="clear" w:color="auto" w:fill="auto"/>
            <w:vAlign w:val="center"/>
            <w:hideMark/>
          </w:tcPr>
          <w:p w14:paraId="012E3694" w14:textId="77777777" w:rsidR="00DE402A" w:rsidRDefault="00DE402A" w:rsidP="00C1183C">
            <w:pPr>
              <w:jc w:val="center"/>
              <w:rPr>
                <w:b/>
                <w:bCs/>
                <w:color w:val="000000"/>
                <w:sz w:val="20"/>
                <w:szCs w:val="20"/>
              </w:rPr>
            </w:pPr>
            <w:r>
              <w:rPr>
                <w:b/>
                <w:bCs/>
                <w:color w:val="000000"/>
                <w:sz w:val="20"/>
                <w:szCs w:val="20"/>
              </w:rPr>
              <w:t> </w:t>
            </w:r>
          </w:p>
        </w:tc>
      </w:tr>
      <w:tr w:rsidR="00DE402A" w14:paraId="50F4A6C1" w14:textId="77777777" w:rsidTr="00C1183C">
        <w:tc>
          <w:tcPr>
            <w:tcW w:w="580" w:type="dxa"/>
            <w:shd w:val="clear" w:color="auto" w:fill="auto"/>
            <w:vAlign w:val="center"/>
            <w:hideMark/>
          </w:tcPr>
          <w:p w14:paraId="7A39F497" w14:textId="77777777" w:rsidR="00DE402A" w:rsidRDefault="00DE402A" w:rsidP="00C1183C">
            <w:pPr>
              <w:jc w:val="center"/>
              <w:rPr>
                <w:color w:val="000000"/>
                <w:sz w:val="20"/>
                <w:szCs w:val="20"/>
              </w:rPr>
            </w:pPr>
            <w:r>
              <w:rPr>
                <w:color w:val="000000"/>
                <w:sz w:val="20"/>
                <w:szCs w:val="20"/>
              </w:rPr>
              <w:t>7</w:t>
            </w:r>
          </w:p>
        </w:tc>
        <w:tc>
          <w:tcPr>
            <w:tcW w:w="3313" w:type="dxa"/>
            <w:shd w:val="clear" w:color="auto" w:fill="auto"/>
            <w:vAlign w:val="center"/>
            <w:hideMark/>
          </w:tcPr>
          <w:p w14:paraId="1C69310E" w14:textId="77777777" w:rsidR="00DE402A" w:rsidRDefault="00DE402A" w:rsidP="00C1183C">
            <w:pPr>
              <w:rPr>
                <w:b/>
                <w:bCs/>
                <w:color w:val="000000"/>
                <w:sz w:val="20"/>
                <w:szCs w:val="20"/>
              </w:rPr>
            </w:pPr>
            <w:r>
              <w:rPr>
                <w:b/>
                <w:bCs/>
                <w:color w:val="000000"/>
                <w:sz w:val="20"/>
                <w:szCs w:val="20"/>
              </w:rPr>
              <w:t>д. Ашеваны</w:t>
            </w:r>
          </w:p>
        </w:tc>
        <w:tc>
          <w:tcPr>
            <w:tcW w:w="3019" w:type="dxa"/>
            <w:shd w:val="clear" w:color="auto" w:fill="auto"/>
            <w:hideMark/>
          </w:tcPr>
          <w:p w14:paraId="0A8BA4A8"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2A3867D9" w14:textId="77777777" w:rsidR="00DE402A" w:rsidRDefault="00DE402A" w:rsidP="00C1183C">
            <w:pPr>
              <w:jc w:val="center"/>
              <w:rPr>
                <w:color w:val="000000"/>
                <w:sz w:val="20"/>
                <w:szCs w:val="20"/>
              </w:rPr>
            </w:pPr>
            <w:r>
              <w:rPr>
                <w:color w:val="000000"/>
                <w:sz w:val="20"/>
                <w:szCs w:val="20"/>
              </w:rPr>
              <w:t>-</w:t>
            </w:r>
          </w:p>
        </w:tc>
      </w:tr>
      <w:tr w:rsidR="00DE402A" w14:paraId="08D72EEB" w14:textId="77777777" w:rsidTr="00C1183C">
        <w:tc>
          <w:tcPr>
            <w:tcW w:w="580" w:type="dxa"/>
            <w:shd w:val="clear" w:color="auto" w:fill="auto"/>
            <w:vAlign w:val="center"/>
            <w:hideMark/>
          </w:tcPr>
          <w:p w14:paraId="54AE196C"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36121FDF" w14:textId="77777777" w:rsidR="00DE402A" w:rsidRDefault="00DE402A" w:rsidP="00C1183C">
            <w:pPr>
              <w:jc w:val="right"/>
              <w:rPr>
                <w:color w:val="000000"/>
                <w:sz w:val="20"/>
                <w:szCs w:val="20"/>
              </w:rPr>
            </w:pPr>
            <w:r>
              <w:rPr>
                <w:color w:val="000000"/>
                <w:sz w:val="20"/>
                <w:szCs w:val="20"/>
              </w:rPr>
              <w:t>д. Тюрметяки</w:t>
            </w:r>
          </w:p>
        </w:tc>
        <w:tc>
          <w:tcPr>
            <w:tcW w:w="3019" w:type="dxa"/>
            <w:shd w:val="clear" w:color="auto" w:fill="auto"/>
            <w:vAlign w:val="center"/>
            <w:hideMark/>
          </w:tcPr>
          <w:p w14:paraId="705D8D78" w14:textId="77777777" w:rsidR="00DE402A" w:rsidRDefault="00DE402A" w:rsidP="00C1183C">
            <w:pPr>
              <w:jc w:val="center"/>
              <w:rPr>
                <w:color w:val="000000"/>
                <w:sz w:val="20"/>
                <w:szCs w:val="20"/>
              </w:rPr>
            </w:pPr>
            <w:r>
              <w:rPr>
                <w:color w:val="000000"/>
                <w:sz w:val="20"/>
                <w:szCs w:val="20"/>
              </w:rPr>
              <w:t>50-100</w:t>
            </w:r>
          </w:p>
        </w:tc>
        <w:tc>
          <w:tcPr>
            <w:tcW w:w="2552" w:type="dxa"/>
            <w:gridSpan w:val="2"/>
            <w:shd w:val="clear" w:color="auto" w:fill="auto"/>
            <w:vAlign w:val="center"/>
            <w:hideMark/>
          </w:tcPr>
          <w:p w14:paraId="50091E2B" w14:textId="77777777" w:rsidR="00DE402A" w:rsidRDefault="00DE402A" w:rsidP="00C1183C">
            <w:pPr>
              <w:jc w:val="center"/>
              <w:rPr>
                <w:color w:val="000000"/>
                <w:sz w:val="20"/>
                <w:szCs w:val="20"/>
              </w:rPr>
            </w:pPr>
            <w:r>
              <w:rPr>
                <w:color w:val="000000"/>
                <w:sz w:val="20"/>
                <w:szCs w:val="20"/>
              </w:rPr>
              <w:t>7,8</w:t>
            </w:r>
          </w:p>
        </w:tc>
      </w:tr>
      <w:tr w:rsidR="00DE402A" w14:paraId="0B868482" w14:textId="77777777" w:rsidTr="00C1183C">
        <w:tc>
          <w:tcPr>
            <w:tcW w:w="580" w:type="dxa"/>
            <w:shd w:val="clear" w:color="auto" w:fill="auto"/>
            <w:vAlign w:val="center"/>
            <w:hideMark/>
          </w:tcPr>
          <w:p w14:paraId="422F91F0"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35FE703E" w14:textId="77777777" w:rsidR="00DE402A" w:rsidRDefault="00DE402A" w:rsidP="00C1183C">
            <w:pPr>
              <w:jc w:val="right"/>
              <w:rPr>
                <w:color w:val="000000"/>
                <w:sz w:val="20"/>
                <w:szCs w:val="20"/>
              </w:rPr>
            </w:pPr>
            <w:r>
              <w:rPr>
                <w:color w:val="000000"/>
                <w:sz w:val="20"/>
                <w:szCs w:val="20"/>
              </w:rPr>
              <w:t>п. Атеринки</w:t>
            </w:r>
          </w:p>
        </w:tc>
        <w:tc>
          <w:tcPr>
            <w:tcW w:w="3019" w:type="dxa"/>
            <w:shd w:val="clear" w:color="auto" w:fill="auto"/>
            <w:vAlign w:val="center"/>
            <w:hideMark/>
          </w:tcPr>
          <w:p w14:paraId="7D24BC02"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054D8F7E" w14:textId="77777777" w:rsidR="00DE402A" w:rsidRDefault="00DE402A" w:rsidP="00C1183C">
            <w:pPr>
              <w:jc w:val="center"/>
              <w:rPr>
                <w:color w:val="000000"/>
                <w:sz w:val="20"/>
                <w:szCs w:val="20"/>
              </w:rPr>
            </w:pPr>
            <w:r>
              <w:rPr>
                <w:color w:val="000000"/>
                <w:sz w:val="20"/>
                <w:szCs w:val="20"/>
              </w:rPr>
              <w:t>19,0</w:t>
            </w:r>
          </w:p>
        </w:tc>
      </w:tr>
      <w:tr w:rsidR="00DE402A" w14:paraId="0C7E06F0" w14:textId="77777777" w:rsidTr="00C1183C">
        <w:tc>
          <w:tcPr>
            <w:tcW w:w="580" w:type="dxa"/>
            <w:shd w:val="clear" w:color="auto" w:fill="auto"/>
            <w:vAlign w:val="center"/>
            <w:hideMark/>
          </w:tcPr>
          <w:p w14:paraId="4296176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30C1898" w14:textId="77777777" w:rsidR="00DE402A" w:rsidRDefault="00DE402A" w:rsidP="00C1183C">
            <w:pPr>
              <w:jc w:val="right"/>
              <w:rPr>
                <w:color w:val="000000"/>
                <w:sz w:val="20"/>
                <w:szCs w:val="20"/>
              </w:rPr>
            </w:pPr>
            <w:r>
              <w:rPr>
                <w:color w:val="000000"/>
                <w:sz w:val="20"/>
                <w:szCs w:val="20"/>
              </w:rPr>
              <w:t>д. Малая Ашеванка</w:t>
            </w:r>
          </w:p>
        </w:tc>
        <w:tc>
          <w:tcPr>
            <w:tcW w:w="3019" w:type="dxa"/>
            <w:shd w:val="clear" w:color="auto" w:fill="auto"/>
            <w:vAlign w:val="center"/>
            <w:hideMark/>
          </w:tcPr>
          <w:p w14:paraId="52183AB6"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06913A80" w14:textId="77777777" w:rsidR="00DE402A" w:rsidRDefault="00DE402A" w:rsidP="00C1183C">
            <w:pPr>
              <w:jc w:val="center"/>
              <w:rPr>
                <w:color w:val="000000"/>
                <w:sz w:val="20"/>
                <w:szCs w:val="20"/>
              </w:rPr>
            </w:pPr>
            <w:r>
              <w:rPr>
                <w:color w:val="000000"/>
                <w:sz w:val="20"/>
                <w:szCs w:val="20"/>
              </w:rPr>
              <w:t>3,2</w:t>
            </w:r>
          </w:p>
        </w:tc>
      </w:tr>
      <w:tr w:rsidR="00DE402A" w14:paraId="481E8AC7" w14:textId="77777777" w:rsidTr="00C1183C">
        <w:tc>
          <w:tcPr>
            <w:tcW w:w="580" w:type="dxa"/>
            <w:shd w:val="clear" w:color="auto" w:fill="auto"/>
            <w:vAlign w:val="center"/>
            <w:hideMark/>
          </w:tcPr>
          <w:p w14:paraId="59DCCEC5"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06F55481"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0CB792C9" w14:textId="77777777" w:rsidR="00DE402A" w:rsidRDefault="00DE402A" w:rsidP="00C1183C">
            <w:pPr>
              <w:jc w:val="center"/>
              <w:rPr>
                <w:b/>
                <w:bCs/>
                <w:color w:val="000000"/>
                <w:sz w:val="20"/>
                <w:szCs w:val="20"/>
              </w:rPr>
            </w:pPr>
            <w:r>
              <w:rPr>
                <w:b/>
                <w:bCs/>
                <w:color w:val="000000"/>
                <w:sz w:val="20"/>
                <w:szCs w:val="20"/>
              </w:rPr>
              <w:t>500-1000</w:t>
            </w:r>
          </w:p>
        </w:tc>
        <w:tc>
          <w:tcPr>
            <w:tcW w:w="2552" w:type="dxa"/>
            <w:gridSpan w:val="2"/>
            <w:shd w:val="clear" w:color="auto" w:fill="auto"/>
            <w:vAlign w:val="center"/>
            <w:hideMark/>
          </w:tcPr>
          <w:p w14:paraId="7986EC27" w14:textId="77777777" w:rsidR="00DE402A" w:rsidRDefault="00DE402A" w:rsidP="00C1183C">
            <w:pPr>
              <w:jc w:val="center"/>
              <w:rPr>
                <w:b/>
                <w:bCs/>
                <w:color w:val="000000"/>
                <w:sz w:val="20"/>
                <w:szCs w:val="20"/>
              </w:rPr>
            </w:pPr>
            <w:r>
              <w:rPr>
                <w:b/>
                <w:bCs/>
                <w:color w:val="000000"/>
                <w:sz w:val="20"/>
                <w:szCs w:val="20"/>
              </w:rPr>
              <w:t> </w:t>
            </w:r>
          </w:p>
        </w:tc>
      </w:tr>
      <w:tr w:rsidR="00DE402A" w14:paraId="61B5582B" w14:textId="77777777" w:rsidTr="00C1183C">
        <w:tc>
          <w:tcPr>
            <w:tcW w:w="580" w:type="dxa"/>
            <w:shd w:val="clear" w:color="auto" w:fill="auto"/>
            <w:vAlign w:val="center"/>
            <w:hideMark/>
          </w:tcPr>
          <w:p w14:paraId="56BEE2D0" w14:textId="77777777" w:rsidR="00DE402A" w:rsidRDefault="00DE402A" w:rsidP="00C1183C">
            <w:pPr>
              <w:jc w:val="center"/>
              <w:rPr>
                <w:color w:val="000000"/>
                <w:sz w:val="20"/>
                <w:szCs w:val="20"/>
              </w:rPr>
            </w:pPr>
            <w:r>
              <w:rPr>
                <w:color w:val="000000"/>
                <w:sz w:val="20"/>
                <w:szCs w:val="20"/>
              </w:rPr>
              <w:t>8</w:t>
            </w:r>
          </w:p>
        </w:tc>
        <w:tc>
          <w:tcPr>
            <w:tcW w:w="3313" w:type="dxa"/>
            <w:shd w:val="clear" w:color="auto" w:fill="auto"/>
            <w:vAlign w:val="center"/>
            <w:hideMark/>
          </w:tcPr>
          <w:p w14:paraId="74101C54" w14:textId="77777777" w:rsidR="00DE402A" w:rsidRDefault="00DE402A" w:rsidP="00C1183C">
            <w:pPr>
              <w:rPr>
                <w:b/>
                <w:bCs/>
                <w:color w:val="000000"/>
                <w:sz w:val="20"/>
                <w:szCs w:val="20"/>
              </w:rPr>
            </w:pPr>
            <w:r>
              <w:rPr>
                <w:b/>
                <w:bCs/>
                <w:color w:val="000000"/>
                <w:sz w:val="20"/>
                <w:szCs w:val="20"/>
              </w:rPr>
              <w:t>с. Никольск</w:t>
            </w:r>
          </w:p>
        </w:tc>
        <w:tc>
          <w:tcPr>
            <w:tcW w:w="3019" w:type="dxa"/>
            <w:shd w:val="clear" w:color="auto" w:fill="auto"/>
            <w:hideMark/>
          </w:tcPr>
          <w:p w14:paraId="291BA965"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253E4A4E" w14:textId="77777777" w:rsidR="00DE402A" w:rsidRDefault="00DE402A" w:rsidP="00C1183C">
            <w:pPr>
              <w:jc w:val="center"/>
              <w:rPr>
                <w:color w:val="000000"/>
                <w:sz w:val="20"/>
                <w:szCs w:val="20"/>
              </w:rPr>
            </w:pPr>
            <w:r>
              <w:rPr>
                <w:color w:val="000000"/>
                <w:sz w:val="20"/>
                <w:szCs w:val="20"/>
              </w:rPr>
              <w:t>-</w:t>
            </w:r>
          </w:p>
        </w:tc>
      </w:tr>
      <w:tr w:rsidR="00DE402A" w14:paraId="7EB05EA4" w14:textId="77777777" w:rsidTr="00C1183C">
        <w:tc>
          <w:tcPr>
            <w:tcW w:w="580" w:type="dxa"/>
            <w:shd w:val="clear" w:color="auto" w:fill="auto"/>
            <w:vAlign w:val="center"/>
            <w:hideMark/>
          </w:tcPr>
          <w:p w14:paraId="05044E8E"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1464467" w14:textId="77777777" w:rsidR="00DE402A" w:rsidRDefault="00DE402A" w:rsidP="00C1183C">
            <w:pPr>
              <w:jc w:val="right"/>
              <w:rPr>
                <w:color w:val="000000"/>
                <w:sz w:val="20"/>
                <w:szCs w:val="20"/>
              </w:rPr>
            </w:pPr>
            <w:r>
              <w:rPr>
                <w:color w:val="000000"/>
                <w:sz w:val="20"/>
                <w:szCs w:val="20"/>
              </w:rPr>
              <w:t>д. Красноярка</w:t>
            </w:r>
          </w:p>
        </w:tc>
        <w:tc>
          <w:tcPr>
            <w:tcW w:w="3019" w:type="dxa"/>
            <w:shd w:val="clear" w:color="auto" w:fill="auto"/>
            <w:vAlign w:val="center"/>
            <w:hideMark/>
          </w:tcPr>
          <w:p w14:paraId="4FBADA57" w14:textId="77777777" w:rsidR="00DE402A" w:rsidRDefault="00DE402A" w:rsidP="00C1183C">
            <w:pPr>
              <w:jc w:val="center"/>
              <w:rPr>
                <w:color w:val="000000"/>
                <w:sz w:val="20"/>
                <w:szCs w:val="20"/>
              </w:rPr>
            </w:pPr>
            <w:r>
              <w:rPr>
                <w:color w:val="000000"/>
                <w:sz w:val="20"/>
                <w:szCs w:val="20"/>
              </w:rPr>
              <w:t>50-100</w:t>
            </w:r>
          </w:p>
        </w:tc>
        <w:tc>
          <w:tcPr>
            <w:tcW w:w="2552" w:type="dxa"/>
            <w:gridSpan w:val="2"/>
            <w:shd w:val="clear" w:color="auto" w:fill="auto"/>
            <w:vAlign w:val="center"/>
            <w:hideMark/>
          </w:tcPr>
          <w:p w14:paraId="4E571AEA" w14:textId="77777777" w:rsidR="00DE402A" w:rsidRDefault="00DE402A" w:rsidP="00C1183C">
            <w:pPr>
              <w:jc w:val="center"/>
              <w:rPr>
                <w:color w:val="000000"/>
                <w:sz w:val="20"/>
                <w:szCs w:val="20"/>
              </w:rPr>
            </w:pPr>
            <w:r>
              <w:rPr>
                <w:color w:val="000000"/>
                <w:sz w:val="20"/>
                <w:szCs w:val="20"/>
              </w:rPr>
              <w:t>9,5</w:t>
            </w:r>
          </w:p>
        </w:tc>
      </w:tr>
      <w:tr w:rsidR="00DE402A" w14:paraId="2F7E2C10" w14:textId="77777777" w:rsidTr="00C1183C">
        <w:tc>
          <w:tcPr>
            <w:tcW w:w="580" w:type="dxa"/>
            <w:shd w:val="clear" w:color="auto" w:fill="auto"/>
            <w:vAlign w:val="center"/>
            <w:hideMark/>
          </w:tcPr>
          <w:p w14:paraId="4F2BBF66"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5C5A95C7" w14:textId="77777777" w:rsidR="00DE402A" w:rsidRDefault="00DE402A" w:rsidP="00C1183C">
            <w:pPr>
              <w:jc w:val="right"/>
              <w:rPr>
                <w:color w:val="000000"/>
                <w:sz w:val="20"/>
                <w:szCs w:val="20"/>
              </w:rPr>
            </w:pPr>
            <w:r>
              <w:rPr>
                <w:color w:val="000000"/>
                <w:sz w:val="20"/>
                <w:szCs w:val="20"/>
              </w:rPr>
              <w:t>с. Утускун</w:t>
            </w:r>
          </w:p>
        </w:tc>
        <w:tc>
          <w:tcPr>
            <w:tcW w:w="3019" w:type="dxa"/>
            <w:shd w:val="clear" w:color="auto" w:fill="auto"/>
            <w:vAlign w:val="center"/>
            <w:hideMark/>
          </w:tcPr>
          <w:p w14:paraId="1A30D873" w14:textId="77777777" w:rsidR="00DE402A" w:rsidRDefault="00DE402A" w:rsidP="00C1183C">
            <w:pPr>
              <w:jc w:val="center"/>
              <w:rPr>
                <w:color w:val="000000"/>
                <w:sz w:val="20"/>
                <w:szCs w:val="20"/>
              </w:rPr>
            </w:pPr>
            <w:r>
              <w:rPr>
                <w:color w:val="000000"/>
                <w:sz w:val="20"/>
                <w:szCs w:val="20"/>
              </w:rPr>
              <w:t>50-100</w:t>
            </w:r>
          </w:p>
        </w:tc>
        <w:tc>
          <w:tcPr>
            <w:tcW w:w="2552" w:type="dxa"/>
            <w:gridSpan w:val="2"/>
            <w:shd w:val="clear" w:color="auto" w:fill="auto"/>
            <w:vAlign w:val="center"/>
            <w:hideMark/>
          </w:tcPr>
          <w:p w14:paraId="5EEC6F7E" w14:textId="77777777" w:rsidR="00DE402A" w:rsidRDefault="00DE402A" w:rsidP="00C1183C">
            <w:pPr>
              <w:jc w:val="center"/>
              <w:rPr>
                <w:color w:val="000000"/>
                <w:sz w:val="20"/>
                <w:szCs w:val="20"/>
              </w:rPr>
            </w:pPr>
            <w:r>
              <w:rPr>
                <w:color w:val="000000"/>
                <w:sz w:val="20"/>
                <w:szCs w:val="20"/>
              </w:rPr>
              <w:t>13,0</w:t>
            </w:r>
          </w:p>
        </w:tc>
      </w:tr>
      <w:tr w:rsidR="00DE402A" w14:paraId="58805E74" w14:textId="77777777" w:rsidTr="00C1183C">
        <w:tc>
          <w:tcPr>
            <w:tcW w:w="580" w:type="dxa"/>
            <w:shd w:val="clear" w:color="auto" w:fill="auto"/>
            <w:vAlign w:val="center"/>
            <w:hideMark/>
          </w:tcPr>
          <w:p w14:paraId="166D1BE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72D37E2C" w14:textId="77777777" w:rsidR="00DE402A" w:rsidRDefault="00DE402A" w:rsidP="00C1183C">
            <w:pPr>
              <w:jc w:val="right"/>
              <w:rPr>
                <w:color w:val="000000"/>
                <w:sz w:val="20"/>
                <w:szCs w:val="20"/>
              </w:rPr>
            </w:pPr>
            <w:r>
              <w:rPr>
                <w:color w:val="000000"/>
                <w:sz w:val="20"/>
                <w:szCs w:val="20"/>
              </w:rPr>
              <w:t>д. Екатериновка</w:t>
            </w:r>
          </w:p>
        </w:tc>
        <w:tc>
          <w:tcPr>
            <w:tcW w:w="3019" w:type="dxa"/>
            <w:shd w:val="clear" w:color="auto" w:fill="auto"/>
            <w:vAlign w:val="center"/>
            <w:hideMark/>
          </w:tcPr>
          <w:p w14:paraId="369C4C5B"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252A07F7" w14:textId="77777777" w:rsidR="00DE402A" w:rsidRDefault="00DE402A" w:rsidP="00C1183C">
            <w:pPr>
              <w:jc w:val="center"/>
              <w:rPr>
                <w:color w:val="000000"/>
                <w:sz w:val="20"/>
                <w:szCs w:val="20"/>
              </w:rPr>
            </w:pPr>
            <w:r>
              <w:rPr>
                <w:color w:val="000000"/>
                <w:sz w:val="20"/>
                <w:szCs w:val="20"/>
              </w:rPr>
              <w:t>8,1</w:t>
            </w:r>
          </w:p>
        </w:tc>
      </w:tr>
      <w:tr w:rsidR="00DE402A" w14:paraId="1056B3CD" w14:textId="77777777" w:rsidTr="00C1183C">
        <w:tc>
          <w:tcPr>
            <w:tcW w:w="580" w:type="dxa"/>
            <w:shd w:val="clear" w:color="auto" w:fill="auto"/>
            <w:vAlign w:val="center"/>
            <w:hideMark/>
          </w:tcPr>
          <w:p w14:paraId="4FB46C2B"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57A69A44"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2D790B14" w14:textId="77777777" w:rsidR="00DE402A" w:rsidRDefault="00DE402A" w:rsidP="00C1183C">
            <w:pPr>
              <w:jc w:val="center"/>
              <w:rPr>
                <w:b/>
                <w:bCs/>
                <w:color w:val="000000"/>
                <w:sz w:val="20"/>
                <w:szCs w:val="20"/>
              </w:rPr>
            </w:pPr>
            <w:r>
              <w:rPr>
                <w:b/>
                <w:bCs/>
                <w:color w:val="000000"/>
                <w:sz w:val="20"/>
                <w:szCs w:val="20"/>
              </w:rPr>
              <w:t>500-1000</w:t>
            </w:r>
          </w:p>
        </w:tc>
        <w:tc>
          <w:tcPr>
            <w:tcW w:w="2552" w:type="dxa"/>
            <w:gridSpan w:val="2"/>
            <w:shd w:val="clear" w:color="auto" w:fill="auto"/>
            <w:vAlign w:val="center"/>
            <w:hideMark/>
          </w:tcPr>
          <w:p w14:paraId="17AAD915" w14:textId="77777777" w:rsidR="00DE402A" w:rsidRDefault="00DE402A" w:rsidP="00C1183C">
            <w:pPr>
              <w:jc w:val="center"/>
              <w:rPr>
                <w:b/>
                <w:bCs/>
                <w:color w:val="000000"/>
                <w:sz w:val="20"/>
                <w:szCs w:val="20"/>
              </w:rPr>
            </w:pPr>
            <w:r>
              <w:rPr>
                <w:b/>
                <w:bCs/>
                <w:color w:val="000000"/>
                <w:sz w:val="20"/>
                <w:szCs w:val="20"/>
              </w:rPr>
              <w:t> </w:t>
            </w:r>
          </w:p>
        </w:tc>
      </w:tr>
      <w:tr w:rsidR="00DE402A" w14:paraId="552CD4E4" w14:textId="77777777" w:rsidTr="00C1183C">
        <w:tc>
          <w:tcPr>
            <w:tcW w:w="580" w:type="dxa"/>
            <w:shd w:val="clear" w:color="auto" w:fill="auto"/>
            <w:vAlign w:val="center"/>
            <w:hideMark/>
          </w:tcPr>
          <w:p w14:paraId="693C89A6" w14:textId="77777777" w:rsidR="00DE402A" w:rsidRDefault="00DE402A" w:rsidP="00C1183C">
            <w:pPr>
              <w:jc w:val="center"/>
              <w:rPr>
                <w:color w:val="000000"/>
                <w:sz w:val="20"/>
                <w:szCs w:val="20"/>
              </w:rPr>
            </w:pPr>
            <w:r>
              <w:rPr>
                <w:color w:val="000000"/>
                <w:sz w:val="20"/>
                <w:szCs w:val="20"/>
              </w:rPr>
              <w:t>9</w:t>
            </w:r>
          </w:p>
        </w:tc>
        <w:tc>
          <w:tcPr>
            <w:tcW w:w="3313" w:type="dxa"/>
            <w:shd w:val="clear" w:color="auto" w:fill="auto"/>
            <w:vAlign w:val="center"/>
            <w:hideMark/>
          </w:tcPr>
          <w:p w14:paraId="52799EC3" w14:textId="77777777" w:rsidR="00DE402A" w:rsidRDefault="00DE402A" w:rsidP="00C1183C">
            <w:pPr>
              <w:rPr>
                <w:b/>
                <w:bCs/>
                <w:color w:val="000000"/>
                <w:sz w:val="20"/>
                <w:szCs w:val="20"/>
              </w:rPr>
            </w:pPr>
            <w:r>
              <w:rPr>
                <w:b/>
                <w:bCs/>
                <w:color w:val="000000"/>
                <w:sz w:val="20"/>
                <w:szCs w:val="20"/>
              </w:rPr>
              <w:t>с. Паново</w:t>
            </w:r>
          </w:p>
        </w:tc>
        <w:tc>
          <w:tcPr>
            <w:tcW w:w="3019" w:type="dxa"/>
            <w:shd w:val="clear" w:color="auto" w:fill="auto"/>
            <w:vAlign w:val="center"/>
            <w:hideMark/>
          </w:tcPr>
          <w:p w14:paraId="1ECC898A"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27C53FC9" w14:textId="77777777" w:rsidR="00DE402A" w:rsidRDefault="00DE402A" w:rsidP="00C1183C">
            <w:pPr>
              <w:jc w:val="center"/>
              <w:rPr>
                <w:color w:val="000000"/>
                <w:sz w:val="20"/>
                <w:szCs w:val="20"/>
              </w:rPr>
            </w:pPr>
            <w:r>
              <w:rPr>
                <w:color w:val="000000"/>
                <w:sz w:val="20"/>
                <w:szCs w:val="20"/>
              </w:rPr>
              <w:t>-</w:t>
            </w:r>
          </w:p>
        </w:tc>
      </w:tr>
      <w:tr w:rsidR="00DE402A" w14:paraId="27BAC161" w14:textId="77777777" w:rsidTr="00C1183C">
        <w:tc>
          <w:tcPr>
            <w:tcW w:w="580" w:type="dxa"/>
            <w:shd w:val="clear" w:color="auto" w:fill="auto"/>
            <w:vAlign w:val="center"/>
            <w:hideMark/>
          </w:tcPr>
          <w:p w14:paraId="33F0049F"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9EE20C7" w14:textId="77777777" w:rsidR="00DE402A" w:rsidRDefault="00DE402A" w:rsidP="00C1183C">
            <w:pPr>
              <w:jc w:val="right"/>
              <w:rPr>
                <w:color w:val="000000"/>
                <w:sz w:val="20"/>
                <w:szCs w:val="20"/>
              </w:rPr>
            </w:pPr>
            <w:r>
              <w:rPr>
                <w:color w:val="000000"/>
                <w:sz w:val="20"/>
                <w:szCs w:val="20"/>
              </w:rPr>
              <w:t>п. Борки</w:t>
            </w:r>
          </w:p>
        </w:tc>
        <w:tc>
          <w:tcPr>
            <w:tcW w:w="3019" w:type="dxa"/>
            <w:shd w:val="clear" w:color="auto" w:fill="auto"/>
            <w:vAlign w:val="center"/>
            <w:hideMark/>
          </w:tcPr>
          <w:p w14:paraId="5F6C440A"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577B13FD" w14:textId="77777777" w:rsidR="00DE402A" w:rsidRDefault="00DE402A" w:rsidP="00C1183C">
            <w:pPr>
              <w:jc w:val="center"/>
              <w:rPr>
                <w:color w:val="000000"/>
                <w:sz w:val="20"/>
                <w:szCs w:val="20"/>
              </w:rPr>
            </w:pPr>
            <w:r>
              <w:rPr>
                <w:color w:val="000000"/>
                <w:sz w:val="20"/>
                <w:szCs w:val="20"/>
              </w:rPr>
              <w:t>3,5</w:t>
            </w:r>
          </w:p>
        </w:tc>
      </w:tr>
      <w:tr w:rsidR="00DE402A" w14:paraId="71B3F67F" w14:textId="77777777" w:rsidTr="00C1183C">
        <w:tc>
          <w:tcPr>
            <w:tcW w:w="580" w:type="dxa"/>
            <w:shd w:val="clear" w:color="auto" w:fill="auto"/>
            <w:vAlign w:val="center"/>
            <w:hideMark/>
          </w:tcPr>
          <w:p w14:paraId="4299725E"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3C5489B" w14:textId="77777777" w:rsidR="00DE402A" w:rsidRDefault="00DE402A" w:rsidP="00C1183C">
            <w:pPr>
              <w:jc w:val="right"/>
              <w:rPr>
                <w:color w:val="000000"/>
                <w:sz w:val="20"/>
                <w:szCs w:val="20"/>
              </w:rPr>
            </w:pPr>
            <w:r>
              <w:rPr>
                <w:color w:val="000000"/>
                <w:sz w:val="20"/>
                <w:szCs w:val="20"/>
              </w:rPr>
              <w:t>д. Березянка</w:t>
            </w:r>
          </w:p>
        </w:tc>
        <w:tc>
          <w:tcPr>
            <w:tcW w:w="3019" w:type="dxa"/>
            <w:shd w:val="clear" w:color="auto" w:fill="auto"/>
            <w:vAlign w:val="center"/>
            <w:hideMark/>
          </w:tcPr>
          <w:p w14:paraId="127F2E97"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342B06E3" w14:textId="77777777" w:rsidR="00DE402A" w:rsidRDefault="00DE402A" w:rsidP="00C1183C">
            <w:pPr>
              <w:jc w:val="center"/>
              <w:rPr>
                <w:color w:val="000000"/>
                <w:sz w:val="20"/>
                <w:szCs w:val="20"/>
              </w:rPr>
            </w:pPr>
            <w:r>
              <w:rPr>
                <w:color w:val="000000"/>
                <w:sz w:val="20"/>
                <w:szCs w:val="20"/>
              </w:rPr>
              <w:t>6,9</w:t>
            </w:r>
          </w:p>
        </w:tc>
      </w:tr>
      <w:tr w:rsidR="00DE402A" w14:paraId="3C26E3A5" w14:textId="77777777" w:rsidTr="00C1183C">
        <w:tc>
          <w:tcPr>
            <w:tcW w:w="580" w:type="dxa"/>
            <w:shd w:val="clear" w:color="auto" w:fill="auto"/>
            <w:vAlign w:val="center"/>
            <w:hideMark/>
          </w:tcPr>
          <w:p w14:paraId="200463A5"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636F6E02"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44DC1DFD" w14:textId="77777777" w:rsidR="00DE402A" w:rsidRDefault="00DE402A" w:rsidP="00C1183C">
            <w:pPr>
              <w:jc w:val="center"/>
              <w:rPr>
                <w:b/>
                <w:bCs/>
                <w:color w:val="000000"/>
                <w:sz w:val="20"/>
                <w:szCs w:val="20"/>
              </w:rPr>
            </w:pPr>
            <w:r>
              <w:rPr>
                <w:b/>
                <w:bCs/>
                <w:color w:val="000000"/>
                <w:sz w:val="20"/>
                <w:szCs w:val="20"/>
              </w:rPr>
              <w:t>до 500</w:t>
            </w:r>
          </w:p>
        </w:tc>
        <w:tc>
          <w:tcPr>
            <w:tcW w:w="2552" w:type="dxa"/>
            <w:gridSpan w:val="2"/>
            <w:shd w:val="clear" w:color="auto" w:fill="auto"/>
            <w:vAlign w:val="center"/>
            <w:hideMark/>
          </w:tcPr>
          <w:p w14:paraId="4B7755E4" w14:textId="77777777" w:rsidR="00DE402A" w:rsidRDefault="00DE402A" w:rsidP="00C1183C">
            <w:pPr>
              <w:jc w:val="center"/>
              <w:rPr>
                <w:b/>
                <w:bCs/>
                <w:color w:val="000000"/>
                <w:sz w:val="20"/>
                <w:szCs w:val="20"/>
              </w:rPr>
            </w:pPr>
            <w:r>
              <w:rPr>
                <w:b/>
                <w:bCs/>
                <w:color w:val="000000"/>
                <w:sz w:val="20"/>
                <w:szCs w:val="20"/>
              </w:rPr>
              <w:t> </w:t>
            </w:r>
          </w:p>
        </w:tc>
      </w:tr>
      <w:tr w:rsidR="00DE402A" w14:paraId="007919D8" w14:textId="77777777" w:rsidTr="00C1183C">
        <w:tc>
          <w:tcPr>
            <w:tcW w:w="580" w:type="dxa"/>
            <w:shd w:val="clear" w:color="auto" w:fill="auto"/>
            <w:vAlign w:val="center"/>
            <w:hideMark/>
          </w:tcPr>
          <w:p w14:paraId="3AF80649" w14:textId="77777777" w:rsidR="00DE402A" w:rsidRDefault="00DE402A" w:rsidP="00C1183C">
            <w:pPr>
              <w:jc w:val="center"/>
              <w:rPr>
                <w:color w:val="000000"/>
                <w:sz w:val="20"/>
                <w:szCs w:val="20"/>
              </w:rPr>
            </w:pPr>
            <w:r>
              <w:rPr>
                <w:color w:val="000000"/>
                <w:sz w:val="20"/>
                <w:szCs w:val="20"/>
              </w:rPr>
              <w:t>10</w:t>
            </w:r>
          </w:p>
        </w:tc>
        <w:tc>
          <w:tcPr>
            <w:tcW w:w="3313" w:type="dxa"/>
            <w:shd w:val="clear" w:color="auto" w:fill="auto"/>
            <w:vAlign w:val="center"/>
            <w:hideMark/>
          </w:tcPr>
          <w:p w14:paraId="5815F416" w14:textId="77777777" w:rsidR="00DE402A" w:rsidRDefault="00DE402A" w:rsidP="00C1183C">
            <w:pPr>
              <w:rPr>
                <w:b/>
                <w:bCs/>
                <w:color w:val="000000"/>
                <w:sz w:val="20"/>
                <w:szCs w:val="20"/>
              </w:rPr>
            </w:pPr>
            <w:r>
              <w:rPr>
                <w:b/>
                <w:bCs/>
                <w:color w:val="000000"/>
                <w:sz w:val="20"/>
                <w:szCs w:val="20"/>
              </w:rPr>
              <w:t>с. Слободчики</w:t>
            </w:r>
          </w:p>
        </w:tc>
        <w:tc>
          <w:tcPr>
            <w:tcW w:w="3019" w:type="dxa"/>
            <w:shd w:val="clear" w:color="auto" w:fill="auto"/>
            <w:vAlign w:val="center"/>
            <w:hideMark/>
          </w:tcPr>
          <w:p w14:paraId="5D41DA77"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4266E557" w14:textId="77777777" w:rsidR="00DE402A" w:rsidRDefault="00DE402A" w:rsidP="00C1183C">
            <w:pPr>
              <w:jc w:val="center"/>
              <w:rPr>
                <w:color w:val="000000"/>
                <w:sz w:val="20"/>
                <w:szCs w:val="20"/>
              </w:rPr>
            </w:pPr>
            <w:r>
              <w:rPr>
                <w:color w:val="000000"/>
                <w:sz w:val="20"/>
                <w:szCs w:val="20"/>
              </w:rPr>
              <w:t>-</w:t>
            </w:r>
          </w:p>
        </w:tc>
      </w:tr>
      <w:tr w:rsidR="00DE402A" w14:paraId="54CBB514" w14:textId="77777777" w:rsidTr="00C1183C">
        <w:tc>
          <w:tcPr>
            <w:tcW w:w="580" w:type="dxa"/>
            <w:shd w:val="clear" w:color="auto" w:fill="auto"/>
            <w:vAlign w:val="center"/>
            <w:hideMark/>
          </w:tcPr>
          <w:p w14:paraId="40E121C6"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17D98C83" w14:textId="77777777" w:rsidR="00DE402A" w:rsidRDefault="00DE402A" w:rsidP="00C1183C">
            <w:pPr>
              <w:jc w:val="right"/>
              <w:rPr>
                <w:color w:val="000000"/>
                <w:sz w:val="20"/>
                <w:szCs w:val="20"/>
              </w:rPr>
            </w:pPr>
            <w:r>
              <w:rPr>
                <w:color w:val="000000"/>
                <w:sz w:val="20"/>
                <w:szCs w:val="20"/>
              </w:rPr>
              <w:t xml:space="preserve">д. </w:t>
            </w:r>
            <w:proofErr w:type="spellStart"/>
            <w:r>
              <w:rPr>
                <w:color w:val="000000"/>
                <w:sz w:val="20"/>
                <w:szCs w:val="20"/>
              </w:rPr>
              <w:t>Кушма</w:t>
            </w:r>
            <w:proofErr w:type="spellEnd"/>
          </w:p>
        </w:tc>
        <w:tc>
          <w:tcPr>
            <w:tcW w:w="3019" w:type="dxa"/>
            <w:shd w:val="clear" w:color="auto" w:fill="auto"/>
            <w:vAlign w:val="center"/>
            <w:hideMark/>
          </w:tcPr>
          <w:p w14:paraId="0FF04BE5"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109C3C8D" w14:textId="77777777" w:rsidR="00DE402A" w:rsidRDefault="00DE402A" w:rsidP="00C1183C">
            <w:pPr>
              <w:jc w:val="center"/>
              <w:rPr>
                <w:color w:val="000000"/>
                <w:sz w:val="20"/>
                <w:szCs w:val="20"/>
              </w:rPr>
            </w:pPr>
            <w:r>
              <w:rPr>
                <w:color w:val="000000"/>
                <w:sz w:val="20"/>
                <w:szCs w:val="20"/>
              </w:rPr>
              <w:t>4,3</w:t>
            </w:r>
          </w:p>
        </w:tc>
      </w:tr>
      <w:tr w:rsidR="00DE402A" w14:paraId="0134455A" w14:textId="77777777" w:rsidTr="00C1183C">
        <w:tc>
          <w:tcPr>
            <w:tcW w:w="580" w:type="dxa"/>
            <w:shd w:val="clear" w:color="auto" w:fill="auto"/>
            <w:vAlign w:val="center"/>
            <w:hideMark/>
          </w:tcPr>
          <w:p w14:paraId="25EEA186"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4EB762AD"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6C516E3F" w14:textId="77777777" w:rsidR="00DE402A" w:rsidRDefault="00DE402A" w:rsidP="00C1183C">
            <w:pPr>
              <w:jc w:val="center"/>
              <w:rPr>
                <w:b/>
                <w:bCs/>
                <w:color w:val="000000"/>
                <w:sz w:val="20"/>
                <w:szCs w:val="20"/>
              </w:rPr>
            </w:pPr>
            <w:r>
              <w:rPr>
                <w:b/>
                <w:bCs/>
                <w:color w:val="000000"/>
                <w:sz w:val="20"/>
                <w:szCs w:val="20"/>
              </w:rPr>
              <w:t>до 500</w:t>
            </w:r>
          </w:p>
        </w:tc>
        <w:tc>
          <w:tcPr>
            <w:tcW w:w="2552" w:type="dxa"/>
            <w:gridSpan w:val="2"/>
            <w:shd w:val="clear" w:color="auto" w:fill="auto"/>
            <w:vAlign w:val="center"/>
            <w:hideMark/>
          </w:tcPr>
          <w:p w14:paraId="0AFF5A34" w14:textId="77777777" w:rsidR="00DE402A" w:rsidRDefault="00DE402A" w:rsidP="00C1183C">
            <w:pPr>
              <w:jc w:val="center"/>
              <w:rPr>
                <w:b/>
                <w:bCs/>
                <w:color w:val="000000"/>
                <w:sz w:val="20"/>
                <w:szCs w:val="20"/>
              </w:rPr>
            </w:pPr>
            <w:r>
              <w:rPr>
                <w:b/>
                <w:bCs/>
                <w:color w:val="000000"/>
                <w:sz w:val="20"/>
                <w:szCs w:val="20"/>
              </w:rPr>
              <w:t> </w:t>
            </w:r>
          </w:p>
        </w:tc>
      </w:tr>
      <w:tr w:rsidR="00DE402A" w14:paraId="24043B1B" w14:textId="77777777" w:rsidTr="00C1183C">
        <w:tc>
          <w:tcPr>
            <w:tcW w:w="580" w:type="dxa"/>
            <w:shd w:val="clear" w:color="auto" w:fill="auto"/>
            <w:vAlign w:val="center"/>
            <w:hideMark/>
          </w:tcPr>
          <w:p w14:paraId="4D55339C" w14:textId="77777777" w:rsidR="00DE402A" w:rsidRDefault="00DE402A" w:rsidP="00C1183C">
            <w:pPr>
              <w:jc w:val="center"/>
              <w:rPr>
                <w:color w:val="000000"/>
                <w:sz w:val="20"/>
                <w:szCs w:val="20"/>
              </w:rPr>
            </w:pPr>
            <w:r>
              <w:rPr>
                <w:color w:val="000000"/>
                <w:sz w:val="20"/>
                <w:szCs w:val="20"/>
              </w:rPr>
              <w:t>11</w:t>
            </w:r>
          </w:p>
        </w:tc>
        <w:tc>
          <w:tcPr>
            <w:tcW w:w="3313" w:type="dxa"/>
            <w:shd w:val="clear" w:color="auto" w:fill="auto"/>
            <w:vAlign w:val="center"/>
            <w:hideMark/>
          </w:tcPr>
          <w:p w14:paraId="58A9BE10" w14:textId="77777777" w:rsidR="00DE402A" w:rsidRDefault="00DE402A" w:rsidP="00C1183C">
            <w:pPr>
              <w:rPr>
                <w:b/>
                <w:bCs/>
                <w:color w:val="000000"/>
                <w:sz w:val="20"/>
                <w:szCs w:val="20"/>
              </w:rPr>
            </w:pPr>
            <w:r>
              <w:rPr>
                <w:b/>
                <w:bCs/>
                <w:color w:val="000000"/>
                <w:sz w:val="20"/>
                <w:szCs w:val="20"/>
              </w:rPr>
              <w:t>с. Большая Тебендя</w:t>
            </w:r>
          </w:p>
        </w:tc>
        <w:tc>
          <w:tcPr>
            <w:tcW w:w="3019" w:type="dxa"/>
            <w:shd w:val="clear" w:color="auto" w:fill="auto"/>
            <w:vAlign w:val="center"/>
            <w:hideMark/>
          </w:tcPr>
          <w:p w14:paraId="02ED61AE"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67C8F8F8" w14:textId="77777777" w:rsidR="00DE402A" w:rsidRDefault="00DE402A" w:rsidP="00C1183C">
            <w:pPr>
              <w:jc w:val="center"/>
              <w:rPr>
                <w:color w:val="000000"/>
                <w:sz w:val="20"/>
                <w:szCs w:val="20"/>
              </w:rPr>
            </w:pPr>
            <w:r>
              <w:rPr>
                <w:color w:val="000000"/>
                <w:sz w:val="20"/>
                <w:szCs w:val="20"/>
              </w:rPr>
              <w:t>-</w:t>
            </w:r>
          </w:p>
        </w:tc>
      </w:tr>
      <w:tr w:rsidR="00DE402A" w14:paraId="7E2E54A0" w14:textId="77777777" w:rsidTr="00C1183C">
        <w:tc>
          <w:tcPr>
            <w:tcW w:w="580" w:type="dxa"/>
            <w:shd w:val="clear" w:color="auto" w:fill="auto"/>
            <w:vAlign w:val="center"/>
            <w:hideMark/>
          </w:tcPr>
          <w:p w14:paraId="515C52B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5DDD7956" w14:textId="77777777" w:rsidR="00DE402A" w:rsidRDefault="00DE402A" w:rsidP="00C1183C">
            <w:pPr>
              <w:jc w:val="right"/>
              <w:rPr>
                <w:color w:val="000000"/>
                <w:sz w:val="20"/>
                <w:szCs w:val="20"/>
              </w:rPr>
            </w:pPr>
            <w:r>
              <w:rPr>
                <w:color w:val="000000"/>
                <w:sz w:val="20"/>
                <w:szCs w:val="20"/>
              </w:rPr>
              <w:t>д. Хутор</w:t>
            </w:r>
          </w:p>
        </w:tc>
        <w:tc>
          <w:tcPr>
            <w:tcW w:w="3019" w:type="dxa"/>
            <w:shd w:val="clear" w:color="auto" w:fill="auto"/>
            <w:vAlign w:val="center"/>
            <w:hideMark/>
          </w:tcPr>
          <w:p w14:paraId="1484D00E" w14:textId="77777777" w:rsidR="00DE402A" w:rsidRDefault="00DE402A" w:rsidP="00C1183C">
            <w:pPr>
              <w:jc w:val="center"/>
              <w:rPr>
                <w:color w:val="000000"/>
                <w:sz w:val="20"/>
                <w:szCs w:val="20"/>
              </w:rPr>
            </w:pPr>
            <w:r>
              <w:rPr>
                <w:color w:val="000000"/>
                <w:sz w:val="20"/>
                <w:szCs w:val="20"/>
              </w:rPr>
              <w:t>1-50</w:t>
            </w:r>
          </w:p>
        </w:tc>
        <w:tc>
          <w:tcPr>
            <w:tcW w:w="2552" w:type="dxa"/>
            <w:gridSpan w:val="2"/>
            <w:shd w:val="clear" w:color="auto" w:fill="auto"/>
            <w:vAlign w:val="center"/>
            <w:hideMark/>
          </w:tcPr>
          <w:p w14:paraId="462E6D92" w14:textId="77777777" w:rsidR="00DE402A" w:rsidRDefault="00DE402A" w:rsidP="00C1183C">
            <w:pPr>
              <w:jc w:val="center"/>
              <w:rPr>
                <w:color w:val="000000"/>
                <w:sz w:val="20"/>
                <w:szCs w:val="20"/>
              </w:rPr>
            </w:pPr>
            <w:r>
              <w:rPr>
                <w:color w:val="000000"/>
                <w:sz w:val="20"/>
                <w:szCs w:val="20"/>
              </w:rPr>
              <w:t>2,5</w:t>
            </w:r>
          </w:p>
        </w:tc>
      </w:tr>
      <w:tr w:rsidR="00DE402A" w14:paraId="2BC5755F" w14:textId="77777777" w:rsidTr="00C1183C">
        <w:tc>
          <w:tcPr>
            <w:tcW w:w="580" w:type="dxa"/>
            <w:shd w:val="clear" w:color="auto" w:fill="auto"/>
            <w:vAlign w:val="center"/>
            <w:hideMark/>
          </w:tcPr>
          <w:p w14:paraId="52716F1E"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64C0A870" w14:textId="77777777" w:rsidR="00DE402A" w:rsidRDefault="00DE402A" w:rsidP="00C1183C">
            <w:pPr>
              <w:jc w:val="right"/>
              <w:rPr>
                <w:color w:val="000000"/>
                <w:sz w:val="20"/>
                <w:szCs w:val="20"/>
              </w:rPr>
            </w:pPr>
            <w:r>
              <w:rPr>
                <w:color w:val="000000"/>
                <w:sz w:val="20"/>
                <w:szCs w:val="20"/>
              </w:rPr>
              <w:t>д. Саургачи</w:t>
            </w:r>
          </w:p>
        </w:tc>
        <w:tc>
          <w:tcPr>
            <w:tcW w:w="3019" w:type="dxa"/>
            <w:shd w:val="clear" w:color="auto" w:fill="auto"/>
            <w:hideMark/>
          </w:tcPr>
          <w:p w14:paraId="4E0AC906"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0ECEBA15" w14:textId="77777777" w:rsidR="00DE402A" w:rsidRDefault="00DE402A" w:rsidP="00C1183C">
            <w:pPr>
              <w:jc w:val="center"/>
              <w:rPr>
                <w:color w:val="000000"/>
                <w:sz w:val="20"/>
                <w:szCs w:val="20"/>
              </w:rPr>
            </w:pPr>
            <w:r>
              <w:rPr>
                <w:color w:val="000000"/>
                <w:sz w:val="20"/>
                <w:szCs w:val="20"/>
              </w:rPr>
              <w:t>15,0</w:t>
            </w:r>
          </w:p>
        </w:tc>
      </w:tr>
      <w:tr w:rsidR="00DE402A" w14:paraId="43DBBF2F" w14:textId="77777777" w:rsidTr="00C1183C">
        <w:tc>
          <w:tcPr>
            <w:tcW w:w="580" w:type="dxa"/>
            <w:shd w:val="clear" w:color="auto" w:fill="auto"/>
            <w:vAlign w:val="center"/>
            <w:hideMark/>
          </w:tcPr>
          <w:p w14:paraId="51348AC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67BC3F18"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3BCD56E8" w14:textId="77777777" w:rsidR="00DE402A" w:rsidRDefault="00DE402A" w:rsidP="00C1183C">
            <w:pPr>
              <w:jc w:val="center"/>
              <w:rPr>
                <w:b/>
                <w:bCs/>
                <w:color w:val="000000"/>
                <w:sz w:val="20"/>
                <w:szCs w:val="20"/>
              </w:rPr>
            </w:pPr>
            <w:r>
              <w:rPr>
                <w:b/>
                <w:bCs/>
                <w:color w:val="000000"/>
                <w:sz w:val="20"/>
                <w:szCs w:val="20"/>
              </w:rPr>
              <w:t>до 500</w:t>
            </w:r>
          </w:p>
        </w:tc>
        <w:tc>
          <w:tcPr>
            <w:tcW w:w="2552" w:type="dxa"/>
            <w:gridSpan w:val="2"/>
            <w:shd w:val="clear" w:color="auto" w:fill="auto"/>
            <w:vAlign w:val="center"/>
            <w:hideMark/>
          </w:tcPr>
          <w:p w14:paraId="4F8BDE4B" w14:textId="77777777" w:rsidR="00DE402A" w:rsidRDefault="00DE402A" w:rsidP="00C1183C">
            <w:pPr>
              <w:jc w:val="center"/>
              <w:rPr>
                <w:b/>
                <w:bCs/>
                <w:color w:val="000000"/>
                <w:sz w:val="20"/>
                <w:szCs w:val="20"/>
              </w:rPr>
            </w:pPr>
            <w:r>
              <w:rPr>
                <w:b/>
                <w:bCs/>
                <w:color w:val="000000"/>
                <w:sz w:val="20"/>
                <w:szCs w:val="20"/>
              </w:rPr>
              <w:t> </w:t>
            </w:r>
          </w:p>
        </w:tc>
      </w:tr>
      <w:tr w:rsidR="00DE402A" w14:paraId="14C97BC1" w14:textId="77777777" w:rsidTr="00C1183C">
        <w:tc>
          <w:tcPr>
            <w:tcW w:w="580" w:type="dxa"/>
            <w:shd w:val="clear" w:color="auto" w:fill="auto"/>
            <w:vAlign w:val="center"/>
            <w:hideMark/>
          </w:tcPr>
          <w:p w14:paraId="6042430B" w14:textId="77777777" w:rsidR="00DE402A" w:rsidRDefault="00DE402A" w:rsidP="00C1183C">
            <w:pPr>
              <w:jc w:val="center"/>
              <w:rPr>
                <w:color w:val="000000"/>
                <w:sz w:val="20"/>
                <w:szCs w:val="20"/>
              </w:rPr>
            </w:pPr>
            <w:r>
              <w:rPr>
                <w:color w:val="000000"/>
                <w:sz w:val="20"/>
                <w:szCs w:val="20"/>
              </w:rPr>
              <w:t>12</w:t>
            </w:r>
          </w:p>
        </w:tc>
        <w:tc>
          <w:tcPr>
            <w:tcW w:w="3313" w:type="dxa"/>
            <w:shd w:val="clear" w:color="auto" w:fill="auto"/>
            <w:vAlign w:val="center"/>
            <w:hideMark/>
          </w:tcPr>
          <w:p w14:paraId="6912D615" w14:textId="77777777" w:rsidR="00DE402A" w:rsidRDefault="00DE402A" w:rsidP="00C1183C">
            <w:pPr>
              <w:rPr>
                <w:b/>
                <w:bCs/>
                <w:color w:val="000000"/>
                <w:sz w:val="20"/>
                <w:szCs w:val="20"/>
              </w:rPr>
            </w:pPr>
            <w:r>
              <w:rPr>
                <w:b/>
                <w:bCs/>
                <w:color w:val="000000"/>
                <w:sz w:val="20"/>
                <w:szCs w:val="20"/>
              </w:rPr>
              <w:t>с. Ярково</w:t>
            </w:r>
          </w:p>
        </w:tc>
        <w:tc>
          <w:tcPr>
            <w:tcW w:w="3019" w:type="dxa"/>
            <w:shd w:val="clear" w:color="auto" w:fill="auto"/>
            <w:vAlign w:val="center"/>
            <w:hideMark/>
          </w:tcPr>
          <w:p w14:paraId="12ABE2B6"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672515FD" w14:textId="77777777" w:rsidR="00DE402A" w:rsidRDefault="00DE402A" w:rsidP="00C1183C">
            <w:pPr>
              <w:jc w:val="center"/>
              <w:rPr>
                <w:color w:val="000000"/>
                <w:sz w:val="20"/>
                <w:szCs w:val="20"/>
              </w:rPr>
            </w:pPr>
            <w:r>
              <w:rPr>
                <w:color w:val="000000"/>
                <w:sz w:val="20"/>
                <w:szCs w:val="20"/>
              </w:rPr>
              <w:t>-</w:t>
            </w:r>
          </w:p>
        </w:tc>
      </w:tr>
      <w:tr w:rsidR="00DE402A" w14:paraId="0EED8289" w14:textId="77777777" w:rsidTr="00C1183C">
        <w:tc>
          <w:tcPr>
            <w:tcW w:w="580" w:type="dxa"/>
            <w:shd w:val="clear" w:color="auto" w:fill="auto"/>
            <w:vAlign w:val="center"/>
            <w:hideMark/>
          </w:tcPr>
          <w:p w14:paraId="109D63B9"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01076410" w14:textId="77777777" w:rsidR="00DE402A" w:rsidRDefault="00DE402A" w:rsidP="00C1183C">
            <w:pPr>
              <w:jc w:val="right"/>
              <w:rPr>
                <w:color w:val="000000"/>
                <w:sz w:val="20"/>
                <w:szCs w:val="20"/>
              </w:rPr>
            </w:pPr>
            <w:r>
              <w:rPr>
                <w:color w:val="000000"/>
                <w:sz w:val="20"/>
                <w:szCs w:val="20"/>
              </w:rPr>
              <w:t>д. Эбаргуль</w:t>
            </w:r>
          </w:p>
        </w:tc>
        <w:tc>
          <w:tcPr>
            <w:tcW w:w="3019" w:type="dxa"/>
            <w:shd w:val="clear" w:color="auto" w:fill="auto"/>
            <w:vAlign w:val="center"/>
            <w:hideMark/>
          </w:tcPr>
          <w:p w14:paraId="1396619A" w14:textId="77777777" w:rsidR="00DE402A" w:rsidRDefault="00DE402A" w:rsidP="00C1183C">
            <w:pPr>
              <w:jc w:val="center"/>
              <w:rPr>
                <w:color w:val="000000"/>
                <w:sz w:val="20"/>
                <w:szCs w:val="20"/>
              </w:rPr>
            </w:pPr>
            <w:r>
              <w:rPr>
                <w:color w:val="000000"/>
                <w:sz w:val="20"/>
                <w:szCs w:val="20"/>
              </w:rPr>
              <w:t>100-200</w:t>
            </w:r>
          </w:p>
        </w:tc>
        <w:tc>
          <w:tcPr>
            <w:tcW w:w="2552" w:type="dxa"/>
            <w:gridSpan w:val="2"/>
            <w:shd w:val="clear" w:color="auto" w:fill="auto"/>
            <w:vAlign w:val="center"/>
            <w:hideMark/>
          </w:tcPr>
          <w:p w14:paraId="0B2B15BC" w14:textId="77777777" w:rsidR="00DE402A" w:rsidRDefault="00DE402A" w:rsidP="00C1183C">
            <w:pPr>
              <w:jc w:val="center"/>
              <w:rPr>
                <w:color w:val="000000"/>
                <w:sz w:val="20"/>
                <w:szCs w:val="20"/>
              </w:rPr>
            </w:pPr>
            <w:r>
              <w:rPr>
                <w:color w:val="000000"/>
                <w:sz w:val="20"/>
                <w:szCs w:val="20"/>
              </w:rPr>
              <w:t>8,4</w:t>
            </w:r>
          </w:p>
        </w:tc>
      </w:tr>
      <w:tr w:rsidR="00DE402A" w14:paraId="42EDAD4C" w14:textId="77777777" w:rsidTr="00C1183C">
        <w:tc>
          <w:tcPr>
            <w:tcW w:w="580" w:type="dxa"/>
            <w:shd w:val="clear" w:color="auto" w:fill="auto"/>
            <w:vAlign w:val="center"/>
            <w:hideMark/>
          </w:tcPr>
          <w:p w14:paraId="48B58A90"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77918EC3" w14:textId="77777777" w:rsidR="00DE402A" w:rsidRDefault="00DE402A" w:rsidP="00C1183C">
            <w:pPr>
              <w:jc w:val="right"/>
              <w:rPr>
                <w:color w:val="000000"/>
                <w:sz w:val="20"/>
                <w:szCs w:val="20"/>
              </w:rPr>
            </w:pPr>
            <w:r>
              <w:rPr>
                <w:color w:val="000000"/>
                <w:sz w:val="20"/>
                <w:szCs w:val="20"/>
              </w:rPr>
              <w:t>д. Ильчебага</w:t>
            </w:r>
          </w:p>
        </w:tc>
        <w:tc>
          <w:tcPr>
            <w:tcW w:w="3019" w:type="dxa"/>
            <w:shd w:val="clear" w:color="auto" w:fill="auto"/>
            <w:hideMark/>
          </w:tcPr>
          <w:p w14:paraId="261ECC46"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068F4F9B" w14:textId="77777777" w:rsidR="00DE402A" w:rsidRDefault="00DE402A" w:rsidP="00C1183C">
            <w:pPr>
              <w:jc w:val="center"/>
              <w:rPr>
                <w:color w:val="000000"/>
                <w:sz w:val="20"/>
                <w:szCs w:val="20"/>
              </w:rPr>
            </w:pPr>
            <w:r>
              <w:rPr>
                <w:color w:val="000000"/>
                <w:sz w:val="20"/>
                <w:szCs w:val="20"/>
              </w:rPr>
              <w:t>7,1</w:t>
            </w:r>
          </w:p>
        </w:tc>
      </w:tr>
      <w:tr w:rsidR="00DE402A" w14:paraId="61C11076" w14:textId="77777777" w:rsidTr="00C1183C">
        <w:tc>
          <w:tcPr>
            <w:tcW w:w="580" w:type="dxa"/>
            <w:shd w:val="clear" w:color="auto" w:fill="auto"/>
            <w:vAlign w:val="center"/>
            <w:hideMark/>
          </w:tcPr>
          <w:p w14:paraId="331E1B18"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2502436F" w14:textId="77777777" w:rsidR="00DE402A" w:rsidRDefault="00DE402A" w:rsidP="00C1183C">
            <w:pPr>
              <w:jc w:val="right"/>
              <w:rPr>
                <w:b/>
                <w:bCs/>
                <w:color w:val="000000"/>
                <w:sz w:val="20"/>
                <w:szCs w:val="20"/>
              </w:rPr>
            </w:pPr>
            <w:r>
              <w:rPr>
                <w:b/>
                <w:bCs/>
                <w:color w:val="000000"/>
                <w:sz w:val="20"/>
                <w:szCs w:val="20"/>
              </w:rPr>
              <w:t>итого по группе</w:t>
            </w:r>
          </w:p>
        </w:tc>
        <w:tc>
          <w:tcPr>
            <w:tcW w:w="3019" w:type="dxa"/>
            <w:shd w:val="clear" w:color="auto" w:fill="auto"/>
            <w:vAlign w:val="center"/>
            <w:hideMark/>
          </w:tcPr>
          <w:p w14:paraId="62E1B963" w14:textId="77777777" w:rsidR="00DE402A" w:rsidRDefault="00DE402A" w:rsidP="00C1183C">
            <w:pPr>
              <w:jc w:val="center"/>
              <w:rPr>
                <w:b/>
                <w:bCs/>
                <w:color w:val="000000"/>
                <w:sz w:val="20"/>
                <w:szCs w:val="20"/>
              </w:rPr>
            </w:pPr>
            <w:r>
              <w:rPr>
                <w:b/>
                <w:bCs/>
                <w:color w:val="000000"/>
                <w:sz w:val="20"/>
                <w:szCs w:val="20"/>
              </w:rPr>
              <w:t>500-1000</w:t>
            </w:r>
          </w:p>
        </w:tc>
        <w:tc>
          <w:tcPr>
            <w:tcW w:w="2552" w:type="dxa"/>
            <w:gridSpan w:val="2"/>
            <w:shd w:val="clear" w:color="auto" w:fill="auto"/>
            <w:vAlign w:val="center"/>
            <w:hideMark/>
          </w:tcPr>
          <w:p w14:paraId="0891F06C" w14:textId="77777777" w:rsidR="00DE402A" w:rsidRDefault="00DE402A" w:rsidP="00C1183C">
            <w:pPr>
              <w:jc w:val="center"/>
              <w:rPr>
                <w:b/>
                <w:bCs/>
                <w:color w:val="000000"/>
                <w:sz w:val="20"/>
                <w:szCs w:val="20"/>
              </w:rPr>
            </w:pPr>
            <w:r>
              <w:rPr>
                <w:b/>
                <w:bCs/>
                <w:color w:val="000000"/>
                <w:sz w:val="20"/>
                <w:szCs w:val="20"/>
              </w:rPr>
              <w:t> </w:t>
            </w:r>
          </w:p>
        </w:tc>
      </w:tr>
      <w:tr w:rsidR="00DE402A" w14:paraId="38C6330E" w14:textId="77777777" w:rsidTr="00C1183C">
        <w:tc>
          <w:tcPr>
            <w:tcW w:w="9464" w:type="dxa"/>
            <w:gridSpan w:val="5"/>
            <w:shd w:val="clear" w:color="auto" w:fill="auto"/>
            <w:vAlign w:val="center"/>
            <w:hideMark/>
          </w:tcPr>
          <w:p w14:paraId="46A165AB" w14:textId="77777777" w:rsidR="00DE402A" w:rsidRDefault="00DE402A" w:rsidP="00C1183C">
            <w:pPr>
              <w:jc w:val="center"/>
              <w:rPr>
                <w:b/>
                <w:bCs/>
                <w:color w:val="000000"/>
                <w:sz w:val="20"/>
                <w:szCs w:val="20"/>
              </w:rPr>
            </w:pPr>
            <w:r>
              <w:rPr>
                <w:b/>
                <w:bCs/>
                <w:color w:val="000000"/>
                <w:sz w:val="20"/>
                <w:szCs w:val="20"/>
              </w:rPr>
              <w:t>Населенные пункты вне групповых систем расселения</w:t>
            </w:r>
          </w:p>
        </w:tc>
      </w:tr>
      <w:tr w:rsidR="00DE402A" w14:paraId="28B69CA5" w14:textId="77777777" w:rsidTr="00C1183C">
        <w:tc>
          <w:tcPr>
            <w:tcW w:w="580" w:type="dxa"/>
            <w:shd w:val="clear" w:color="auto" w:fill="auto"/>
            <w:vAlign w:val="center"/>
            <w:hideMark/>
          </w:tcPr>
          <w:p w14:paraId="26A16313" w14:textId="77777777" w:rsidR="00DE402A" w:rsidRDefault="00DE402A" w:rsidP="00C1183C">
            <w:pPr>
              <w:jc w:val="center"/>
              <w:rPr>
                <w:b/>
                <w:bCs/>
                <w:color w:val="000000"/>
                <w:sz w:val="20"/>
                <w:szCs w:val="20"/>
              </w:rPr>
            </w:pPr>
            <w:r>
              <w:rPr>
                <w:b/>
                <w:bCs/>
                <w:color w:val="000000"/>
                <w:sz w:val="20"/>
                <w:szCs w:val="20"/>
              </w:rPr>
              <w:t> </w:t>
            </w:r>
          </w:p>
        </w:tc>
        <w:tc>
          <w:tcPr>
            <w:tcW w:w="3313" w:type="dxa"/>
            <w:shd w:val="clear" w:color="auto" w:fill="auto"/>
            <w:vAlign w:val="center"/>
            <w:hideMark/>
          </w:tcPr>
          <w:p w14:paraId="18629237" w14:textId="77777777" w:rsidR="00DE402A" w:rsidRDefault="00DE402A" w:rsidP="00C1183C">
            <w:pPr>
              <w:rPr>
                <w:color w:val="000000"/>
                <w:sz w:val="20"/>
                <w:szCs w:val="20"/>
              </w:rPr>
            </w:pPr>
            <w:r>
              <w:rPr>
                <w:color w:val="000000"/>
                <w:sz w:val="20"/>
                <w:szCs w:val="20"/>
              </w:rPr>
              <w:t>п. Скородум</w:t>
            </w:r>
          </w:p>
        </w:tc>
        <w:tc>
          <w:tcPr>
            <w:tcW w:w="3019" w:type="dxa"/>
            <w:shd w:val="clear" w:color="auto" w:fill="auto"/>
            <w:vAlign w:val="center"/>
            <w:hideMark/>
          </w:tcPr>
          <w:p w14:paraId="1890184E"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6B013762" w14:textId="77777777" w:rsidR="00DE402A" w:rsidRDefault="00DE402A" w:rsidP="00C1183C">
            <w:pPr>
              <w:jc w:val="center"/>
              <w:rPr>
                <w:color w:val="000000"/>
                <w:sz w:val="20"/>
                <w:szCs w:val="20"/>
              </w:rPr>
            </w:pPr>
            <w:r>
              <w:rPr>
                <w:color w:val="000000"/>
                <w:sz w:val="20"/>
                <w:szCs w:val="20"/>
              </w:rPr>
              <w:t>-</w:t>
            </w:r>
          </w:p>
        </w:tc>
      </w:tr>
      <w:tr w:rsidR="00DE402A" w14:paraId="3566E349" w14:textId="77777777" w:rsidTr="00C1183C">
        <w:tc>
          <w:tcPr>
            <w:tcW w:w="580" w:type="dxa"/>
            <w:shd w:val="clear" w:color="auto" w:fill="auto"/>
            <w:vAlign w:val="center"/>
            <w:hideMark/>
          </w:tcPr>
          <w:p w14:paraId="00A42B1B"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35165106" w14:textId="77777777" w:rsidR="00DE402A" w:rsidRDefault="00DE402A" w:rsidP="00C1183C">
            <w:pPr>
              <w:rPr>
                <w:color w:val="000000"/>
                <w:sz w:val="20"/>
                <w:szCs w:val="20"/>
              </w:rPr>
            </w:pPr>
            <w:r>
              <w:rPr>
                <w:color w:val="000000"/>
                <w:sz w:val="20"/>
                <w:szCs w:val="20"/>
              </w:rPr>
              <w:t>с. Загваздино</w:t>
            </w:r>
          </w:p>
        </w:tc>
        <w:tc>
          <w:tcPr>
            <w:tcW w:w="3019" w:type="dxa"/>
            <w:shd w:val="clear" w:color="auto" w:fill="auto"/>
            <w:vAlign w:val="center"/>
            <w:hideMark/>
          </w:tcPr>
          <w:p w14:paraId="342F1F16" w14:textId="77777777" w:rsidR="00DE402A" w:rsidRDefault="00DE402A" w:rsidP="00C1183C">
            <w:pPr>
              <w:jc w:val="center"/>
              <w:rPr>
                <w:color w:val="000000"/>
                <w:sz w:val="20"/>
                <w:szCs w:val="20"/>
              </w:rPr>
            </w:pPr>
            <w:r>
              <w:rPr>
                <w:color w:val="000000"/>
                <w:sz w:val="20"/>
                <w:szCs w:val="20"/>
              </w:rPr>
              <w:t>200-500</w:t>
            </w:r>
          </w:p>
        </w:tc>
        <w:tc>
          <w:tcPr>
            <w:tcW w:w="2552" w:type="dxa"/>
            <w:gridSpan w:val="2"/>
            <w:shd w:val="clear" w:color="auto" w:fill="auto"/>
            <w:vAlign w:val="center"/>
            <w:hideMark/>
          </w:tcPr>
          <w:p w14:paraId="0EC84E0C" w14:textId="77777777" w:rsidR="00DE402A" w:rsidRDefault="00DE402A" w:rsidP="00C1183C">
            <w:pPr>
              <w:jc w:val="center"/>
              <w:rPr>
                <w:color w:val="000000"/>
                <w:sz w:val="20"/>
                <w:szCs w:val="20"/>
              </w:rPr>
            </w:pPr>
            <w:r>
              <w:rPr>
                <w:color w:val="000000"/>
                <w:sz w:val="20"/>
                <w:szCs w:val="20"/>
              </w:rPr>
              <w:t>-</w:t>
            </w:r>
          </w:p>
        </w:tc>
      </w:tr>
      <w:tr w:rsidR="00DE402A" w14:paraId="021AD5BB" w14:textId="77777777" w:rsidTr="00C1183C">
        <w:tc>
          <w:tcPr>
            <w:tcW w:w="580" w:type="dxa"/>
            <w:shd w:val="clear" w:color="auto" w:fill="auto"/>
            <w:vAlign w:val="center"/>
            <w:hideMark/>
          </w:tcPr>
          <w:p w14:paraId="472A3D33" w14:textId="77777777" w:rsidR="00DE402A" w:rsidRDefault="00DE402A" w:rsidP="00C1183C">
            <w:pPr>
              <w:jc w:val="center"/>
              <w:rPr>
                <w:color w:val="000000"/>
                <w:sz w:val="20"/>
                <w:szCs w:val="20"/>
              </w:rPr>
            </w:pPr>
            <w:r>
              <w:rPr>
                <w:color w:val="000000"/>
                <w:sz w:val="20"/>
                <w:szCs w:val="20"/>
              </w:rPr>
              <w:lastRenderedPageBreak/>
              <w:t> </w:t>
            </w:r>
          </w:p>
        </w:tc>
        <w:tc>
          <w:tcPr>
            <w:tcW w:w="3313" w:type="dxa"/>
            <w:shd w:val="clear" w:color="auto" w:fill="auto"/>
            <w:vAlign w:val="center"/>
            <w:hideMark/>
          </w:tcPr>
          <w:p w14:paraId="3A7AAF3C" w14:textId="77777777" w:rsidR="00DE402A" w:rsidRDefault="00DE402A" w:rsidP="00C1183C">
            <w:pPr>
              <w:rPr>
                <w:color w:val="000000"/>
                <w:sz w:val="20"/>
                <w:szCs w:val="20"/>
              </w:rPr>
            </w:pPr>
            <w:r>
              <w:rPr>
                <w:color w:val="000000"/>
                <w:sz w:val="20"/>
                <w:szCs w:val="20"/>
              </w:rPr>
              <w:t>д. Суя</w:t>
            </w:r>
          </w:p>
        </w:tc>
        <w:tc>
          <w:tcPr>
            <w:tcW w:w="3019" w:type="dxa"/>
            <w:shd w:val="clear" w:color="auto" w:fill="auto"/>
            <w:vAlign w:val="center"/>
            <w:hideMark/>
          </w:tcPr>
          <w:p w14:paraId="0FA1653F"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3DB5CA33" w14:textId="77777777" w:rsidR="00DE402A" w:rsidRDefault="00DE402A" w:rsidP="00C1183C">
            <w:pPr>
              <w:jc w:val="center"/>
              <w:rPr>
                <w:color w:val="000000"/>
                <w:sz w:val="20"/>
                <w:szCs w:val="20"/>
              </w:rPr>
            </w:pPr>
            <w:r>
              <w:rPr>
                <w:color w:val="000000"/>
                <w:sz w:val="20"/>
                <w:szCs w:val="20"/>
              </w:rPr>
              <w:t>-</w:t>
            </w:r>
          </w:p>
        </w:tc>
      </w:tr>
      <w:tr w:rsidR="00DE402A" w14:paraId="009E93C0" w14:textId="77777777" w:rsidTr="00C1183C">
        <w:tc>
          <w:tcPr>
            <w:tcW w:w="580" w:type="dxa"/>
            <w:shd w:val="clear" w:color="auto" w:fill="auto"/>
            <w:vAlign w:val="center"/>
            <w:hideMark/>
          </w:tcPr>
          <w:p w14:paraId="5A861A2F"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65A76034" w14:textId="77777777" w:rsidR="00DE402A" w:rsidRDefault="00DE402A" w:rsidP="00C1183C">
            <w:pPr>
              <w:rPr>
                <w:color w:val="000000"/>
                <w:sz w:val="20"/>
                <w:szCs w:val="20"/>
              </w:rPr>
            </w:pPr>
            <w:r>
              <w:rPr>
                <w:color w:val="000000"/>
                <w:sz w:val="20"/>
                <w:szCs w:val="20"/>
              </w:rPr>
              <w:t>п. Азы</w:t>
            </w:r>
          </w:p>
        </w:tc>
        <w:tc>
          <w:tcPr>
            <w:tcW w:w="3019" w:type="dxa"/>
            <w:shd w:val="clear" w:color="auto" w:fill="auto"/>
            <w:vAlign w:val="center"/>
            <w:hideMark/>
          </w:tcPr>
          <w:p w14:paraId="6122A7A5"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09864F58" w14:textId="77777777" w:rsidR="00DE402A" w:rsidRDefault="00DE402A" w:rsidP="00C1183C">
            <w:pPr>
              <w:jc w:val="center"/>
              <w:rPr>
                <w:color w:val="000000"/>
                <w:sz w:val="20"/>
                <w:szCs w:val="20"/>
              </w:rPr>
            </w:pPr>
            <w:r>
              <w:rPr>
                <w:color w:val="000000"/>
                <w:sz w:val="20"/>
                <w:szCs w:val="20"/>
              </w:rPr>
              <w:t>-</w:t>
            </w:r>
          </w:p>
        </w:tc>
      </w:tr>
      <w:tr w:rsidR="00DE402A" w14:paraId="53D8D52F" w14:textId="77777777" w:rsidTr="00C1183C">
        <w:tc>
          <w:tcPr>
            <w:tcW w:w="580" w:type="dxa"/>
            <w:shd w:val="clear" w:color="auto" w:fill="auto"/>
            <w:vAlign w:val="center"/>
            <w:hideMark/>
          </w:tcPr>
          <w:p w14:paraId="5E96E9BD"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5E91F251" w14:textId="77777777" w:rsidR="00DE402A" w:rsidRDefault="00DE402A" w:rsidP="00C1183C">
            <w:pPr>
              <w:rPr>
                <w:color w:val="000000"/>
                <w:sz w:val="20"/>
                <w:szCs w:val="20"/>
              </w:rPr>
            </w:pPr>
            <w:r>
              <w:rPr>
                <w:color w:val="000000"/>
                <w:sz w:val="20"/>
                <w:szCs w:val="20"/>
              </w:rPr>
              <w:t>д. Еланка</w:t>
            </w:r>
          </w:p>
        </w:tc>
        <w:tc>
          <w:tcPr>
            <w:tcW w:w="3019" w:type="dxa"/>
            <w:shd w:val="clear" w:color="auto" w:fill="auto"/>
            <w:vAlign w:val="center"/>
            <w:hideMark/>
          </w:tcPr>
          <w:p w14:paraId="2009FFFE"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3AAE82B3" w14:textId="77777777" w:rsidR="00DE402A" w:rsidRDefault="00DE402A" w:rsidP="00C1183C">
            <w:pPr>
              <w:jc w:val="center"/>
              <w:rPr>
                <w:color w:val="000000"/>
                <w:sz w:val="20"/>
                <w:szCs w:val="20"/>
              </w:rPr>
            </w:pPr>
            <w:r>
              <w:rPr>
                <w:color w:val="000000"/>
                <w:sz w:val="20"/>
                <w:szCs w:val="20"/>
              </w:rPr>
              <w:t>-</w:t>
            </w:r>
          </w:p>
        </w:tc>
      </w:tr>
      <w:tr w:rsidR="00DE402A" w14:paraId="51530A9B" w14:textId="77777777" w:rsidTr="00C1183C">
        <w:tc>
          <w:tcPr>
            <w:tcW w:w="580" w:type="dxa"/>
            <w:shd w:val="clear" w:color="auto" w:fill="auto"/>
            <w:vAlign w:val="center"/>
            <w:hideMark/>
          </w:tcPr>
          <w:p w14:paraId="407742D7"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3A4C18FC" w14:textId="77777777" w:rsidR="00DE402A" w:rsidRDefault="00DE402A" w:rsidP="00C1183C">
            <w:pPr>
              <w:rPr>
                <w:color w:val="000000"/>
                <w:sz w:val="20"/>
                <w:szCs w:val="20"/>
              </w:rPr>
            </w:pPr>
            <w:r>
              <w:rPr>
                <w:color w:val="000000"/>
                <w:sz w:val="20"/>
                <w:szCs w:val="20"/>
              </w:rPr>
              <w:t>п. Затон</w:t>
            </w:r>
          </w:p>
        </w:tc>
        <w:tc>
          <w:tcPr>
            <w:tcW w:w="3019" w:type="dxa"/>
            <w:shd w:val="clear" w:color="auto" w:fill="auto"/>
            <w:vAlign w:val="center"/>
            <w:hideMark/>
          </w:tcPr>
          <w:p w14:paraId="14673E16"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57C590DB" w14:textId="77777777" w:rsidR="00DE402A" w:rsidRDefault="00DE402A" w:rsidP="00C1183C">
            <w:pPr>
              <w:jc w:val="center"/>
              <w:rPr>
                <w:color w:val="000000"/>
                <w:sz w:val="20"/>
                <w:szCs w:val="20"/>
              </w:rPr>
            </w:pPr>
            <w:r>
              <w:rPr>
                <w:color w:val="000000"/>
                <w:sz w:val="20"/>
                <w:szCs w:val="20"/>
              </w:rPr>
              <w:t>-</w:t>
            </w:r>
          </w:p>
        </w:tc>
      </w:tr>
      <w:tr w:rsidR="00DE402A" w14:paraId="463B8850" w14:textId="77777777" w:rsidTr="00C1183C">
        <w:tc>
          <w:tcPr>
            <w:tcW w:w="580" w:type="dxa"/>
            <w:shd w:val="clear" w:color="auto" w:fill="auto"/>
            <w:vAlign w:val="center"/>
            <w:hideMark/>
          </w:tcPr>
          <w:p w14:paraId="79CACF78"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748635C3" w14:textId="77777777" w:rsidR="00DE402A" w:rsidRDefault="00DE402A" w:rsidP="00C1183C">
            <w:pPr>
              <w:rPr>
                <w:color w:val="000000"/>
                <w:sz w:val="20"/>
                <w:szCs w:val="20"/>
              </w:rPr>
            </w:pPr>
            <w:r>
              <w:rPr>
                <w:color w:val="000000"/>
                <w:sz w:val="20"/>
                <w:szCs w:val="20"/>
              </w:rPr>
              <w:t>д. Новая Деревня</w:t>
            </w:r>
          </w:p>
        </w:tc>
        <w:tc>
          <w:tcPr>
            <w:tcW w:w="3019" w:type="dxa"/>
            <w:shd w:val="clear" w:color="auto" w:fill="auto"/>
            <w:vAlign w:val="center"/>
            <w:hideMark/>
          </w:tcPr>
          <w:p w14:paraId="5BC96DC1"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59845EF3" w14:textId="77777777" w:rsidR="00DE402A" w:rsidRDefault="00DE402A" w:rsidP="00C1183C">
            <w:pPr>
              <w:jc w:val="center"/>
              <w:rPr>
                <w:color w:val="000000"/>
                <w:sz w:val="20"/>
                <w:szCs w:val="20"/>
              </w:rPr>
            </w:pPr>
            <w:r>
              <w:rPr>
                <w:color w:val="000000"/>
                <w:sz w:val="20"/>
                <w:szCs w:val="20"/>
              </w:rPr>
              <w:t>-</w:t>
            </w:r>
          </w:p>
        </w:tc>
      </w:tr>
      <w:tr w:rsidR="00DE402A" w14:paraId="3BAA8E13" w14:textId="77777777" w:rsidTr="00C1183C">
        <w:tc>
          <w:tcPr>
            <w:tcW w:w="580" w:type="dxa"/>
            <w:shd w:val="clear" w:color="auto" w:fill="auto"/>
            <w:vAlign w:val="center"/>
            <w:hideMark/>
          </w:tcPr>
          <w:p w14:paraId="74E93E73"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330DB65E" w14:textId="77777777" w:rsidR="00DE402A" w:rsidRDefault="00DE402A" w:rsidP="00C1183C">
            <w:pPr>
              <w:rPr>
                <w:color w:val="000000"/>
                <w:sz w:val="20"/>
                <w:szCs w:val="20"/>
              </w:rPr>
            </w:pPr>
            <w:r>
              <w:rPr>
                <w:color w:val="000000"/>
                <w:sz w:val="20"/>
                <w:szCs w:val="20"/>
              </w:rPr>
              <w:t>д. Малая Тава</w:t>
            </w:r>
          </w:p>
        </w:tc>
        <w:tc>
          <w:tcPr>
            <w:tcW w:w="3019" w:type="dxa"/>
            <w:shd w:val="clear" w:color="auto" w:fill="auto"/>
            <w:vAlign w:val="center"/>
            <w:hideMark/>
          </w:tcPr>
          <w:p w14:paraId="3019FFE7"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707B0CE5" w14:textId="77777777" w:rsidR="00DE402A" w:rsidRDefault="00DE402A" w:rsidP="00C1183C">
            <w:pPr>
              <w:jc w:val="center"/>
              <w:rPr>
                <w:color w:val="000000"/>
                <w:sz w:val="20"/>
                <w:szCs w:val="20"/>
              </w:rPr>
            </w:pPr>
            <w:r>
              <w:rPr>
                <w:color w:val="000000"/>
                <w:sz w:val="20"/>
                <w:szCs w:val="20"/>
              </w:rPr>
              <w:t>-</w:t>
            </w:r>
          </w:p>
        </w:tc>
      </w:tr>
      <w:tr w:rsidR="00DE402A" w14:paraId="41051FDB" w14:textId="77777777" w:rsidTr="00C1183C">
        <w:tc>
          <w:tcPr>
            <w:tcW w:w="580" w:type="dxa"/>
            <w:shd w:val="clear" w:color="auto" w:fill="auto"/>
            <w:vAlign w:val="center"/>
            <w:hideMark/>
          </w:tcPr>
          <w:p w14:paraId="19194380"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793F3BBF" w14:textId="77777777" w:rsidR="00DE402A" w:rsidRDefault="00DE402A" w:rsidP="00C1183C">
            <w:pPr>
              <w:rPr>
                <w:color w:val="000000"/>
                <w:sz w:val="20"/>
                <w:szCs w:val="20"/>
              </w:rPr>
            </w:pPr>
            <w:r>
              <w:rPr>
                <w:color w:val="000000"/>
                <w:sz w:val="20"/>
                <w:szCs w:val="20"/>
              </w:rPr>
              <w:t>д. Смолино</w:t>
            </w:r>
          </w:p>
        </w:tc>
        <w:tc>
          <w:tcPr>
            <w:tcW w:w="3019" w:type="dxa"/>
            <w:shd w:val="clear" w:color="auto" w:fill="auto"/>
            <w:vAlign w:val="center"/>
            <w:hideMark/>
          </w:tcPr>
          <w:p w14:paraId="09E3FBB6"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0A3C2932" w14:textId="77777777" w:rsidR="00DE402A" w:rsidRDefault="00DE402A" w:rsidP="00C1183C">
            <w:pPr>
              <w:jc w:val="center"/>
              <w:rPr>
                <w:color w:val="000000"/>
                <w:sz w:val="20"/>
                <w:szCs w:val="20"/>
              </w:rPr>
            </w:pPr>
            <w:r>
              <w:rPr>
                <w:color w:val="000000"/>
                <w:sz w:val="20"/>
                <w:szCs w:val="20"/>
              </w:rPr>
              <w:t>-</w:t>
            </w:r>
          </w:p>
        </w:tc>
      </w:tr>
      <w:tr w:rsidR="00DE402A" w14:paraId="1C4C8054" w14:textId="77777777" w:rsidTr="00C1183C">
        <w:tc>
          <w:tcPr>
            <w:tcW w:w="580" w:type="dxa"/>
            <w:shd w:val="clear" w:color="auto" w:fill="auto"/>
            <w:vAlign w:val="center"/>
            <w:hideMark/>
          </w:tcPr>
          <w:p w14:paraId="7CA3F357" w14:textId="77777777" w:rsidR="00DE402A" w:rsidRDefault="00DE402A" w:rsidP="00C1183C">
            <w:pPr>
              <w:jc w:val="center"/>
              <w:rPr>
                <w:color w:val="000000"/>
                <w:sz w:val="20"/>
                <w:szCs w:val="20"/>
              </w:rPr>
            </w:pPr>
            <w:r>
              <w:rPr>
                <w:color w:val="000000"/>
                <w:sz w:val="20"/>
                <w:szCs w:val="20"/>
              </w:rPr>
              <w:t> </w:t>
            </w:r>
          </w:p>
        </w:tc>
        <w:tc>
          <w:tcPr>
            <w:tcW w:w="3313" w:type="dxa"/>
            <w:shd w:val="clear" w:color="auto" w:fill="auto"/>
            <w:vAlign w:val="center"/>
            <w:hideMark/>
          </w:tcPr>
          <w:p w14:paraId="38BB4831" w14:textId="77777777" w:rsidR="00DE402A" w:rsidRDefault="00DE402A" w:rsidP="00C1183C">
            <w:pPr>
              <w:rPr>
                <w:color w:val="000000"/>
                <w:sz w:val="20"/>
                <w:szCs w:val="20"/>
              </w:rPr>
            </w:pPr>
            <w:r>
              <w:rPr>
                <w:color w:val="000000"/>
                <w:sz w:val="20"/>
                <w:szCs w:val="20"/>
              </w:rPr>
              <w:t xml:space="preserve">д. </w:t>
            </w:r>
            <w:proofErr w:type="spellStart"/>
            <w:r>
              <w:rPr>
                <w:color w:val="000000"/>
                <w:sz w:val="20"/>
                <w:szCs w:val="20"/>
              </w:rPr>
              <w:t>Басаргуль</w:t>
            </w:r>
            <w:proofErr w:type="spellEnd"/>
          </w:p>
        </w:tc>
        <w:tc>
          <w:tcPr>
            <w:tcW w:w="3019" w:type="dxa"/>
            <w:shd w:val="clear" w:color="auto" w:fill="auto"/>
            <w:vAlign w:val="center"/>
            <w:hideMark/>
          </w:tcPr>
          <w:p w14:paraId="03CD55BF"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775F40F9" w14:textId="77777777" w:rsidR="00DE402A" w:rsidRDefault="00DE402A" w:rsidP="00C1183C">
            <w:pPr>
              <w:jc w:val="center"/>
              <w:rPr>
                <w:color w:val="000000"/>
                <w:sz w:val="20"/>
                <w:szCs w:val="20"/>
              </w:rPr>
            </w:pPr>
            <w:r>
              <w:rPr>
                <w:color w:val="000000"/>
                <w:sz w:val="20"/>
                <w:szCs w:val="20"/>
              </w:rPr>
              <w:t>-</w:t>
            </w:r>
          </w:p>
        </w:tc>
      </w:tr>
      <w:tr w:rsidR="00DE402A" w14:paraId="65E3DB60" w14:textId="77777777" w:rsidTr="00C1183C">
        <w:tc>
          <w:tcPr>
            <w:tcW w:w="580" w:type="dxa"/>
            <w:shd w:val="clear" w:color="auto" w:fill="auto"/>
            <w:noWrap/>
            <w:vAlign w:val="bottom"/>
            <w:hideMark/>
          </w:tcPr>
          <w:p w14:paraId="3DE3D156" w14:textId="77777777" w:rsidR="00DE402A" w:rsidRDefault="00DE402A" w:rsidP="00C1183C">
            <w:pPr>
              <w:rPr>
                <w:color w:val="000000"/>
                <w:sz w:val="20"/>
                <w:szCs w:val="20"/>
              </w:rPr>
            </w:pPr>
            <w:r>
              <w:rPr>
                <w:color w:val="000000"/>
                <w:sz w:val="20"/>
                <w:szCs w:val="20"/>
              </w:rPr>
              <w:t> </w:t>
            </w:r>
          </w:p>
        </w:tc>
        <w:tc>
          <w:tcPr>
            <w:tcW w:w="3313" w:type="dxa"/>
            <w:shd w:val="clear" w:color="auto" w:fill="auto"/>
            <w:vAlign w:val="center"/>
            <w:hideMark/>
          </w:tcPr>
          <w:p w14:paraId="67E29A45" w14:textId="77777777" w:rsidR="00DE402A" w:rsidRDefault="00DE402A" w:rsidP="00C1183C">
            <w:pPr>
              <w:rPr>
                <w:color w:val="000000"/>
                <w:sz w:val="20"/>
                <w:szCs w:val="20"/>
              </w:rPr>
            </w:pPr>
            <w:r>
              <w:rPr>
                <w:color w:val="000000"/>
                <w:sz w:val="20"/>
                <w:szCs w:val="20"/>
              </w:rPr>
              <w:t>п. Саургачи</w:t>
            </w:r>
          </w:p>
        </w:tc>
        <w:tc>
          <w:tcPr>
            <w:tcW w:w="3019" w:type="dxa"/>
            <w:shd w:val="clear" w:color="auto" w:fill="auto"/>
            <w:hideMark/>
          </w:tcPr>
          <w:p w14:paraId="7B453496" w14:textId="77777777" w:rsidR="00DE402A" w:rsidRDefault="00DE402A" w:rsidP="00C1183C">
            <w:pPr>
              <w:jc w:val="center"/>
              <w:rPr>
                <w:color w:val="000000"/>
                <w:sz w:val="20"/>
                <w:szCs w:val="20"/>
              </w:rPr>
            </w:pPr>
            <w:r>
              <w:rPr>
                <w:color w:val="000000"/>
                <w:sz w:val="20"/>
                <w:szCs w:val="20"/>
              </w:rPr>
              <w:t>0</w:t>
            </w:r>
          </w:p>
        </w:tc>
        <w:tc>
          <w:tcPr>
            <w:tcW w:w="2552" w:type="dxa"/>
            <w:gridSpan w:val="2"/>
            <w:shd w:val="clear" w:color="auto" w:fill="auto"/>
            <w:vAlign w:val="center"/>
            <w:hideMark/>
          </w:tcPr>
          <w:p w14:paraId="28FF516F" w14:textId="77777777" w:rsidR="00DE402A" w:rsidRDefault="00DE402A" w:rsidP="00C1183C">
            <w:pPr>
              <w:jc w:val="center"/>
              <w:rPr>
                <w:color w:val="000000"/>
                <w:sz w:val="20"/>
                <w:szCs w:val="20"/>
              </w:rPr>
            </w:pPr>
            <w:r>
              <w:rPr>
                <w:color w:val="000000"/>
                <w:sz w:val="20"/>
                <w:szCs w:val="20"/>
              </w:rPr>
              <w:t>-</w:t>
            </w:r>
          </w:p>
        </w:tc>
      </w:tr>
    </w:tbl>
    <w:p w14:paraId="7163D9B9" w14:textId="77777777" w:rsidR="00DE402A" w:rsidRPr="00EE702E" w:rsidRDefault="00DE402A" w:rsidP="00DE402A"/>
    <w:p w14:paraId="1EA484F9" w14:textId="77777777" w:rsidR="00DE402A" w:rsidRPr="00016ED5" w:rsidRDefault="00DE402A" w:rsidP="00DE402A">
      <w:pPr>
        <w:pStyle w:val="a6"/>
        <w:ind w:left="-284" w:firstLine="0"/>
        <w:jc w:val="center"/>
        <w:rPr>
          <w:b/>
          <w:lang w:val="ru-RU"/>
        </w:rPr>
      </w:pPr>
      <w:r w:rsidRPr="00016ED5">
        <w:rPr>
          <w:b/>
          <w:lang w:val="ru-RU"/>
        </w:rPr>
        <w:t xml:space="preserve">ТРЕБОВАНИЯ </w:t>
      </w:r>
    </w:p>
    <w:p w14:paraId="288DF430" w14:textId="77777777" w:rsidR="00DE402A" w:rsidRPr="00016ED5" w:rsidRDefault="00DE402A" w:rsidP="00DE402A">
      <w:pPr>
        <w:pStyle w:val="a6"/>
        <w:ind w:left="-284" w:firstLine="0"/>
        <w:jc w:val="center"/>
        <w:rPr>
          <w:b/>
          <w:lang w:val="ru-RU"/>
        </w:rPr>
      </w:pPr>
      <w:r w:rsidRPr="00016ED5">
        <w:rPr>
          <w:b/>
          <w:lang w:val="ru-RU"/>
        </w:rPr>
        <w:t>К ЗАПОЛНЕНИЮ МОДЕЛЬНЫХ НОРМАТИВОВ ГРАДОСТРОИТЕЛЬНОГО ПРОЕКТИРОВАНИЯ ДЛЯ МУНИЦИПАЛЬНОГО РАЙОНА</w:t>
      </w:r>
    </w:p>
    <w:p w14:paraId="68DDA3F6" w14:textId="77777777" w:rsidR="00DE402A" w:rsidRPr="00016ED5" w:rsidRDefault="00DE402A" w:rsidP="00DE402A">
      <w:pPr>
        <w:pStyle w:val="a6"/>
        <w:ind w:left="-284"/>
        <w:rPr>
          <w:lang w:val="ru-RU"/>
        </w:rPr>
      </w:pPr>
      <w:r w:rsidRPr="00016ED5">
        <w:rPr>
          <w:lang w:val="ru-RU"/>
        </w:rPr>
        <w:t>[1] Может быть приведено наименование документа стратегического планирования (стратегии социально-экономического развития) муниципального района.</w:t>
      </w:r>
    </w:p>
    <w:p w14:paraId="19E7FBFF" w14:textId="77777777" w:rsidR="00DE402A" w:rsidRPr="00016ED5" w:rsidRDefault="00DE402A" w:rsidP="00DE402A">
      <w:pPr>
        <w:pStyle w:val="a6"/>
        <w:ind w:left="-284"/>
        <w:rPr>
          <w:lang w:val="ru-RU"/>
        </w:rPr>
      </w:pPr>
      <w:r w:rsidRPr="00016ED5">
        <w:rPr>
          <w:lang w:val="ru-RU"/>
        </w:rPr>
        <w:t>[2] Перечень областей нормирования</w:t>
      </w:r>
      <w:r w:rsidRPr="00016ED5">
        <w:t xml:space="preserve"> может быть </w:t>
      </w:r>
      <w:r w:rsidRPr="00016ED5">
        <w:rPr>
          <w:lang w:val="ru-RU"/>
        </w:rPr>
        <w:t>уточнен</w:t>
      </w:r>
      <w:r w:rsidRPr="00016ED5">
        <w:t xml:space="preserve"> </w:t>
      </w:r>
      <w:r w:rsidRPr="00016ED5">
        <w:rPr>
          <w:lang w:val="ru-RU"/>
        </w:rPr>
        <w:t>в местных нормативах градостроительного проектирования</w:t>
      </w:r>
      <w:r w:rsidRPr="00016ED5">
        <w:t xml:space="preserve"> с учетом планов и целей развития, определенных в документах стратегического планирования, необходимости ликвидации отставания или территориальных диспропорций по отдельным областям и иных региональных и территориальных особенностей.</w:t>
      </w:r>
      <w:r w:rsidRPr="00016ED5">
        <w:rPr>
          <w:lang w:val="ru-RU"/>
        </w:rPr>
        <w:t xml:space="preserve"> В этом случае области нормирования с указанием объектов местного значения приводятся в приложении к местным нормативам градостроительного проектирования.</w:t>
      </w:r>
    </w:p>
    <w:p w14:paraId="73BB2121" w14:textId="77777777" w:rsidR="00DE402A" w:rsidRPr="00016ED5" w:rsidRDefault="00DE402A" w:rsidP="00DE402A">
      <w:pPr>
        <w:pStyle w:val="a6"/>
        <w:ind w:left="-284"/>
      </w:pPr>
      <w:r w:rsidRPr="00016ED5">
        <w:rPr>
          <w:lang w:val="ru-RU"/>
        </w:rPr>
        <w:t>П</w:t>
      </w:r>
      <w:proofErr w:type="spellStart"/>
      <w:r w:rsidRPr="00016ED5">
        <w:t>редмет</w:t>
      </w:r>
      <w:proofErr w:type="spellEnd"/>
      <w:r w:rsidRPr="00016ED5">
        <w:t xml:space="preserve"> нормирования </w:t>
      </w:r>
      <w:r w:rsidRPr="00016ED5">
        <w:rPr>
          <w:lang w:val="ru-RU"/>
        </w:rPr>
        <w:t>должен формироваться исходя из одновременного соответствия</w:t>
      </w:r>
      <w:r w:rsidRPr="00016ED5">
        <w:t xml:space="preserve"> следующим признакам.</w:t>
      </w:r>
    </w:p>
    <w:p w14:paraId="6CF2D15E" w14:textId="77777777" w:rsidR="00DE402A" w:rsidRPr="00016ED5" w:rsidRDefault="00DE402A" w:rsidP="00DE402A">
      <w:pPr>
        <w:pStyle w:val="a6"/>
        <w:numPr>
          <w:ilvl w:val="0"/>
          <w:numId w:val="19"/>
        </w:numPr>
        <w:tabs>
          <w:tab w:val="left" w:pos="993"/>
        </w:tabs>
        <w:ind w:left="-284" w:firstLine="709"/>
      </w:pPr>
      <w:r w:rsidRPr="00016ED5">
        <w:t>Объект является местным в соответствии с</w:t>
      </w:r>
      <w:r w:rsidRPr="00016ED5">
        <w:rPr>
          <w:lang w:val="ru-RU"/>
        </w:rPr>
        <w:t xml:space="preserve">о </w:t>
      </w:r>
      <w:r w:rsidRPr="00016ED5">
        <w:t>ст</w:t>
      </w:r>
      <w:r w:rsidRPr="00016ED5">
        <w:rPr>
          <w:lang w:val="ru-RU"/>
        </w:rPr>
        <w:t>атьей</w:t>
      </w:r>
      <w:r w:rsidRPr="00016ED5">
        <w:t xml:space="preserve"> 1 Градостроительного кодекса Российской Федерации:</w:t>
      </w:r>
    </w:p>
    <w:p w14:paraId="3A56F005" w14:textId="77777777" w:rsidR="00DE402A" w:rsidRPr="00016ED5" w:rsidRDefault="00DE402A" w:rsidP="00DE402A">
      <w:pPr>
        <w:pStyle w:val="a6"/>
        <w:numPr>
          <w:ilvl w:val="0"/>
          <w:numId w:val="20"/>
        </w:numPr>
        <w:tabs>
          <w:tab w:val="left" w:pos="993"/>
        </w:tabs>
        <w:ind w:left="-284" w:firstLine="709"/>
      </w:pPr>
      <w:r w:rsidRPr="00016ED5">
        <w:t>необходим для осуществления полномочий по вопросам местного значения в соответствии с федеральными законами, законом субъекта Российской Федерации, уставами муниципальных образований;</w:t>
      </w:r>
    </w:p>
    <w:p w14:paraId="3442C6CF" w14:textId="77777777" w:rsidR="00DE402A" w:rsidRPr="00016ED5" w:rsidRDefault="00DE402A" w:rsidP="00DE402A">
      <w:pPr>
        <w:pStyle w:val="a6"/>
        <w:numPr>
          <w:ilvl w:val="0"/>
          <w:numId w:val="20"/>
        </w:numPr>
        <w:tabs>
          <w:tab w:val="left" w:pos="993"/>
        </w:tabs>
        <w:ind w:left="-284" w:firstLine="709"/>
      </w:pPr>
      <w:r w:rsidRPr="00016ED5">
        <w:t>оказывает существенное влияние на социально-экономическое развитие муниципального образования.</w:t>
      </w:r>
    </w:p>
    <w:p w14:paraId="00D1C89F" w14:textId="77777777" w:rsidR="00DE402A" w:rsidRPr="00016ED5" w:rsidRDefault="00DE402A" w:rsidP="00DE402A">
      <w:pPr>
        <w:pStyle w:val="a6"/>
        <w:ind w:left="-284"/>
      </w:pPr>
      <w:r w:rsidRPr="00016ED5">
        <w:t>Положения региональных нормативных правовых актов, не соответствующие или противоречащие федеральному законодательству, подлежат применению с учетом необходимости их актуализации.</w:t>
      </w:r>
    </w:p>
    <w:p w14:paraId="0B0A31F0" w14:textId="77777777" w:rsidR="00DE402A" w:rsidRPr="00016ED5" w:rsidRDefault="00DE402A" w:rsidP="00DE402A">
      <w:pPr>
        <w:pStyle w:val="a6"/>
        <w:numPr>
          <w:ilvl w:val="0"/>
          <w:numId w:val="19"/>
        </w:numPr>
        <w:tabs>
          <w:tab w:val="left" w:pos="993"/>
        </w:tabs>
        <w:ind w:left="-284" w:firstLine="709"/>
      </w:pPr>
      <w:r w:rsidRPr="00016ED5">
        <w:t xml:space="preserve">Объект является объектом </w:t>
      </w:r>
      <w:proofErr w:type="spellStart"/>
      <w:r w:rsidRPr="00016ED5">
        <w:t>капит</w:t>
      </w:r>
      <w:r w:rsidRPr="00016ED5">
        <w:rPr>
          <w:lang w:val="ru-RU"/>
        </w:rPr>
        <w:t>а</w:t>
      </w:r>
      <w:r w:rsidRPr="00016ED5">
        <w:t>льного</w:t>
      </w:r>
      <w:proofErr w:type="spellEnd"/>
      <w:r w:rsidRPr="00016ED5">
        <w:t xml:space="preserve"> строительства (объектом недвижимости)</w:t>
      </w:r>
      <w:r w:rsidRPr="00016ED5">
        <w:rPr>
          <w:lang w:val="ru-RU"/>
        </w:rPr>
        <w:t xml:space="preserve"> или территорией</w:t>
      </w:r>
      <w:r w:rsidRPr="00016ED5">
        <w:t>.</w:t>
      </w:r>
    </w:p>
    <w:p w14:paraId="212A842E" w14:textId="77777777" w:rsidR="00DE402A" w:rsidRPr="00016ED5" w:rsidRDefault="00DE402A" w:rsidP="00DE402A">
      <w:pPr>
        <w:pStyle w:val="a6"/>
        <w:numPr>
          <w:ilvl w:val="0"/>
          <w:numId w:val="19"/>
        </w:numPr>
        <w:tabs>
          <w:tab w:val="left" w:pos="993"/>
        </w:tabs>
        <w:ind w:left="-284" w:firstLine="709"/>
      </w:pPr>
      <w:r w:rsidRPr="00016ED5">
        <w:t>Объект подлежит проектированию в документах территориального планирования в соответствии с региональным законодательством, за исключением объектов жилищного строительства, парковок</w:t>
      </w:r>
      <w:r w:rsidRPr="00016ED5">
        <w:rPr>
          <w:lang w:val="ru-RU"/>
        </w:rPr>
        <w:t>, некоторых объектов благоустройства</w:t>
      </w:r>
      <w:r w:rsidRPr="00016ED5">
        <w:t>. Положения региональных нормативных правовых актов, не соответствующие или противоречащие федеральному законодательству, подлежат применению с учетом необходимости их актуализации.</w:t>
      </w:r>
    </w:p>
    <w:p w14:paraId="771D9C55" w14:textId="77777777" w:rsidR="00DE402A" w:rsidRPr="00016ED5" w:rsidRDefault="00DE402A" w:rsidP="00DE402A">
      <w:pPr>
        <w:pStyle w:val="a6"/>
        <w:numPr>
          <w:ilvl w:val="0"/>
          <w:numId w:val="19"/>
        </w:numPr>
        <w:tabs>
          <w:tab w:val="left" w:pos="993"/>
        </w:tabs>
        <w:ind w:left="-284" w:firstLine="709"/>
      </w:pPr>
      <w:r w:rsidRPr="00016ED5">
        <w:t>Объект не является уникальным.</w:t>
      </w:r>
    </w:p>
    <w:p w14:paraId="4603533D" w14:textId="77777777" w:rsidR="00DE402A" w:rsidRPr="00016ED5" w:rsidRDefault="00DE402A" w:rsidP="00DE402A">
      <w:pPr>
        <w:pStyle w:val="a6"/>
        <w:numPr>
          <w:ilvl w:val="0"/>
          <w:numId w:val="19"/>
        </w:numPr>
        <w:tabs>
          <w:tab w:val="left" w:pos="993"/>
        </w:tabs>
        <w:ind w:left="-284" w:firstLine="709"/>
      </w:pPr>
      <w:r w:rsidRPr="00016ED5">
        <w:t>Объект подлежит созданию и (или) содержанию за счет бюджетных средств. Градостроительное нормирование не осуществляется в отношении объектов местного значения, составляющих рынок коммерческих услуг.</w:t>
      </w:r>
    </w:p>
    <w:p w14:paraId="089D320A" w14:textId="77777777" w:rsidR="00DE402A" w:rsidRPr="00016ED5" w:rsidRDefault="00DE402A" w:rsidP="00DE402A">
      <w:pPr>
        <w:pStyle w:val="a6"/>
        <w:numPr>
          <w:ilvl w:val="0"/>
          <w:numId w:val="19"/>
        </w:numPr>
        <w:tabs>
          <w:tab w:val="left" w:pos="993"/>
        </w:tabs>
        <w:ind w:left="-284" w:firstLine="709"/>
      </w:pPr>
      <w:r w:rsidRPr="00016ED5">
        <w:t>Нормирование объекта возможно осуществить с помощью универсальных показателей обеспеченности и доступности в том значении, которое им придает приказ Минэкономразвития России от 15.02.2021 № 71 «Об утверждении Методических рекомендаций по подготовке нормативов градостроительного проектирования». Не подлежат нормированию объекты, местоположение и параметры которых невозможно определить без проведения инженерных изысканий, а также размещение и характеристики которых определяются индивидуально в каждом конкретном случае.</w:t>
      </w:r>
    </w:p>
    <w:p w14:paraId="11956C2C" w14:textId="77777777" w:rsidR="00DE402A" w:rsidRPr="00016ED5" w:rsidRDefault="00DE402A" w:rsidP="00DE402A">
      <w:pPr>
        <w:pStyle w:val="a6"/>
        <w:numPr>
          <w:ilvl w:val="0"/>
          <w:numId w:val="19"/>
        </w:numPr>
        <w:tabs>
          <w:tab w:val="left" w:pos="993"/>
        </w:tabs>
        <w:ind w:left="-284" w:firstLine="709"/>
      </w:pPr>
      <w:r w:rsidRPr="00016ED5">
        <w:t xml:space="preserve">Градостроительное нормирование в отношении объекта не является избыточным. Не подлежат градостроительному нормированию объекты, развитие сети которых </w:t>
      </w:r>
      <w:r w:rsidRPr="00016ED5">
        <w:lastRenderedPageBreak/>
        <w:t>осуществляется нормативно-техническими документами, специальными отраслевыми нормативными правовыми актами.</w:t>
      </w:r>
    </w:p>
    <w:p w14:paraId="2C6392DA" w14:textId="77777777" w:rsidR="00DE402A" w:rsidRPr="00016ED5" w:rsidRDefault="00DE402A" w:rsidP="00DE402A">
      <w:pPr>
        <w:pStyle w:val="a6"/>
        <w:ind w:left="-284"/>
      </w:pPr>
      <w:r w:rsidRPr="00016ED5">
        <w:t>При определении предмета нормирования также целесообразно учитывать, что в связи со сложившейся социально-экономической ситуацией в поселениях Омской области сеть объектов обслуживания в большинстве случаев планируется, содержится на балансе и финансируется за счет средств муниципального района. В этой связи такие объекты не подлежат проектированию в документах территориального планирования, а также нормированию на уровне поселения.</w:t>
      </w:r>
    </w:p>
    <w:p w14:paraId="030577E3" w14:textId="77777777" w:rsidR="00DE402A" w:rsidRPr="00016ED5" w:rsidRDefault="00DE402A" w:rsidP="00DE402A">
      <w:pPr>
        <w:pStyle w:val="a6"/>
        <w:ind w:left="-284"/>
        <w:rPr>
          <w:lang w:val="ru-RU"/>
        </w:rPr>
      </w:pPr>
      <w:r w:rsidRPr="00016ED5">
        <w:rPr>
          <w:lang w:val="ru-RU"/>
        </w:rPr>
        <w:t>[3] Показатель плотности автомобильных дорог местного значения муниципального района вне границ населенных пунктов следует определять исходя их из наименования муниципального района.</w:t>
      </w:r>
    </w:p>
    <w:p w14:paraId="03D4E5E8" w14:textId="77777777" w:rsidR="00DE402A" w:rsidRPr="00016ED5" w:rsidRDefault="00DE402A" w:rsidP="00DE402A">
      <w:pPr>
        <w:pStyle w:val="a6"/>
        <w:ind w:left="-284"/>
        <w:rPr>
          <w:lang w:val="ru-RU"/>
        </w:rPr>
      </w:pPr>
      <w:r w:rsidRPr="00016ED5">
        <w:rPr>
          <w:lang w:val="ru-RU"/>
        </w:rPr>
        <w:t xml:space="preserve">[4] Показатели удельного расхода тепла на отопление и горячее водоснабжение жилых и административных зданий для сельских поселений следует принимать </w:t>
      </w:r>
      <w:proofErr w:type="gramStart"/>
      <w:r w:rsidRPr="00016ED5">
        <w:rPr>
          <w:lang w:val="ru-RU"/>
        </w:rPr>
        <w:t>равными</w:t>
      </w:r>
      <w:proofErr w:type="gramEnd"/>
      <w:r w:rsidRPr="00016ED5">
        <w:rPr>
          <w:lang w:val="ru-RU"/>
        </w:rPr>
        <w:t xml:space="preserve"> значениям параметров ближайшего населенного пункта, приведенного в таблице 1.</w:t>
      </w:r>
    </w:p>
    <w:p w14:paraId="1984AFBB" w14:textId="77777777" w:rsidR="00DE402A" w:rsidRPr="00016ED5" w:rsidRDefault="00DE402A" w:rsidP="00DE402A">
      <w:pPr>
        <w:pStyle w:val="a6"/>
        <w:ind w:left="-284"/>
        <w:rPr>
          <w:lang w:val="ru-RU"/>
        </w:rPr>
      </w:pPr>
      <w:r w:rsidRPr="00016ED5">
        <w:rPr>
          <w:lang w:val="ru-RU"/>
        </w:rPr>
        <w:t xml:space="preserve">[5] Показатель обеспеченности дошкольными образовательными организациями, общеобразовательными организациями следует определять с учетом сложившейся системы расселения в муниципальном образовании: групповых систем расселения, дифференцированных по численности населения. </w:t>
      </w:r>
    </w:p>
    <w:p w14:paraId="1256571E" w14:textId="77777777" w:rsidR="00DE402A" w:rsidRPr="00016ED5" w:rsidRDefault="00DE402A" w:rsidP="00DE402A">
      <w:pPr>
        <w:pStyle w:val="ConsPlusNormal"/>
        <w:ind w:left="-284" w:firstLine="709"/>
        <w:jc w:val="both"/>
        <w:rPr>
          <w:rFonts w:ascii="Times New Roman" w:hAnsi="Times New Roman" w:cs="Times New Roman"/>
          <w:sz w:val="24"/>
          <w:szCs w:val="24"/>
        </w:rPr>
      </w:pPr>
      <w:r w:rsidRPr="00016ED5">
        <w:rPr>
          <w:rFonts w:ascii="Times New Roman" w:hAnsi="Times New Roman" w:cs="Times New Roman"/>
          <w:sz w:val="24"/>
          <w:szCs w:val="24"/>
        </w:rPr>
        <w:t>Заполнение расчетных показателей, приведенных в таблице 3, должно выполняться в соответствии с описанными ниже положениями:</w:t>
      </w:r>
    </w:p>
    <w:p w14:paraId="1558DB5A" w14:textId="77777777" w:rsidR="00DE402A" w:rsidRPr="00016ED5" w:rsidRDefault="00DE402A" w:rsidP="00DE402A">
      <w:pPr>
        <w:numPr>
          <w:ilvl w:val="0"/>
          <w:numId w:val="24"/>
        </w:numPr>
        <w:tabs>
          <w:tab w:val="left" w:pos="993"/>
        </w:tabs>
        <w:ind w:left="-284" w:firstLine="709"/>
        <w:contextualSpacing/>
        <w:jc w:val="both"/>
        <w:rPr>
          <w:lang w:eastAsia="x-none"/>
        </w:rPr>
      </w:pPr>
      <w:r w:rsidRPr="00016ED5">
        <w:rPr>
          <w:lang w:eastAsia="x-none"/>
        </w:rPr>
        <w:t>в соответствии с Приложение</w:t>
      </w:r>
      <w:proofErr w:type="gramStart"/>
      <w:r w:rsidRPr="00016ED5">
        <w:rPr>
          <w:lang w:eastAsia="x-none"/>
        </w:rPr>
        <w:t xml:space="preserve"> Б</w:t>
      </w:r>
      <w:proofErr w:type="gramEnd"/>
      <w:r w:rsidRPr="00016ED5">
        <w:rPr>
          <w:lang w:eastAsia="x-none"/>
        </w:rPr>
        <w:t xml:space="preserve"> выявить характерные для муниципального района диапазоны групповых систем в зависимости от численности населения;</w:t>
      </w:r>
    </w:p>
    <w:p w14:paraId="0CE3C56E" w14:textId="77777777" w:rsidR="00DE402A" w:rsidRPr="00016ED5" w:rsidRDefault="00DE402A" w:rsidP="00DE402A">
      <w:pPr>
        <w:numPr>
          <w:ilvl w:val="0"/>
          <w:numId w:val="24"/>
        </w:numPr>
        <w:tabs>
          <w:tab w:val="left" w:pos="993"/>
        </w:tabs>
        <w:ind w:left="-284" w:firstLine="709"/>
        <w:contextualSpacing/>
        <w:jc w:val="both"/>
        <w:rPr>
          <w:lang w:eastAsia="x-none"/>
        </w:rPr>
      </w:pPr>
      <w:r w:rsidRPr="00016ED5">
        <w:rPr>
          <w:lang w:eastAsia="x-none"/>
        </w:rPr>
        <w:t>включить в местные нормативы градостроительного проектирования значения расчетных</w:t>
      </w:r>
      <w:r w:rsidRPr="00016ED5">
        <w:rPr>
          <w:rFonts w:eastAsiaTheme="minorHAnsi"/>
          <w:lang w:eastAsia="en-US"/>
        </w:rPr>
        <w:t xml:space="preserve"> </w:t>
      </w:r>
      <w:r w:rsidRPr="00016ED5">
        <w:rPr>
          <w:lang w:eastAsia="x-none"/>
        </w:rPr>
        <w:t>показателей тех дифференцированных групповых систем расселения, которые присутствуют в муниципальном районе.</w:t>
      </w:r>
    </w:p>
    <w:p w14:paraId="1919D1DC" w14:textId="77777777" w:rsidR="00DE402A" w:rsidRPr="00016ED5" w:rsidRDefault="00DE402A" w:rsidP="00DE402A">
      <w:pPr>
        <w:pStyle w:val="a6"/>
        <w:ind w:left="-284"/>
        <w:rPr>
          <w:lang w:val="ru-RU"/>
        </w:rPr>
      </w:pPr>
      <w:proofErr w:type="gramStart"/>
      <w:r w:rsidRPr="00016ED5">
        <w:rPr>
          <w:lang w:val="ru-RU"/>
        </w:rPr>
        <w:t>Расчетные показатели минимально допустимого уровня обеспеченности объектами местного значения могут быть уточнены для муниципального района с учетом фактически сложившейся системы обслуживания населения соответствующими видами объектов, целевых показателей (индикаторов) документов стратегического планирования муниципального района, приоритетов населения в градостроительном преобразовании территории.</w:t>
      </w:r>
      <w:proofErr w:type="gramEnd"/>
      <w:r w:rsidRPr="00016ED5">
        <w:rPr>
          <w:lang w:val="ru-RU"/>
        </w:rPr>
        <w:t xml:space="preserve"> При этом значения расчетных показателей минимально допустимого уровня обеспеченности объектами местного значения в местных нормативах градостроительного проектирования муниципального района не могут быть ниже предельных значений, указанных в таблице 3.   </w:t>
      </w:r>
    </w:p>
    <w:p w14:paraId="0E94AC4B" w14:textId="77777777" w:rsidR="00DE402A" w:rsidRPr="00016ED5" w:rsidRDefault="00DE402A" w:rsidP="00DE402A">
      <w:pPr>
        <w:pStyle w:val="a6"/>
        <w:ind w:left="-284"/>
        <w:rPr>
          <w:lang w:val="ru-RU"/>
        </w:rPr>
      </w:pPr>
      <w:r w:rsidRPr="00016ED5">
        <w:rPr>
          <w:lang w:val="ru-RU"/>
        </w:rPr>
        <w:t xml:space="preserve">[6] Показатель обеспеченности физкультурно-спортивными залами, </w:t>
      </w:r>
      <w:r w:rsidRPr="00016ED5">
        <w:t>плоскостн</w:t>
      </w:r>
      <w:r w:rsidRPr="00016ED5">
        <w:rPr>
          <w:lang w:val="ru-RU"/>
        </w:rPr>
        <w:t>ыми</w:t>
      </w:r>
      <w:r w:rsidRPr="00016ED5">
        <w:t xml:space="preserve"> спортивны</w:t>
      </w:r>
      <w:r w:rsidRPr="00016ED5">
        <w:rPr>
          <w:lang w:val="ru-RU"/>
        </w:rPr>
        <w:t>ми</w:t>
      </w:r>
      <w:r w:rsidRPr="00016ED5">
        <w:t xml:space="preserve"> сооружения</w:t>
      </w:r>
      <w:r w:rsidRPr="00016ED5">
        <w:rPr>
          <w:lang w:val="ru-RU"/>
        </w:rPr>
        <w:t>ми, с</w:t>
      </w:r>
      <w:r w:rsidRPr="00016ED5">
        <w:t>тадион</w:t>
      </w:r>
      <w:r w:rsidRPr="00016ED5">
        <w:rPr>
          <w:lang w:val="ru-RU"/>
        </w:rPr>
        <w:t>ами</w:t>
      </w:r>
      <w:r w:rsidRPr="00016ED5">
        <w:t xml:space="preserve"> с трибунами</w:t>
      </w:r>
      <w:r w:rsidRPr="00016ED5">
        <w:rPr>
          <w:lang w:val="ru-RU"/>
        </w:rPr>
        <w:t>, м</w:t>
      </w:r>
      <w:r w:rsidRPr="00016ED5">
        <w:t>анеж</w:t>
      </w:r>
      <w:r w:rsidRPr="00016ED5">
        <w:rPr>
          <w:lang w:val="ru-RU"/>
        </w:rPr>
        <w:t>ами</w:t>
      </w:r>
      <w:r w:rsidRPr="00016ED5">
        <w:t xml:space="preserve"> легкоатлетически</w:t>
      </w:r>
      <w:r w:rsidRPr="00016ED5">
        <w:rPr>
          <w:lang w:val="ru-RU"/>
        </w:rPr>
        <w:t>ми</w:t>
      </w:r>
      <w:r w:rsidRPr="00016ED5">
        <w:t>, футбольны</w:t>
      </w:r>
      <w:r w:rsidRPr="00016ED5">
        <w:rPr>
          <w:lang w:val="ru-RU"/>
        </w:rPr>
        <w:t>ми, п</w:t>
      </w:r>
      <w:r w:rsidRPr="00016ED5">
        <w:t>лавательны</w:t>
      </w:r>
      <w:r w:rsidRPr="00016ED5">
        <w:rPr>
          <w:lang w:val="ru-RU"/>
        </w:rPr>
        <w:t>ми</w:t>
      </w:r>
      <w:r w:rsidRPr="00016ED5">
        <w:t xml:space="preserve"> бассейн</w:t>
      </w:r>
      <w:r w:rsidRPr="00016ED5">
        <w:rPr>
          <w:lang w:val="ru-RU"/>
        </w:rPr>
        <w:t>ами, к</w:t>
      </w:r>
      <w:r w:rsidRPr="00016ED5">
        <w:t>рыты</w:t>
      </w:r>
      <w:r w:rsidRPr="00016ED5">
        <w:rPr>
          <w:lang w:val="ru-RU"/>
        </w:rPr>
        <w:t>ми</w:t>
      </w:r>
      <w:r w:rsidRPr="00016ED5">
        <w:t xml:space="preserve"> спортивны</w:t>
      </w:r>
      <w:r w:rsidRPr="00016ED5">
        <w:rPr>
          <w:lang w:val="ru-RU"/>
        </w:rPr>
        <w:t>ми</w:t>
      </w:r>
      <w:r w:rsidRPr="00016ED5">
        <w:t xml:space="preserve"> сооружения</w:t>
      </w:r>
      <w:r w:rsidRPr="00016ED5">
        <w:rPr>
          <w:lang w:val="ru-RU"/>
        </w:rPr>
        <w:t>ми</w:t>
      </w:r>
      <w:r w:rsidRPr="00016ED5">
        <w:t xml:space="preserve"> с искусственным льдом</w:t>
      </w:r>
      <w:r w:rsidRPr="00016ED5">
        <w:rPr>
          <w:lang w:val="ru-RU"/>
        </w:rPr>
        <w:t>, л</w:t>
      </w:r>
      <w:r w:rsidRPr="00016ED5">
        <w:t>ыж</w:t>
      </w:r>
      <w:r w:rsidRPr="00016ED5">
        <w:rPr>
          <w:lang w:val="ru-RU"/>
        </w:rPr>
        <w:t>ными</w:t>
      </w:r>
      <w:r w:rsidRPr="00016ED5">
        <w:t xml:space="preserve"> баз</w:t>
      </w:r>
      <w:r w:rsidRPr="00016ED5">
        <w:rPr>
          <w:lang w:val="ru-RU"/>
        </w:rPr>
        <w:t xml:space="preserve">ами, </w:t>
      </w:r>
      <w:r w:rsidRPr="00016ED5">
        <w:t>сооружени</w:t>
      </w:r>
      <w:r w:rsidRPr="00016ED5">
        <w:rPr>
          <w:lang w:val="ru-RU"/>
        </w:rPr>
        <w:t>ями</w:t>
      </w:r>
      <w:r w:rsidRPr="00016ED5">
        <w:t xml:space="preserve"> для стрелковых видов спорта </w:t>
      </w:r>
      <w:r w:rsidRPr="00016ED5">
        <w:rPr>
          <w:lang w:val="ru-RU"/>
        </w:rPr>
        <w:t xml:space="preserve">следует определять с учетом сложившейся системы расселения в муниципальном образовании: групповых систем расселения, дифференцированных по численности населения. </w:t>
      </w:r>
    </w:p>
    <w:p w14:paraId="78A28063" w14:textId="77777777" w:rsidR="00DE402A" w:rsidRPr="00016ED5" w:rsidRDefault="00DE402A" w:rsidP="00DE402A">
      <w:pPr>
        <w:pStyle w:val="ConsPlusNormal"/>
        <w:ind w:left="-284" w:firstLine="709"/>
        <w:jc w:val="both"/>
        <w:rPr>
          <w:rFonts w:ascii="Times New Roman" w:hAnsi="Times New Roman" w:cs="Times New Roman"/>
          <w:sz w:val="24"/>
          <w:szCs w:val="24"/>
        </w:rPr>
      </w:pPr>
      <w:r w:rsidRPr="00016ED5">
        <w:rPr>
          <w:rFonts w:ascii="Times New Roman" w:hAnsi="Times New Roman" w:cs="Times New Roman"/>
          <w:sz w:val="24"/>
          <w:szCs w:val="24"/>
        </w:rPr>
        <w:t>Заполнение расчетных показателей, приведенных в таблице 4, должно выполняться в соответствии с описанными ниже положениями:</w:t>
      </w:r>
    </w:p>
    <w:p w14:paraId="0D2454EF" w14:textId="77777777" w:rsidR="00DE402A" w:rsidRPr="00016ED5" w:rsidRDefault="00DE402A" w:rsidP="00DE402A">
      <w:pPr>
        <w:numPr>
          <w:ilvl w:val="0"/>
          <w:numId w:val="24"/>
        </w:numPr>
        <w:tabs>
          <w:tab w:val="left" w:pos="993"/>
        </w:tabs>
        <w:ind w:left="-284" w:firstLine="709"/>
        <w:contextualSpacing/>
        <w:jc w:val="both"/>
        <w:rPr>
          <w:lang w:eastAsia="x-none"/>
        </w:rPr>
      </w:pPr>
      <w:r w:rsidRPr="00016ED5">
        <w:rPr>
          <w:lang w:eastAsia="x-none"/>
        </w:rPr>
        <w:t>в соответствии с Приложение</w:t>
      </w:r>
      <w:proofErr w:type="gramStart"/>
      <w:r w:rsidRPr="00016ED5">
        <w:rPr>
          <w:lang w:eastAsia="x-none"/>
        </w:rPr>
        <w:t xml:space="preserve"> Б</w:t>
      </w:r>
      <w:proofErr w:type="gramEnd"/>
      <w:r w:rsidRPr="00016ED5">
        <w:rPr>
          <w:lang w:eastAsia="x-none"/>
        </w:rPr>
        <w:t xml:space="preserve"> выявить характерные для муниципального района диапазоны групповых систем в зависимости от численности населения;</w:t>
      </w:r>
    </w:p>
    <w:p w14:paraId="45DB138A" w14:textId="77777777" w:rsidR="00DE402A" w:rsidRPr="00016ED5" w:rsidRDefault="00DE402A" w:rsidP="00DE402A">
      <w:pPr>
        <w:numPr>
          <w:ilvl w:val="0"/>
          <w:numId w:val="24"/>
        </w:numPr>
        <w:tabs>
          <w:tab w:val="left" w:pos="993"/>
        </w:tabs>
        <w:ind w:left="-284" w:firstLine="709"/>
        <w:contextualSpacing/>
        <w:jc w:val="both"/>
        <w:rPr>
          <w:lang w:eastAsia="x-none"/>
        </w:rPr>
      </w:pPr>
      <w:r w:rsidRPr="00016ED5">
        <w:rPr>
          <w:lang w:eastAsia="x-none"/>
        </w:rPr>
        <w:t>включить в местные нормативы градостроительного проектирования значения расчетных показателей минимально допустимого уровня обеспеченности объектами местного значения только тех дифференцированных групповых систем расселения, которые присутствуют в муниципальном районе.</w:t>
      </w:r>
    </w:p>
    <w:p w14:paraId="00897040" w14:textId="77777777" w:rsidR="00DE402A" w:rsidRPr="00016ED5" w:rsidRDefault="00DE402A" w:rsidP="00DE402A">
      <w:pPr>
        <w:pStyle w:val="a6"/>
        <w:ind w:left="-284"/>
        <w:rPr>
          <w:lang w:val="ru-RU"/>
        </w:rPr>
      </w:pPr>
      <w:proofErr w:type="gramStart"/>
      <w:r w:rsidRPr="00016ED5">
        <w:rPr>
          <w:lang w:val="ru-RU"/>
        </w:rPr>
        <w:t>Расчетные показатели минимально допустимого уровня обеспеченности объектами местного значения могут быть уточнены для муниципального района с учетом фактически сложившейся системы обслуживания населения соответствующими видами объектов, целевых показателей (индикаторов) документов стратегического планирования муниципального района, приоритетов населения в градостроительном преобразовании территории.</w:t>
      </w:r>
      <w:proofErr w:type="gramEnd"/>
      <w:r w:rsidRPr="00016ED5">
        <w:rPr>
          <w:lang w:val="ru-RU"/>
        </w:rPr>
        <w:t xml:space="preserve"> При этом значения расчетных показателей минимально допустимого уровня обеспеченности объектами </w:t>
      </w:r>
      <w:r w:rsidRPr="00016ED5">
        <w:rPr>
          <w:lang w:val="ru-RU"/>
        </w:rPr>
        <w:lastRenderedPageBreak/>
        <w:t xml:space="preserve">местного значения в местных нормативах градостроительного проектирования муниципального района не могут быть ниже предельных значений, указанных в таблице 4.   </w:t>
      </w:r>
    </w:p>
    <w:p w14:paraId="33A3F5EE" w14:textId="77777777" w:rsidR="00DE402A" w:rsidRPr="00016ED5" w:rsidRDefault="00DE402A" w:rsidP="00DE402A">
      <w:pPr>
        <w:pStyle w:val="a6"/>
        <w:ind w:left="-284"/>
        <w:rPr>
          <w:lang w:val="ru-RU"/>
        </w:rPr>
      </w:pPr>
      <w:r w:rsidRPr="00016ED5">
        <w:rPr>
          <w:lang w:val="ru-RU"/>
        </w:rPr>
        <w:t xml:space="preserve">[7] Расчетные показатели минимально допустимого уровня обеспеченности общедоступными библиотеками, учреждениями культурно-досугового (клубного) типа, краеведческими/тематическими музеями и кинозалами следует определять с учетом сложившейся системы расселения в муниципальном образовании: групповых систем расселения, дифференцированных по численности населения. </w:t>
      </w:r>
    </w:p>
    <w:p w14:paraId="341E8B85" w14:textId="77777777" w:rsidR="00DE402A" w:rsidRPr="00016ED5" w:rsidRDefault="00DE402A" w:rsidP="00DE402A">
      <w:pPr>
        <w:pStyle w:val="ConsPlusNormal"/>
        <w:ind w:left="-284" w:firstLine="709"/>
        <w:jc w:val="both"/>
        <w:rPr>
          <w:rFonts w:ascii="Times New Roman" w:hAnsi="Times New Roman" w:cs="Times New Roman"/>
          <w:sz w:val="24"/>
          <w:szCs w:val="24"/>
        </w:rPr>
      </w:pPr>
      <w:r w:rsidRPr="00016ED5">
        <w:rPr>
          <w:rFonts w:ascii="Times New Roman" w:hAnsi="Times New Roman" w:cs="Times New Roman"/>
          <w:sz w:val="24"/>
          <w:szCs w:val="24"/>
        </w:rPr>
        <w:t>Заполнение расчетных показателей, приведенных в таблице 5, должно выполняться в соответствии с описанными ниже положениями:</w:t>
      </w:r>
    </w:p>
    <w:p w14:paraId="12DB4D6A" w14:textId="77777777" w:rsidR="00DE402A" w:rsidRPr="00016ED5" w:rsidRDefault="00DE402A" w:rsidP="00DE402A">
      <w:pPr>
        <w:numPr>
          <w:ilvl w:val="0"/>
          <w:numId w:val="24"/>
        </w:numPr>
        <w:tabs>
          <w:tab w:val="left" w:pos="993"/>
        </w:tabs>
        <w:ind w:left="-284" w:firstLine="709"/>
        <w:contextualSpacing/>
        <w:jc w:val="both"/>
        <w:rPr>
          <w:lang w:eastAsia="x-none"/>
        </w:rPr>
      </w:pPr>
      <w:r w:rsidRPr="00016ED5">
        <w:rPr>
          <w:lang w:eastAsia="x-none"/>
        </w:rPr>
        <w:t>в соответствии с Приложение</w:t>
      </w:r>
      <w:proofErr w:type="gramStart"/>
      <w:r w:rsidRPr="00016ED5">
        <w:rPr>
          <w:lang w:eastAsia="x-none"/>
        </w:rPr>
        <w:t xml:space="preserve"> Б</w:t>
      </w:r>
      <w:proofErr w:type="gramEnd"/>
      <w:r w:rsidRPr="00016ED5">
        <w:rPr>
          <w:lang w:eastAsia="x-none"/>
        </w:rPr>
        <w:t xml:space="preserve"> выявить характерные для муниципального района диапазоны групповых систем в зависимости от численности населения;</w:t>
      </w:r>
    </w:p>
    <w:p w14:paraId="0235A069" w14:textId="77777777" w:rsidR="00DE402A" w:rsidRPr="00016ED5" w:rsidRDefault="00DE402A" w:rsidP="00DE402A">
      <w:pPr>
        <w:numPr>
          <w:ilvl w:val="0"/>
          <w:numId w:val="24"/>
        </w:numPr>
        <w:tabs>
          <w:tab w:val="left" w:pos="993"/>
        </w:tabs>
        <w:ind w:left="-284" w:firstLine="709"/>
        <w:contextualSpacing/>
        <w:jc w:val="both"/>
        <w:rPr>
          <w:lang w:eastAsia="x-none"/>
        </w:rPr>
      </w:pPr>
      <w:r w:rsidRPr="00016ED5">
        <w:rPr>
          <w:lang w:eastAsia="x-none"/>
        </w:rPr>
        <w:t>включить в местные нормативы градостроительного проектирования значения расчетных</w:t>
      </w:r>
      <w:r w:rsidRPr="00016ED5">
        <w:rPr>
          <w:rFonts w:eastAsiaTheme="minorHAnsi"/>
          <w:lang w:eastAsia="en-US"/>
        </w:rPr>
        <w:t xml:space="preserve"> </w:t>
      </w:r>
      <w:r w:rsidRPr="00016ED5">
        <w:rPr>
          <w:lang w:eastAsia="x-none"/>
        </w:rPr>
        <w:t>показателей минимально допустимого уровня обеспеченности объектами местного значения только тех дифференцированных групповых систем расселения, которые присутствуют в муниципальном районе.</w:t>
      </w:r>
    </w:p>
    <w:p w14:paraId="5E577D26" w14:textId="77777777" w:rsidR="00DE402A" w:rsidRPr="00016ED5" w:rsidRDefault="00DE402A" w:rsidP="00DE402A">
      <w:pPr>
        <w:ind w:left="-284" w:firstLine="709"/>
        <w:contextualSpacing/>
        <w:jc w:val="both"/>
        <w:rPr>
          <w:rFonts w:eastAsiaTheme="minorHAnsi"/>
          <w:lang w:eastAsia="en-US"/>
        </w:rPr>
      </w:pPr>
      <w:proofErr w:type="gramStart"/>
      <w:r w:rsidRPr="00016ED5">
        <w:rPr>
          <w:rFonts w:eastAsiaTheme="minorHAnsi"/>
          <w:lang w:eastAsia="en-US"/>
        </w:rPr>
        <w:t>Расчетные</w:t>
      </w:r>
      <w:r w:rsidRPr="00016ED5">
        <w:rPr>
          <w:rFonts w:eastAsiaTheme="minorHAnsi"/>
          <w:lang w:val="x-none" w:eastAsia="en-US"/>
        </w:rPr>
        <w:t xml:space="preserve"> показатели</w:t>
      </w:r>
      <w:r w:rsidRPr="00016ED5">
        <w:rPr>
          <w:rFonts w:eastAsiaTheme="minorHAnsi"/>
          <w:lang w:eastAsia="en-US"/>
        </w:rPr>
        <w:t xml:space="preserve"> минимально допустимого уровня обеспеченности объектами местного значения могут быть уточнены для муниципального района с учетом фактически сложившейся системы обслуживания населения соответствующими видами объектов, целевых показателей (индикаторов) документов стратегического планирования муниципального района, приоритетов населения в градостроительном преобразовании территории.</w:t>
      </w:r>
      <w:proofErr w:type="gramEnd"/>
      <w:r w:rsidRPr="00016ED5">
        <w:rPr>
          <w:rFonts w:eastAsiaTheme="minorHAnsi"/>
          <w:lang w:eastAsia="en-US"/>
        </w:rPr>
        <w:t xml:space="preserve"> При этом значения расчетных показателей минимально допустимого уровня обеспеченности объектами местного значения в местных нормативах градостроительного проектирования муниципального района не могут быть ниже предельных значений, указанных в таблице 5.</w:t>
      </w:r>
    </w:p>
    <w:p w14:paraId="5D690850" w14:textId="77777777" w:rsidR="00DE402A" w:rsidRPr="00016ED5" w:rsidRDefault="00DE402A" w:rsidP="00DE402A">
      <w:pPr>
        <w:pStyle w:val="ConsPlusNormal"/>
        <w:ind w:left="-284" w:firstLine="709"/>
        <w:jc w:val="both"/>
        <w:rPr>
          <w:rFonts w:ascii="Times New Roman" w:hAnsi="Times New Roman" w:cs="Times New Roman"/>
          <w:sz w:val="24"/>
          <w:szCs w:val="24"/>
        </w:rPr>
      </w:pPr>
      <w:r w:rsidRPr="00016ED5">
        <w:rPr>
          <w:rFonts w:ascii="Times New Roman" w:hAnsi="Times New Roman" w:cs="Times New Roman"/>
          <w:sz w:val="24"/>
          <w:szCs w:val="24"/>
        </w:rPr>
        <w:t>[8]</w:t>
      </w:r>
      <w:r w:rsidRPr="00016ED5">
        <w:rPr>
          <w:sz w:val="24"/>
          <w:szCs w:val="24"/>
        </w:rPr>
        <w:t xml:space="preserve"> </w:t>
      </w:r>
      <w:r w:rsidRPr="00016ED5">
        <w:rPr>
          <w:rFonts w:ascii="Times New Roman" w:hAnsi="Times New Roman" w:cs="Times New Roman"/>
          <w:sz w:val="24"/>
          <w:szCs w:val="24"/>
        </w:rPr>
        <w:t>Заполнение расчетных показателей, приведенных в таблице 6, должно выполняться в соответствии с описанными ниже положениями:</w:t>
      </w:r>
    </w:p>
    <w:p w14:paraId="2170D4A2" w14:textId="77777777" w:rsidR="00DE402A" w:rsidRPr="00016ED5" w:rsidRDefault="00DE402A" w:rsidP="00DE402A">
      <w:pPr>
        <w:numPr>
          <w:ilvl w:val="0"/>
          <w:numId w:val="24"/>
        </w:numPr>
        <w:tabs>
          <w:tab w:val="left" w:pos="993"/>
        </w:tabs>
        <w:ind w:left="-284" w:firstLine="709"/>
        <w:contextualSpacing/>
        <w:jc w:val="both"/>
      </w:pPr>
      <w:r w:rsidRPr="00016ED5">
        <w:rPr>
          <w:lang w:eastAsia="x-none"/>
        </w:rPr>
        <w:t>выбрать</w:t>
      </w:r>
      <w:r w:rsidRPr="00016ED5">
        <w:rPr>
          <w:snapToGrid w:val="0"/>
        </w:rPr>
        <w:t xml:space="preserve"> столбцы таблицы 6 с видами застройки, </w:t>
      </w:r>
      <w:r w:rsidRPr="00016ED5">
        <w:t>которая допускается на территории</w:t>
      </w:r>
      <w:r w:rsidRPr="00016ED5">
        <w:rPr>
          <w:snapToGrid w:val="0"/>
        </w:rPr>
        <w:t xml:space="preserve"> муниципального района</w:t>
      </w:r>
      <w:r w:rsidRPr="00016ED5">
        <w:t>;</w:t>
      </w:r>
    </w:p>
    <w:p w14:paraId="009A1017" w14:textId="77777777" w:rsidR="00DE402A" w:rsidRPr="00016ED5" w:rsidRDefault="00DE402A" w:rsidP="00DE402A">
      <w:pPr>
        <w:numPr>
          <w:ilvl w:val="0"/>
          <w:numId w:val="24"/>
        </w:numPr>
        <w:tabs>
          <w:tab w:val="left" w:pos="993"/>
        </w:tabs>
        <w:ind w:left="-284" w:firstLine="709"/>
        <w:contextualSpacing/>
        <w:jc w:val="both"/>
      </w:pPr>
      <w:r w:rsidRPr="00016ED5">
        <w:t>выбрать значения размера элемента планировочной структуры, в отношении которого необходимо определить расчетную плотность населения территории многоквартирной жилой застройки;</w:t>
      </w:r>
    </w:p>
    <w:p w14:paraId="3167EF8A" w14:textId="77777777" w:rsidR="00DE402A" w:rsidRPr="00016ED5" w:rsidRDefault="00DE402A" w:rsidP="00DE402A">
      <w:pPr>
        <w:numPr>
          <w:ilvl w:val="0"/>
          <w:numId w:val="24"/>
        </w:numPr>
        <w:tabs>
          <w:tab w:val="left" w:pos="993"/>
        </w:tabs>
        <w:ind w:left="-284" w:firstLine="709"/>
        <w:contextualSpacing/>
        <w:jc w:val="both"/>
      </w:pPr>
      <w:r w:rsidRPr="00016ED5">
        <w:t>занести соответствующие выбранным данным значения расчетных показателей в таблицу.</w:t>
      </w:r>
    </w:p>
    <w:p w14:paraId="7B5D48E9" w14:textId="77777777" w:rsidR="00DE402A" w:rsidRPr="00016ED5" w:rsidRDefault="00DE402A" w:rsidP="00DE402A">
      <w:pPr>
        <w:ind w:left="-284" w:firstLine="709"/>
        <w:contextualSpacing/>
        <w:jc w:val="both"/>
      </w:pPr>
      <w:r w:rsidRPr="00016ED5">
        <w:rPr>
          <w:rFonts w:eastAsiaTheme="minorHAnsi"/>
          <w:lang w:eastAsia="en-US"/>
        </w:rPr>
        <w:t>Расчетные</w:t>
      </w:r>
      <w:r w:rsidRPr="00016ED5">
        <w:rPr>
          <w:rFonts w:eastAsiaTheme="minorHAnsi"/>
          <w:lang w:val="x-none" w:eastAsia="en-US"/>
        </w:rPr>
        <w:t xml:space="preserve"> показатели</w:t>
      </w:r>
      <w:r w:rsidRPr="00016ED5">
        <w:t xml:space="preserve"> плотности населения территории многоквартирной жилой застройки</w:t>
      </w:r>
      <w:r w:rsidRPr="00016ED5">
        <w:rPr>
          <w:rFonts w:eastAsiaTheme="minorHAnsi"/>
          <w:lang w:eastAsia="en-US"/>
        </w:rPr>
        <w:t xml:space="preserve"> могут быть уточнены для муниципального района в соответствии с формулами, приведенными в разделе 2.2.6.</w:t>
      </w:r>
    </w:p>
    <w:p w14:paraId="44C31ECC" w14:textId="77777777" w:rsidR="00DE402A" w:rsidRPr="00016ED5" w:rsidRDefault="00DE402A" w:rsidP="00DE402A">
      <w:pPr>
        <w:ind w:left="-284" w:firstLine="709"/>
        <w:contextualSpacing/>
        <w:jc w:val="both"/>
      </w:pPr>
      <w:r w:rsidRPr="00016ED5">
        <w:t xml:space="preserve">[9] Описание административно-территориального устройства муниципального образования приводится в соответствии с положениями Закона Омской области от 15.10.2003 № 467-ОЗ «Об административно-территориальном устройстве Омской области и порядке его изменения», Закона Омской области от 30.07.2004 № 548-ОЗ «О границах и статусе муниципальных образований Омской области», Уставом муниципального образования, иными нормативными документам. Информация должна </w:t>
      </w:r>
      <w:proofErr w:type="gramStart"/>
      <w:r w:rsidRPr="00016ED5">
        <w:t>включать</w:t>
      </w:r>
      <w:proofErr w:type="gramEnd"/>
      <w:r w:rsidRPr="00016ED5">
        <w:t xml:space="preserve"> в том числе сведения о населенных пунктах, расположенных на территории муниципального образования.</w:t>
      </w:r>
    </w:p>
    <w:p w14:paraId="0C815BFE" w14:textId="77777777" w:rsidR="00DE402A" w:rsidRPr="00016ED5" w:rsidRDefault="00DE402A" w:rsidP="00DE402A">
      <w:pPr>
        <w:pStyle w:val="a6"/>
        <w:ind w:left="-284"/>
        <w:rPr>
          <w:lang w:val="ru-RU"/>
        </w:rPr>
      </w:pPr>
      <w:r w:rsidRPr="00016ED5">
        <w:rPr>
          <w:lang w:val="ru-RU"/>
        </w:rPr>
        <w:t>[10] В описании системы расселения приводится информация о групповых системах расселения: населенные пункты, входящие в систему расселения, характеристика групповой системы расселения по численности населения, удаленность населенных пунктов от центра системы расселения. Схема расселения с отображением групповых систем расселения должна быть приведена приложением к нормативам. Схему расселения муниципального района и характеристику системы расселения следует определять исходя из наименования муниципального района (приложение Б).</w:t>
      </w:r>
    </w:p>
    <w:p w14:paraId="59B2D79E" w14:textId="77777777" w:rsidR="00DE402A" w:rsidRPr="00016ED5" w:rsidRDefault="00DE402A" w:rsidP="00DE402A">
      <w:pPr>
        <w:ind w:left="-284" w:firstLine="709"/>
        <w:jc w:val="both"/>
      </w:pPr>
      <w:r w:rsidRPr="00016ED5">
        <w:t>[11] Описание природно-климатических условий включает природно-климатические характеристики территории согласно СП 131.13330.2020 «СНиП 23-01-99* Строительная климатология», а также указание на природную зону, наличие на территории населенных пунктов водных природных ресурсов.</w:t>
      </w:r>
    </w:p>
    <w:p w14:paraId="3D06B904" w14:textId="77777777" w:rsidR="00DE402A" w:rsidRPr="00016ED5" w:rsidRDefault="00DE402A" w:rsidP="00DE402A">
      <w:pPr>
        <w:pStyle w:val="a6"/>
        <w:ind w:left="-284"/>
        <w:rPr>
          <w:lang w:val="ru-RU"/>
        </w:rPr>
      </w:pPr>
      <w:r w:rsidRPr="00016ED5">
        <w:rPr>
          <w:lang w:val="ru-RU"/>
        </w:rPr>
        <w:lastRenderedPageBreak/>
        <w:t>[12] Раздел включает описание общей и прогнозной численности постоянного населения муниципального образования и населенных пунктов, входящих в его состав.</w:t>
      </w:r>
    </w:p>
    <w:p w14:paraId="45F4A884" w14:textId="77777777" w:rsidR="00DE402A" w:rsidRPr="00016ED5" w:rsidRDefault="00DE402A" w:rsidP="00DE402A">
      <w:pPr>
        <w:pStyle w:val="a6"/>
        <w:ind w:left="-284"/>
        <w:rPr>
          <w:lang w:val="ru-RU"/>
        </w:rPr>
      </w:pPr>
      <w:r w:rsidRPr="00016ED5">
        <w:rPr>
          <w:lang w:val="ru-RU"/>
        </w:rPr>
        <w:t>Описание численности населения приводится в соответствии с данными территориального органа Федеральной службы государственной статистики по Омской области, данными администрации муниципального образования. Прогноз изменения общей численности постоянного населения муниципального образования и населенных пунктов, входящих в его состав, приводится в соответствии с документами стратегического планирования муниципального района.</w:t>
      </w:r>
    </w:p>
    <w:p w14:paraId="55F1B687" w14:textId="77777777" w:rsidR="00DE402A" w:rsidRPr="00016ED5" w:rsidRDefault="00DE402A" w:rsidP="00DE402A">
      <w:pPr>
        <w:pStyle w:val="a6"/>
        <w:ind w:left="-284"/>
        <w:rPr>
          <w:lang w:val="ru-RU"/>
        </w:rPr>
      </w:pPr>
      <w:r w:rsidRPr="00016ED5">
        <w:rPr>
          <w:lang w:val="ru-RU"/>
        </w:rPr>
        <w:t>[13] Перечень нормативных правовых актов муниципального образования дополняется информацией о стратегии социально-экономического развития при ее наличии, иных документах стратегического планирования муниципального образования в случае, если их положения влияют на установление расчетных показателей.</w:t>
      </w:r>
    </w:p>
    <w:p w14:paraId="34F44C6F" w14:textId="3621A6E4" w:rsidR="00DE402A" w:rsidRPr="00016ED5" w:rsidRDefault="00DE402A" w:rsidP="00DE402A">
      <w:pPr>
        <w:pStyle w:val="a6"/>
        <w:ind w:left="-284"/>
        <w:rPr>
          <w:lang w:val="ru-RU"/>
        </w:rPr>
        <w:sectPr w:rsidR="00DE402A" w:rsidRPr="00016ED5" w:rsidSect="00016ED5">
          <w:pgSz w:w="11906" w:h="16838" w:code="9"/>
          <w:pgMar w:top="1134" w:right="707" w:bottom="851" w:left="1701" w:header="425" w:footer="544" w:gutter="0"/>
          <w:cols w:space="708"/>
          <w:docGrid w:linePitch="360"/>
        </w:sectPr>
      </w:pPr>
      <w:r w:rsidRPr="00016ED5">
        <w:rPr>
          <w:lang w:val="ru-RU"/>
        </w:rPr>
        <w:t>[14] Схему с системой расселения, характеристику системы расселения следует принимать из представленных в Приложении</w:t>
      </w:r>
      <w:proofErr w:type="gramStart"/>
      <w:r w:rsidRPr="00016ED5">
        <w:rPr>
          <w:lang w:val="ru-RU"/>
        </w:rPr>
        <w:t xml:space="preserve"> Б</w:t>
      </w:r>
      <w:proofErr w:type="gramEnd"/>
      <w:r w:rsidRPr="00016ED5">
        <w:rPr>
          <w:lang w:val="ru-RU"/>
        </w:rPr>
        <w:t xml:space="preserve"> исходя из наи</w:t>
      </w:r>
      <w:r>
        <w:rPr>
          <w:lang w:val="ru-RU"/>
        </w:rPr>
        <w:t>менования муниципального района.</w:t>
      </w:r>
    </w:p>
    <w:p w14:paraId="66B5A729" w14:textId="77777777" w:rsidR="00DE402A" w:rsidRPr="009934EB" w:rsidRDefault="00DE402A" w:rsidP="00DE402A">
      <w:pPr>
        <w:spacing w:line="276" w:lineRule="auto"/>
        <w:rPr>
          <w:rFonts w:ascii="Tahoma" w:hAnsi="Tahoma" w:cs="Tahoma"/>
          <w:b/>
          <w:strike/>
        </w:rPr>
        <w:sectPr w:rsidR="00DE402A" w:rsidRPr="009934EB" w:rsidSect="00203D39">
          <w:footerReference w:type="first" r:id="rId21"/>
          <w:pgSz w:w="11906" w:h="16838" w:code="9"/>
          <w:pgMar w:top="567" w:right="1133" w:bottom="1134" w:left="1418" w:header="426" w:footer="546" w:gutter="0"/>
          <w:cols w:space="708"/>
          <w:docGrid w:linePitch="360"/>
        </w:sectPr>
      </w:pPr>
    </w:p>
    <w:p w14:paraId="7EE01298" w14:textId="7981894B" w:rsidR="00203D39" w:rsidRPr="00203D39" w:rsidRDefault="00203D39" w:rsidP="00DE402A">
      <w:pPr>
        <w:tabs>
          <w:tab w:val="left" w:pos="426"/>
          <w:tab w:val="right" w:leader="dot" w:pos="9627"/>
        </w:tabs>
        <w:rPr>
          <w:sz w:val="20"/>
          <w:szCs w:val="20"/>
        </w:rPr>
        <w:sectPr w:rsidR="00203D39" w:rsidRPr="00203D39" w:rsidSect="00997E68">
          <w:pgSz w:w="11906" w:h="16838" w:code="9"/>
          <w:pgMar w:top="1134" w:right="566" w:bottom="1134" w:left="1701" w:header="425" w:footer="544" w:gutter="0"/>
          <w:cols w:space="708"/>
          <w:docGrid w:linePitch="360"/>
        </w:sectPr>
      </w:pPr>
    </w:p>
    <w:bookmarkEnd w:id="0"/>
    <w:bookmarkEnd w:id="1"/>
    <w:p w14:paraId="5AB63B0C" w14:textId="0E037560" w:rsidR="00D341CC" w:rsidRPr="00016ED5" w:rsidRDefault="00D341CC" w:rsidP="00016ED5">
      <w:pPr>
        <w:pStyle w:val="13"/>
        <w:tabs>
          <w:tab w:val="clear" w:pos="851"/>
          <w:tab w:val="left" w:pos="993"/>
        </w:tabs>
        <w:spacing w:before="0"/>
        <w:jc w:val="both"/>
        <w:rPr>
          <w:sz w:val="24"/>
          <w:szCs w:val="24"/>
          <w:lang w:val="ru-RU"/>
        </w:rPr>
      </w:pPr>
    </w:p>
    <w:sectPr w:rsidR="00D341CC" w:rsidRPr="00016ED5" w:rsidSect="00C02E1E">
      <w:headerReference w:type="default" r:id="rId22"/>
      <w:footerReference w:type="default" r:id="rId23"/>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rgValue="AgAQBDEENwQwBEYE" wne:acdName="acd1" wne:fciIndexBasedOn="0065"/>
    <wne:acd wne:argValue="AgAfBEMEPQQ6BEIEIAA0AA==" wne:acdName="acd2" wne:fciIndexBasedOn="0065"/>
    <wne:acd wne:argValue="LfBTAHkAbQBiAG8AbAA=" wne:acdName="acd3" wne:fciBasedOn="Symbol"/>
    <wne:acd wne:argValue="AgAQBDEENwQwBEYE" wne:acdName="acd4" wne:fciIndexBasedOn="0065"/>
    <wne:acd wne:argValue="AgAQBDEENwQwBEYE" wne:acdName="acd5" wne:fciIndexBasedOn="0065"/>
    <wne:acd wne:argValue="AgAQBDEENwQwBEYE" wne:acdName="acd6" wne:fciIndexBasedOn="0065"/>
    <wne:acd wne:argValue="AgAQBDEENwQwBEYE" wne:acdName="acd7" wne:fciIndexBasedOn="0065"/>
    <wne:acd wne:argValue="AgAQBDEENwQwBEYE"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E7BE8" w14:textId="77777777" w:rsidR="00456DD8" w:rsidRDefault="00456DD8">
      <w:r>
        <w:separator/>
      </w:r>
    </w:p>
    <w:p w14:paraId="04B465B3" w14:textId="77777777" w:rsidR="00456DD8" w:rsidRDefault="00456DD8"/>
  </w:endnote>
  <w:endnote w:type="continuationSeparator" w:id="0">
    <w:p w14:paraId="13ADA95B" w14:textId="77777777" w:rsidR="00456DD8" w:rsidRDefault="00456DD8">
      <w:r>
        <w:continuationSeparator/>
      </w:r>
    </w:p>
    <w:p w14:paraId="0846B7B7" w14:textId="77777777" w:rsidR="00456DD8" w:rsidRDefault="00456DD8"/>
  </w:endnote>
  <w:endnote w:type="continuationNotice" w:id="1">
    <w:p w14:paraId="2E01D805" w14:textId="77777777" w:rsidR="00456DD8" w:rsidRDefault="00456D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T Astra Serif">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B952A" w14:textId="77777777" w:rsidR="00507AE1" w:rsidRDefault="00507AE1">
    <w:pPr>
      <w:pStyle w:val="afff4"/>
      <w:jc w:val="right"/>
    </w:pPr>
    <w:r>
      <w:fldChar w:fldCharType="begin"/>
    </w:r>
    <w:r>
      <w:instrText>PAGE   \* MERGEFORMAT</w:instrText>
    </w:r>
    <w:r>
      <w:fldChar w:fldCharType="separate"/>
    </w:r>
    <w:r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7FEE1" w14:textId="77777777" w:rsidR="00DE402A" w:rsidRDefault="00DE402A" w:rsidP="004B0137">
    <w:pPr>
      <w:pStyle w:val="afff4"/>
      <w:jc w:val="center"/>
    </w:pPr>
    <w:r>
      <w:fldChar w:fldCharType="begin"/>
    </w:r>
    <w:r>
      <w:instrText>PAGE   \* MERGEFORMAT</w:instrText>
    </w:r>
    <w:r>
      <w:fldChar w:fldCharType="separate"/>
    </w:r>
    <w:r w:rsidR="006932F1" w:rsidRPr="006932F1">
      <w:rPr>
        <w:noProof/>
        <w:lang w:val="ru-RU"/>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2FEC8" w14:textId="77777777" w:rsidR="00DE402A" w:rsidRDefault="00DE402A" w:rsidP="00EA01BC">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932F1">
      <w:rPr>
        <w:noProof/>
        <w:lang w:val="en-US"/>
      </w:rPr>
      <w:t>32</w:t>
    </w:r>
    <w:r w:rsidRPr="007C4B51">
      <w:rPr>
        <w:lang w:val="en-US"/>
      </w:rPr>
      <w:fldChar w:fldCharType="end"/>
    </w:r>
    <w:r>
      <w:rPr>
        <w:noProof/>
        <w:lang w:val="ru-RU" w:eastAsia="ru-RU"/>
      </w:rPr>
      <mc:AlternateContent>
        <mc:Choice Requires="wpg">
          <w:drawing>
            <wp:anchor distT="0" distB="0" distL="114300" distR="114300" simplePos="0" relativeHeight="251660288" behindDoc="1" locked="0" layoutInCell="1" allowOverlap="1" wp14:anchorId="33853CCD" wp14:editId="197A62F6">
              <wp:simplePos x="0" y="0"/>
              <wp:positionH relativeFrom="column">
                <wp:posOffset>10160</wp:posOffset>
              </wp:positionH>
              <wp:positionV relativeFrom="paragraph">
                <wp:posOffset>6075680</wp:posOffset>
              </wp:positionV>
              <wp:extent cx="6347460" cy="307340"/>
              <wp:effectExtent l="15875" t="16510" r="18415" b="0"/>
              <wp:wrapNone/>
              <wp:docPr id="1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1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9F9F29" w14:textId="77777777" w:rsidR="00DE402A" w:rsidRPr="00FB1DBD" w:rsidRDefault="00DE402A" w:rsidP="00536835">
                            <w:pPr>
                              <w:ind w:left="-284" w:right="-261"/>
                              <w:rPr>
                                <w:color w:val="FFFFFF"/>
                              </w:rPr>
                            </w:pPr>
                          </w:p>
                        </w:txbxContent>
                      </wps:txbx>
                      <wps:bodyPr rot="0" vert="horz" wrap="square" lIns="91440" tIns="45720" rIns="91440" bIns="45720" anchor="t" anchorCtr="0" upright="1">
                        <a:noAutofit/>
                      </wps:bodyPr>
                    </wps:wsp>
                    <wps:wsp>
                      <wps:cNvPr id="1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23" o:spid="_x0000_s1026" style="position:absolute;left:0;text-align:left;margin-left:.8pt;margin-top:478.4pt;width:499.8pt;height:24.2pt;z-index:-251656192"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0tLFxKgDAAAcCQAADgAAAAAAAAAAAAAAAAAuAgAAZHJzL2Uyb0RvYy54bWxQSwECLQAU&#10;AAYACAAAACEACoLpKN8AAAALAQAADwAAAAAAAAAAAAAAAAACBgAAZHJzL2Rvd25yZXYueG1sUEsF&#10;BgAAAAAEAAQA8wAAAA4HAAAAAA==&#10;">
              <v:rect id="Rectangle 524" o:spid="_x0000_s1027"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Q36sMA&#10;AADbAAAADwAAAGRycy9kb3ducmV2LnhtbESPQU/DMAyF70j8h8hI3FhKD4DKsglNmrTTBAVtVy8x&#10;TaFxuiTbyr/HByRutt7ze5/nyykM6kwp95EN3M8qUMQ2up47Ax/v67snULkgOxwik4EfyrBcXF/N&#10;sXHxwm90bkunJIRzgwZ8KWOjdbaeAuZZHIlF+4wpYJE1ddolvEh4GHRdVQ86YM/S4HGklSf73Z6C&#10;gTS+1l9buz/6emV9tTse2tPm0Zjbm+nlGVShqfyb/643TvAFVn6RAf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Q36sMAAADbAAAADwAAAAAAAAAAAAAAAACYAgAAZHJzL2Rv&#10;d25yZXYueG1sUEsFBgAAAAAEAAQA9QAAAIgDAAAAAA==&#10;" fillcolor="#0070c0" stroked="f">
                <v:textbox>
                  <w:txbxContent>
                    <w:p w14:paraId="139F9F29" w14:textId="77777777" w:rsidR="00DE402A" w:rsidRPr="00FB1DBD" w:rsidRDefault="00DE402A"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LKBMIAAADbAAAADwAAAGRycy9kb3ducmV2LnhtbERPS2vCQBC+F/wPyxS81U21SBKzEVFK&#10;LfTiA89DdswGs7Mhu9XUX98tFLzNx/ecYjnYVlyp941jBa+TBARx5XTDtYLj4f0lBeEDssbWMSn4&#10;IQ/LcvRUYK7djXd03YdaxBD2OSowIXS5lL4yZNFPXEccubPrLYYI+1rqHm8x3LZymiRzabHh2GCw&#10;o7Wh6rL/tgreTN19Zm67OmX33fw+S7/C5iNVavw8rBYgAg3hIf53b3Wcn8HfL/EAWf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xLKBMIAAADbAAAADwAAAAAAAAAAAAAA&#10;AAChAgAAZHJzL2Rvd25yZXYueG1sUEsFBgAAAAAEAAQA+QAAAJADAAAAAA==&#10;" strokecolor="#0070c0" strokeweight="2pt"/>
            </v:group>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7194E" w14:textId="77777777" w:rsidR="00507AE1" w:rsidRDefault="00507AE1">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11E3" w14:textId="24893468" w:rsidR="00507AE1" w:rsidRDefault="00507AE1" w:rsidP="00EA01BC">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932F1">
      <w:rPr>
        <w:noProof/>
        <w:lang w:val="en-US"/>
      </w:rPr>
      <w:t>33</w:t>
    </w:r>
    <w:r w:rsidRPr="007C4B51">
      <w:rPr>
        <w:lang w:val="en-US"/>
      </w:rPr>
      <w:fldChar w:fldCharType="end"/>
    </w:r>
    <w:r>
      <w:rPr>
        <w:noProof/>
        <w:lang w:val="ru-RU" w:eastAsia="ru-RU"/>
      </w:rPr>
      <mc:AlternateContent>
        <mc:Choice Requires="wpg">
          <w:drawing>
            <wp:anchor distT="0" distB="0" distL="114300" distR="114300" simplePos="0" relativeHeight="25165824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507AE1" w:rsidRPr="00FB1DBD" w:rsidRDefault="00507AE1"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_x0000_s1029" style="position:absolute;left:0;text-align:left;margin-left:.8pt;margin-top:478.4pt;width:499.8pt;height:24.2pt;z-index:-25165824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14:paraId="0AEA11E5" w14:textId="77777777" w:rsidR="00507AE1" w:rsidRPr="00FB1DBD" w:rsidRDefault="00507AE1"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5B146" w14:textId="77777777" w:rsidR="00456DD8" w:rsidRDefault="00456DD8">
      <w:r>
        <w:separator/>
      </w:r>
    </w:p>
    <w:p w14:paraId="385E9AAE" w14:textId="77777777" w:rsidR="00456DD8" w:rsidRDefault="00456DD8"/>
  </w:footnote>
  <w:footnote w:type="continuationSeparator" w:id="0">
    <w:p w14:paraId="3CB0860C" w14:textId="77777777" w:rsidR="00456DD8" w:rsidRDefault="00456DD8">
      <w:r>
        <w:continuationSeparator/>
      </w:r>
    </w:p>
    <w:p w14:paraId="5B133EFE" w14:textId="77777777" w:rsidR="00456DD8" w:rsidRDefault="00456DD8"/>
  </w:footnote>
  <w:footnote w:type="continuationNotice" w:id="1">
    <w:p w14:paraId="066140DD" w14:textId="77777777" w:rsidR="00456DD8" w:rsidRDefault="00456D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9A81B" w14:textId="77777777" w:rsidR="00DE402A" w:rsidRDefault="00DE402A">
    <w:pPr>
      <w:pStyle w:val="af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E64FC" w14:textId="77777777" w:rsidR="00DE402A" w:rsidRPr="007C4B51" w:rsidRDefault="00DE402A" w:rsidP="007C4B51">
    <w:pPr>
      <w:pStyle w:val="aff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11E1" w14:textId="77777777" w:rsidR="00507AE1" w:rsidRPr="007C4B51" w:rsidRDefault="00507AE1" w:rsidP="007C4B51">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2.1.%1"/>
      <w:lvlJc w:val="left"/>
      <w:rPr>
        <w:b/>
        <w:bCs/>
        <w:i w:val="0"/>
        <w:iCs w:val="0"/>
        <w:smallCaps w:val="0"/>
        <w:strike w:val="0"/>
        <w:color w:val="000000"/>
        <w:spacing w:val="0"/>
        <w:w w:val="100"/>
        <w:position w:val="0"/>
        <w:sz w:val="23"/>
        <w:szCs w:val="23"/>
        <w:u w:val="none"/>
      </w:rPr>
    </w:lvl>
    <w:lvl w:ilvl="1">
      <w:start w:val="1"/>
      <w:numFmt w:val="decimal"/>
      <w:lvlText w:val="2.1.%1"/>
      <w:lvlJc w:val="left"/>
      <w:rPr>
        <w:b/>
        <w:bCs/>
        <w:i w:val="0"/>
        <w:iCs w:val="0"/>
        <w:smallCaps w:val="0"/>
        <w:strike w:val="0"/>
        <w:color w:val="000000"/>
        <w:spacing w:val="0"/>
        <w:w w:val="100"/>
        <w:position w:val="0"/>
        <w:sz w:val="23"/>
        <w:szCs w:val="23"/>
        <w:u w:val="none"/>
      </w:rPr>
    </w:lvl>
    <w:lvl w:ilvl="2">
      <w:start w:val="1"/>
      <w:numFmt w:val="decimal"/>
      <w:lvlText w:val="2.1.%1"/>
      <w:lvlJc w:val="left"/>
      <w:rPr>
        <w:b/>
        <w:bCs/>
        <w:i w:val="0"/>
        <w:iCs w:val="0"/>
        <w:smallCaps w:val="0"/>
        <w:strike w:val="0"/>
        <w:color w:val="000000"/>
        <w:spacing w:val="0"/>
        <w:w w:val="100"/>
        <w:position w:val="0"/>
        <w:sz w:val="23"/>
        <w:szCs w:val="23"/>
        <w:u w:val="none"/>
      </w:rPr>
    </w:lvl>
    <w:lvl w:ilvl="3">
      <w:start w:val="1"/>
      <w:numFmt w:val="decimal"/>
      <w:lvlText w:val="2.1.%1"/>
      <w:lvlJc w:val="left"/>
      <w:rPr>
        <w:b/>
        <w:bCs/>
        <w:i w:val="0"/>
        <w:iCs w:val="0"/>
        <w:smallCaps w:val="0"/>
        <w:strike w:val="0"/>
        <w:color w:val="000000"/>
        <w:spacing w:val="0"/>
        <w:w w:val="100"/>
        <w:position w:val="0"/>
        <w:sz w:val="23"/>
        <w:szCs w:val="23"/>
        <w:u w:val="none"/>
      </w:rPr>
    </w:lvl>
    <w:lvl w:ilvl="4">
      <w:start w:val="1"/>
      <w:numFmt w:val="decimal"/>
      <w:lvlText w:val="2.1.%1"/>
      <w:lvlJc w:val="left"/>
      <w:rPr>
        <w:b/>
        <w:bCs/>
        <w:i w:val="0"/>
        <w:iCs w:val="0"/>
        <w:smallCaps w:val="0"/>
        <w:strike w:val="0"/>
        <w:color w:val="000000"/>
        <w:spacing w:val="0"/>
        <w:w w:val="100"/>
        <w:position w:val="0"/>
        <w:sz w:val="23"/>
        <w:szCs w:val="23"/>
        <w:u w:val="none"/>
      </w:rPr>
    </w:lvl>
    <w:lvl w:ilvl="5">
      <w:start w:val="1"/>
      <w:numFmt w:val="decimal"/>
      <w:lvlText w:val="2.1.%1"/>
      <w:lvlJc w:val="left"/>
      <w:rPr>
        <w:b/>
        <w:bCs/>
        <w:i w:val="0"/>
        <w:iCs w:val="0"/>
        <w:smallCaps w:val="0"/>
        <w:strike w:val="0"/>
        <w:color w:val="000000"/>
        <w:spacing w:val="0"/>
        <w:w w:val="100"/>
        <w:position w:val="0"/>
        <w:sz w:val="23"/>
        <w:szCs w:val="23"/>
        <w:u w:val="none"/>
      </w:rPr>
    </w:lvl>
    <w:lvl w:ilvl="6">
      <w:start w:val="1"/>
      <w:numFmt w:val="decimal"/>
      <w:lvlText w:val="2.1.%1"/>
      <w:lvlJc w:val="left"/>
      <w:rPr>
        <w:b/>
        <w:bCs/>
        <w:i w:val="0"/>
        <w:iCs w:val="0"/>
        <w:smallCaps w:val="0"/>
        <w:strike w:val="0"/>
        <w:color w:val="000000"/>
        <w:spacing w:val="0"/>
        <w:w w:val="100"/>
        <w:position w:val="0"/>
        <w:sz w:val="23"/>
        <w:szCs w:val="23"/>
        <w:u w:val="none"/>
      </w:rPr>
    </w:lvl>
    <w:lvl w:ilvl="7">
      <w:start w:val="1"/>
      <w:numFmt w:val="decimal"/>
      <w:lvlText w:val="2.1.%1"/>
      <w:lvlJc w:val="left"/>
      <w:rPr>
        <w:b/>
        <w:bCs/>
        <w:i w:val="0"/>
        <w:iCs w:val="0"/>
        <w:smallCaps w:val="0"/>
        <w:strike w:val="0"/>
        <w:color w:val="000000"/>
        <w:spacing w:val="0"/>
        <w:w w:val="100"/>
        <w:position w:val="0"/>
        <w:sz w:val="23"/>
        <w:szCs w:val="23"/>
        <w:u w:val="none"/>
      </w:rPr>
    </w:lvl>
    <w:lvl w:ilvl="8">
      <w:start w:val="1"/>
      <w:numFmt w:val="decimal"/>
      <w:lvlText w:val="2.1.%1"/>
      <w:lvlJc w:val="left"/>
      <w:rPr>
        <w:b/>
        <w:bCs/>
        <w:i w:val="0"/>
        <w:iCs w:val="0"/>
        <w:smallCaps w:val="0"/>
        <w:strike w:val="0"/>
        <w:color w:val="000000"/>
        <w:spacing w:val="0"/>
        <w:w w:val="100"/>
        <w:position w:val="0"/>
        <w:sz w:val="23"/>
        <w:szCs w:val="23"/>
        <w:u w:val="none"/>
      </w:rPr>
    </w:lvl>
  </w:abstractNum>
  <w:abstractNum w:abstractNumId="1">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4">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5">
    <w:nsid w:val="000A326C"/>
    <w:multiLevelType w:val="multilevel"/>
    <w:tmpl w:val="6FDA6744"/>
    <w:lvl w:ilvl="0">
      <w:start w:val="1"/>
      <w:numFmt w:val="decimal"/>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nsid w:val="041B246B"/>
    <w:multiLevelType w:val="multilevel"/>
    <w:tmpl w:val="0419001D"/>
    <w:styleLink w:val="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58A1CAA"/>
    <w:multiLevelType w:val="hybridMultilevel"/>
    <w:tmpl w:val="96AA5E5E"/>
    <w:lvl w:ilvl="0" w:tplc="22C2F774">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05996A32"/>
    <w:multiLevelType w:val="hybridMultilevel"/>
    <w:tmpl w:val="690676F8"/>
    <w:lvl w:ilvl="0" w:tplc="8ECA4BC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1179FB"/>
    <w:multiLevelType w:val="multilevel"/>
    <w:tmpl w:val="6FDA6744"/>
    <w:styleLink w:val="11111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0DD349D"/>
    <w:multiLevelType w:val="hybridMultilevel"/>
    <w:tmpl w:val="C9BA8944"/>
    <w:lvl w:ilvl="0" w:tplc="AF8AF8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35C7001"/>
    <w:multiLevelType w:val="hybridMultilevel"/>
    <w:tmpl w:val="C7DE38D0"/>
    <w:lvl w:ilvl="0" w:tplc="637E590C">
      <w:start w:val="1"/>
      <w:numFmt w:val="decimal"/>
      <w:lvlText w:val="%1."/>
      <w:lvlJc w:val="left"/>
      <w:pPr>
        <w:ind w:left="1118" w:hanging="360"/>
      </w:pPr>
      <w:rPr>
        <w:rFonts w:hint="default"/>
      </w:rPr>
    </w:lvl>
    <w:lvl w:ilvl="1" w:tplc="04190019" w:tentative="1">
      <w:start w:val="1"/>
      <w:numFmt w:val="lowerLetter"/>
      <w:lvlText w:val="%2."/>
      <w:lvlJc w:val="left"/>
      <w:pPr>
        <w:ind w:left="1838" w:hanging="360"/>
      </w:pPr>
    </w:lvl>
    <w:lvl w:ilvl="2" w:tplc="0419001B" w:tentative="1">
      <w:start w:val="1"/>
      <w:numFmt w:val="lowerRoman"/>
      <w:lvlText w:val="%3."/>
      <w:lvlJc w:val="right"/>
      <w:pPr>
        <w:ind w:left="2558" w:hanging="180"/>
      </w:pPr>
    </w:lvl>
    <w:lvl w:ilvl="3" w:tplc="0419000F" w:tentative="1">
      <w:start w:val="1"/>
      <w:numFmt w:val="decimal"/>
      <w:lvlText w:val="%4."/>
      <w:lvlJc w:val="left"/>
      <w:pPr>
        <w:ind w:left="3278" w:hanging="360"/>
      </w:pPr>
    </w:lvl>
    <w:lvl w:ilvl="4" w:tplc="04190019" w:tentative="1">
      <w:start w:val="1"/>
      <w:numFmt w:val="lowerLetter"/>
      <w:lvlText w:val="%5."/>
      <w:lvlJc w:val="left"/>
      <w:pPr>
        <w:ind w:left="3998" w:hanging="360"/>
      </w:pPr>
    </w:lvl>
    <w:lvl w:ilvl="5" w:tplc="0419001B" w:tentative="1">
      <w:start w:val="1"/>
      <w:numFmt w:val="lowerRoman"/>
      <w:lvlText w:val="%6."/>
      <w:lvlJc w:val="right"/>
      <w:pPr>
        <w:ind w:left="4718" w:hanging="180"/>
      </w:pPr>
    </w:lvl>
    <w:lvl w:ilvl="6" w:tplc="0419000F" w:tentative="1">
      <w:start w:val="1"/>
      <w:numFmt w:val="decimal"/>
      <w:lvlText w:val="%7."/>
      <w:lvlJc w:val="left"/>
      <w:pPr>
        <w:ind w:left="5438" w:hanging="360"/>
      </w:pPr>
    </w:lvl>
    <w:lvl w:ilvl="7" w:tplc="04190019" w:tentative="1">
      <w:start w:val="1"/>
      <w:numFmt w:val="lowerLetter"/>
      <w:lvlText w:val="%8."/>
      <w:lvlJc w:val="left"/>
      <w:pPr>
        <w:ind w:left="6158" w:hanging="360"/>
      </w:pPr>
    </w:lvl>
    <w:lvl w:ilvl="8" w:tplc="0419001B" w:tentative="1">
      <w:start w:val="1"/>
      <w:numFmt w:val="lowerRoman"/>
      <w:lvlText w:val="%9."/>
      <w:lvlJc w:val="right"/>
      <w:pPr>
        <w:ind w:left="6878" w:hanging="180"/>
      </w:pPr>
    </w:lvl>
  </w:abstractNum>
  <w:abstractNum w:abstractNumId="14">
    <w:nsid w:val="15063623"/>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5">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467420A"/>
    <w:multiLevelType w:val="hybridMultilevel"/>
    <w:tmpl w:val="6D586B6E"/>
    <w:lvl w:ilvl="0" w:tplc="BAB64770">
      <w:start w:val="1"/>
      <w:numFmt w:val="decimal"/>
      <w:lvlText w:val="%1."/>
      <w:lvlJc w:val="left"/>
      <w:pPr>
        <w:ind w:left="502" w:hanging="360"/>
      </w:pPr>
      <w:rPr>
        <w:color w:val="000000" w:themeColor="text1"/>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25BB2E06"/>
    <w:multiLevelType w:val="hybridMultilevel"/>
    <w:tmpl w:val="A49A4D52"/>
    <w:lvl w:ilvl="0" w:tplc="22C2F774">
      <w:start w:val="1"/>
      <w:numFmt w:val="bullet"/>
      <w:lvlText w:val="−"/>
      <w:lvlJc w:val="left"/>
      <w:pPr>
        <w:ind w:left="7023"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1">
    <w:nsid w:val="32AE0963"/>
    <w:multiLevelType w:val="hybridMultilevel"/>
    <w:tmpl w:val="09B00B12"/>
    <w:lvl w:ilvl="0" w:tplc="82A6B4B4">
      <w:start w:val="2"/>
      <w:numFmt w:val="decimal"/>
      <w:lvlText w:val="%1."/>
      <w:lvlJc w:val="left"/>
      <w:pPr>
        <w:ind w:left="1118" w:hanging="360"/>
      </w:pPr>
      <w:rPr>
        <w:rFonts w:hint="default"/>
      </w:rPr>
    </w:lvl>
    <w:lvl w:ilvl="1" w:tplc="04190019" w:tentative="1">
      <w:start w:val="1"/>
      <w:numFmt w:val="lowerLetter"/>
      <w:lvlText w:val="%2."/>
      <w:lvlJc w:val="left"/>
      <w:pPr>
        <w:ind w:left="1838" w:hanging="360"/>
      </w:pPr>
    </w:lvl>
    <w:lvl w:ilvl="2" w:tplc="0419001B" w:tentative="1">
      <w:start w:val="1"/>
      <w:numFmt w:val="lowerRoman"/>
      <w:lvlText w:val="%3."/>
      <w:lvlJc w:val="right"/>
      <w:pPr>
        <w:ind w:left="2558" w:hanging="180"/>
      </w:pPr>
    </w:lvl>
    <w:lvl w:ilvl="3" w:tplc="0419000F" w:tentative="1">
      <w:start w:val="1"/>
      <w:numFmt w:val="decimal"/>
      <w:lvlText w:val="%4."/>
      <w:lvlJc w:val="left"/>
      <w:pPr>
        <w:ind w:left="3278" w:hanging="360"/>
      </w:pPr>
    </w:lvl>
    <w:lvl w:ilvl="4" w:tplc="04190019" w:tentative="1">
      <w:start w:val="1"/>
      <w:numFmt w:val="lowerLetter"/>
      <w:lvlText w:val="%5."/>
      <w:lvlJc w:val="left"/>
      <w:pPr>
        <w:ind w:left="3998" w:hanging="360"/>
      </w:pPr>
    </w:lvl>
    <w:lvl w:ilvl="5" w:tplc="0419001B" w:tentative="1">
      <w:start w:val="1"/>
      <w:numFmt w:val="lowerRoman"/>
      <w:lvlText w:val="%6."/>
      <w:lvlJc w:val="right"/>
      <w:pPr>
        <w:ind w:left="4718" w:hanging="180"/>
      </w:pPr>
    </w:lvl>
    <w:lvl w:ilvl="6" w:tplc="0419000F" w:tentative="1">
      <w:start w:val="1"/>
      <w:numFmt w:val="decimal"/>
      <w:lvlText w:val="%7."/>
      <w:lvlJc w:val="left"/>
      <w:pPr>
        <w:ind w:left="5438" w:hanging="360"/>
      </w:pPr>
    </w:lvl>
    <w:lvl w:ilvl="7" w:tplc="04190019" w:tentative="1">
      <w:start w:val="1"/>
      <w:numFmt w:val="lowerLetter"/>
      <w:lvlText w:val="%8."/>
      <w:lvlJc w:val="left"/>
      <w:pPr>
        <w:ind w:left="6158" w:hanging="360"/>
      </w:pPr>
    </w:lvl>
    <w:lvl w:ilvl="8" w:tplc="0419001B" w:tentative="1">
      <w:start w:val="1"/>
      <w:numFmt w:val="lowerRoman"/>
      <w:lvlText w:val="%9."/>
      <w:lvlJc w:val="right"/>
      <w:pPr>
        <w:ind w:left="6878" w:hanging="180"/>
      </w:pPr>
    </w:lvl>
  </w:abstractNum>
  <w:abstractNum w:abstractNumId="22">
    <w:nsid w:val="36702D92"/>
    <w:multiLevelType w:val="hybridMultilevel"/>
    <w:tmpl w:val="D9E0E822"/>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5">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9643F15"/>
    <w:multiLevelType w:val="multilevel"/>
    <w:tmpl w:val="0419001F"/>
    <w:styleLink w:val="1ai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nsid w:val="4BDF68B4"/>
    <w:multiLevelType w:val="hybridMultilevel"/>
    <w:tmpl w:val="B09A8C2E"/>
    <w:styleLink w:val="1ai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31">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4F65195B"/>
    <w:multiLevelType w:val="multilevel"/>
    <w:tmpl w:val="16A8B17E"/>
    <w:lvl w:ilvl="0">
      <w:start w:val="1"/>
      <w:numFmt w:val="decimal"/>
      <w:pStyle w:val="12"/>
      <w:suff w:val="space"/>
      <w:lvlText w:val="%1)"/>
      <w:lvlJc w:val="left"/>
      <w:pPr>
        <w:ind w:left="851" w:firstLine="567"/>
      </w:pPr>
      <w:rPr>
        <w:rFonts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33">
    <w:nsid w:val="4FC74F09"/>
    <w:multiLevelType w:val="hybridMultilevel"/>
    <w:tmpl w:val="7D06F40C"/>
    <w:styleLink w:val="WW8Num70"/>
    <w:lvl w:ilvl="0" w:tplc="87F898FC">
      <w:start w:val="1"/>
      <w:numFmt w:val="bullet"/>
      <w:lvlText w:val="–"/>
      <w:lvlJc w:val="left"/>
      <w:pPr>
        <w:ind w:left="1287" w:hanging="360"/>
      </w:pPr>
      <w:rPr>
        <w:rFonts w:ascii="Times New Roman" w:hAnsi="Times New Roman" w:cs="Times New Roman" w:hint="default"/>
        <w:color w:val="00206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59BA062E"/>
    <w:multiLevelType w:val="hybridMultilevel"/>
    <w:tmpl w:val="45A8D424"/>
    <w:lvl w:ilvl="0" w:tplc="6AEA35D6">
      <w:start w:val="1"/>
      <w:numFmt w:val="bullet"/>
      <w:lvlText w:val=""/>
      <w:lvlJc w:val="left"/>
      <w:pPr>
        <w:ind w:left="2487"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6">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8">
    <w:nsid w:val="6396397E"/>
    <w:multiLevelType w:val="hybridMultilevel"/>
    <w:tmpl w:val="C1A2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8CD607F"/>
    <w:multiLevelType w:val="hybridMultilevel"/>
    <w:tmpl w:val="CA62B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147768"/>
    <w:multiLevelType w:val="hybridMultilevel"/>
    <w:tmpl w:val="467EA6B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3">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CB5775"/>
    <w:multiLevelType w:val="hybridMultilevel"/>
    <w:tmpl w:val="AABC5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6B7C33"/>
    <w:multiLevelType w:val="multilevel"/>
    <w:tmpl w:val="D47A0264"/>
    <w:lvl w:ilvl="0">
      <w:start w:val="1"/>
      <w:numFmt w:val="decimal"/>
      <w:lvlText w:val="%1."/>
      <w:lvlJc w:val="left"/>
      <w:pPr>
        <w:ind w:left="720" w:hanging="360"/>
      </w:pPr>
      <w:rPr>
        <w:rFonts w:hint="default"/>
      </w:r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24"/>
  </w:num>
  <w:num w:numId="2">
    <w:abstractNumId w:val="16"/>
  </w:num>
  <w:num w:numId="3">
    <w:abstractNumId w:val="20"/>
  </w:num>
  <w:num w:numId="4">
    <w:abstractNumId w:val="32"/>
  </w:num>
  <w:num w:numId="5">
    <w:abstractNumId w:val="42"/>
  </w:num>
  <w:num w:numId="6">
    <w:abstractNumId w:val="5"/>
  </w:num>
  <w:num w:numId="7">
    <w:abstractNumId w:val="9"/>
  </w:num>
  <w:num w:numId="8">
    <w:abstractNumId w:val="29"/>
  </w:num>
  <w:num w:numId="9">
    <w:abstractNumId w:val="27"/>
  </w:num>
  <w:num w:numId="10">
    <w:abstractNumId w:val="14"/>
  </w:num>
  <w:num w:numId="11">
    <w:abstractNumId w:val="6"/>
  </w:num>
  <w:num w:numId="12">
    <w:abstractNumId w:val="28"/>
  </w:num>
  <w:num w:numId="13">
    <w:abstractNumId w:val="34"/>
  </w:num>
  <w:num w:numId="14">
    <w:abstractNumId w:val="11"/>
  </w:num>
  <w:num w:numId="15">
    <w:abstractNumId w:val="10"/>
  </w:num>
  <w:num w:numId="16">
    <w:abstractNumId w:val="37"/>
  </w:num>
  <w:num w:numId="17">
    <w:abstractNumId w:val="15"/>
  </w:num>
  <w:num w:numId="18">
    <w:abstractNumId w:val="25"/>
  </w:num>
  <w:num w:numId="19">
    <w:abstractNumId w:val="39"/>
  </w:num>
  <w:num w:numId="20">
    <w:abstractNumId w:val="17"/>
  </w:num>
  <w:num w:numId="21">
    <w:abstractNumId w:val="43"/>
  </w:num>
  <w:num w:numId="22">
    <w:abstractNumId w:val="19"/>
  </w:num>
  <w:num w:numId="23">
    <w:abstractNumId w:val="18"/>
  </w:num>
  <w:num w:numId="24">
    <w:abstractNumId w:val="35"/>
  </w:num>
  <w:num w:numId="25">
    <w:abstractNumId w:val="22"/>
  </w:num>
  <w:num w:numId="26">
    <w:abstractNumId w:val="40"/>
  </w:num>
  <w:num w:numId="27">
    <w:abstractNumId w:val="41"/>
  </w:num>
  <w:num w:numId="28">
    <w:abstractNumId w:val="36"/>
  </w:num>
  <w:num w:numId="29">
    <w:abstractNumId w:val="23"/>
  </w:num>
  <w:num w:numId="30">
    <w:abstractNumId w:val="31"/>
  </w:num>
  <w:num w:numId="31">
    <w:abstractNumId w:val="30"/>
  </w:num>
  <w:num w:numId="32">
    <w:abstractNumId w:val="38"/>
  </w:num>
  <w:num w:numId="33">
    <w:abstractNumId w:val="33"/>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 w:numId="37">
    <w:abstractNumId w:val="45"/>
  </w:num>
  <w:num w:numId="38">
    <w:abstractNumId w:val="7"/>
  </w:num>
  <w:num w:numId="39">
    <w:abstractNumId w:val="44"/>
  </w:num>
  <w:num w:numId="40">
    <w:abstractNumId w:val="0"/>
  </w:num>
  <w:num w:numId="41">
    <w:abstractNumId w:val="26"/>
  </w:num>
  <w:num w:numId="42">
    <w:abstractNumId w:val="13"/>
  </w:num>
  <w:num w:numId="43">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3E"/>
    <w:rsid w:val="000003FD"/>
    <w:rsid w:val="00000B95"/>
    <w:rsid w:val="00000FBF"/>
    <w:rsid w:val="000010AE"/>
    <w:rsid w:val="00001341"/>
    <w:rsid w:val="000018BE"/>
    <w:rsid w:val="00001947"/>
    <w:rsid w:val="00002191"/>
    <w:rsid w:val="000024A3"/>
    <w:rsid w:val="00002770"/>
    <w:rsid w:val="000028CC"/>
    <w:rsid w:val="00002B8B"/>
    <w:rsid w:val="00002BD7"/>
    <w:rsid w:val="00002EEA"/>
    <w:rsid w:val="00002F3C"/>
    <w:rsid w:val="0000393F"/>
    <w:rsid w:val="00003A31"/>
    <w:rsid w:val="00003CDE"/>
    <w:rsid w:val="00003ED2"/>
    <w:rsid w:val="000040B7"/>
    <w:rsid w:val="000040F3"/>
    <w:rsid w:val="0000443A"/>
    <w:rsid w:val="00004611"/>
    <w:rsid w:val="0000478F"/>
    <w:rsid w:val="000048F7"/>
    <w:rsid w:val="00004A3E"/>
    <w:rsid w:val="00004AD2"/>
    <w:rsid w:val="00005261"/>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255"/>
    <w:rsid w:val="0000768F"/>
    <w:rsid w:val="00007867"/>
    <w:rsid w:val="0000798B"/>
    <w:rsid w:val="00007F64"/>
    <w:rsid w:val="000102DD"/>
    <w:rsid w:val="00010C59"/>
    <w:rsid w:val="00010DE7"/>
    <w:rsid w:val="00011641"/>
    <w:rsid w:val="0001165D"/>
    <w:rsid w:val="000117BD"/>
    <w:rsid w:val="00011D7A"/>
    <w:rsid w:val="00011DE0"/>
    <w:rsid w:val="00011EF3"/>
    <w:rsid w:val="0001251A"/>
    <w:rsid w:val="00012895"/>
    <w:rsid w:val="00012A87"/>
    <w:rsid w:val="000137D8"/>
    <w:rsid w:val="00013853"/>
    <w:rsid w:val="00013AA8"/>
    <w:rsid w:val="00013DBB"/>
    <w:rsid w:val="00013FE6"/>
    <w:rsid w:val="00013FFB"/>
    <w:rsid w:val="000141B9"/>
    <w:rsid w:val="0001432F"/>
    <w:rsid w:val="000143F3"/>
    <w:rsid w:val="00014409"/>
    <w:rsid w:val="000144AA"/>
    <w:rsid w:val="00014958"/>
    <w:rsid w:val="00014C43"/>
    <w:rsid w:val="00014FB6"/>
    <w:rsid w:val="00015392"/>
    <w:rsid w:val="000156B1"/>
    <w:rsid w:val="000156D6"/>
    <w:rsid w:val="00015B07"/>
    <w:rsid w:val="00015BB9"/>
    <w:rsid w:val="00015F3F"/>
    <w:rsid w:val="000161F5"/>
    <w:rsid w:val="000161FE"/>
    <w:rsid w:val="00016379"/>
    <w:rsid w:val="00016461"/>
    <w:rsid w:val="00016973"/>
    <w:rsid w:val="00016B7B"/>
    <w:rsid w:val="00016ED5"/>
    <w:rsid w:val="0001750F"/>
    <w:rsid w:val="00017EAC"/>
    <w:rsid w:val="000201BA"/>
    <w:rsid w:val="00020246"/>
    <w:rsid w:val="000202F6"/>
    <w:rsid w:val="000204E5"/>
    <w:rsid w:val="00020610"/>
    <w:rsid w:val="000207C9"/>
    <w:rsid w:val="00020D01"/>
    <w:rsid w:val="00020EF9"/>
    <w:rsid w:val="000213E9"/>
    <w:rsid w:val="0002165B"/>
    <w:rsid w:val="00021FF1"/>
    <w:rsid w:val="00022743"/>
    <w:rsid w:val="000228F1"/>
    <w:rsid w:val="00022AF5"/>
    <w:rsid w:val="00022D2E"/>
    <w:rsid w:val="00023178"/>
    <w:rsid w:val="00023398"/>
    <w:rsid w:val="00023438"/>
    <w:rsid w:val="000234A0"/>
    <w:rsid w:val="000234D7"/>
    <w:rsid w:val="000239E0"/>
    <w:rsid w:val="00023C06"/>
    <w:rsid w:val="00023E19"/>
    <w:rsid w:val="00024943"/>
    <w:rsid w:val="0002494F"/>
    <w:rsid w:val="00024DB4"/>
    <w:rsid w:val="00024F05"/>
    <w:rsid w:val="00025299"/>
    <w:rsid w:val="00025AB2"/>
    <w:rsid w:val="00025B45"/>
    <w:rsid w:val="00025E76"/>
    <w:rsid w:val="00025F09"/>
    <w:rsid w:val="00026689"/>
    <w:rsid w:val="00026697"/>
    <w:rsid w:val="00026791"/>
    <w:rsid w:val="000273D7"/>
    <w:rsid w:val="00027808"/>
    <w:rsid w:val="000279A7"/>
    <w:rsid w:val="00027A8A"/>
    <w:rsid w:val="000304CB"/>
    <w:rsid w:val="000304FA"/>
    <w:rsid w:val="00030773"/>
    <w:rsid w:val="0003126D"/>
    <w:rsid w:val="000312EE"/>
    <w:rsid w:val="0003160B"/>
    <w:rsid w:val="00031DA7"/>
    <w:rsid w:val="00031E98"/>
    <w:rsid w:val="0003212F"/>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36F"/>
    <w:rsid w:val="0003453B"/>
    <w:rsid w:val="000345A4"/>
    <w:rsid w:val="0003466D"/>
    <w:rsid w:val="00034740"/>
    <w:rsid w:val="0003476C"/>
    <w:rsid w:val="00034973"/>
    <w:rsid w:val="00034A76"/>
    <w:rsid w:val="00034C07"/>
    <w:rsid w:val="00034D4D"/>
    <w:rsid w:val="00034E4B"/>
    <w:rsid w:val="00035008"/>
    <w:rsid w:val="000356E1"/>
    <w:rsid w:val="00035BEE"/>
    <w:rsid w:val="00035CC6"/>
    <w:rsid w:val="00035CD8"/>
    <w:rsid w:val="00036226"/>
    <w:rsid w:val="000362F7"/>
    <w:rsid w:val="0003679A"/>
    <w:rsid w:val="00036CCD"/>
    <w:rsid w:val="00036D87"/>
    <w:rsid w:val="00036DA4"/>
    <w:rsid w:val="00036EE7"/>
    <w:rsid w:val="000372BB"/>
    <w:rsid w:val="000372E1"/>
    <w:rsid w:val="00040080"/>
    <w:rsid w:val="00040347"/>
    <w:rsid w:val="000408A2"/>
    <w:rsid w:val="00040966"/>
    <w:rsid w:val="00040994"/>
    <w:rsid w:val="00041119"/>
    <w:rsid w:val="0004118B"/>
    <w:rsid w:val="00041626"/>
    <w:rsid w:val="00041F00"/>
    <w:rsid w:val="00042250"/>
    <w:rsid w:val="000422D8"/>
    <w:rsid w:val="00042474"/>
    <w:rsid w:val="00042640"/>
    <w:rsid w:val="00042920"/>
    <w:rsid w:val="00042F15"/>
    <w:rsid w:val="0004379B"/>
    <w:rsid w:val="000439B9"/>
    <w:rsid w:val="00043A9B"/>
    <w:rsid w:val="00043ED6"/>
    <w:rsid w:val="00044128"/>
    <w:rsid w:val="000442C0"/>
    <w:rsid w:val="00044487"/>
    <w:rsid w:val="000444FE"/>
    <w:rsid w:val="000446D0"/>
    <w:rsid w:val="000446D3"/>
    <w:rsid w:val="00044916"/>
    <w:rsid w:val="0004499B"/>
    <w:rsid w:val="00044DE5"/>
    <w:rsid w:val="000451F5"/>
    <w:rsid w:val="000457D6"/>
    <w:rsid w:val="00045981"/>
    <w:rsid w:val="00045A7D"/>
    <w:rsid w:val="00045B7A"/>
    <w:rsid w:val="00045F89"/>
    <w:rsid w:val="000461AE"/>
    <w:rsid w:val="000462F8"/>
    <w:rsid w:val="00046487"/>
    <w:rsid w:val="000464EF"/>
    <w:rsid w:val="00046546"/>
    <w:rsid w:val="000467D4"/>
    <w:rsid w:val="00046A5D"/>
    <w:rsid w:val="00046E47"/>
    <w:rsid w:val="00046F28"/>
    <w:rsid w:val="00047212"/>
    <w:rsid w:val="0004737F"/>
    <w:rsid w:val="000474CE"/>
    <w:rsid w:val="000479ED"/>
    <w:rsid w:val="0005030D"/>
    <w:rsid w:val="00050563"/>
    <w:rsid w:val="0005058C"/>
    <w:rsid w:val="00050634"/>
    <w:rsid w:val="000507C1"/>
    <w:rsid w:val="00050B07"/>
    <w:rsid w:val="00050BA5"/>
    <w:rsid w:val="00051087"/>
    <w:rsid w:val="0005109D"/>
    <w:rsid w:val="00051332"/>
    <w:rsid w:val="000517CD"/>
    <w:rsid w:val="0005196D"/>
    <w:rsid w:val="00051A0F"/>
    <w:rsid w:val="00051B81"/>
    <w:rsid w:val="00051B97"/>
    <w:rsid w:val="00051CBD"/>
    <w:rsid w:val="00052543"/>
    <w:rsid w:val="000525BF"/>
    <w:rsid w:val="00052824"/>
    <w:rsid w:val="00052871"/>
    <w:rsid w:val="00052A19"/>
    <w:rsid w:val="00052AC2"/>
    <w:rsid w:val="00052D2C"/>
    <w:rsid w:val="00052EAE"/>
    <w:rsid w:val="00052F67"/>
    <w:rsid w:val="00052F8B"/>
    <w:rsid w:val="000536B2"/>
    <w:rsid w:val="00053949"/>
    <w:rsid w:val="00053E52"/>
    <w:rsid w:val="00054127"/>
    <w:rsid w:val="00054446"/>
    <w:rsid w:val="0005459E"/>
    <w:rsid w:val="000546DE"/>
    <w:rsid w:val="00054896"/>
    <w:rsid w:val="00054C84"/>
    <w:rsid w:val="00055058"/>
    <w:rsid w:val="00055849"/>
    <w:rsid w:val="00055971"/>
    <w:rsid w:val="00055C50"/>
    <w:rsid w:val="00055D22"/>
    <w:rsid w:val="00055D27"/>
    <w:rsid w:val="00055F31"/>
    <w:rsid w:val="00056537"/>
    <w:rsid w:val="00056804"/>
    <w:rsid w:val="00056861"/>
    <w:rsid w:val="0005695E"/>
    <w:rsid w:val="0005697A"/>
    <w:rsid w:val="000569B7"/>
    <w:rsid w:val="00056DAA"/>
    <w:rsid w:val="00057012"/>
    <w:rsid w:val="000571FA"/>
    <w:rsid w:val="000572F1"/>
    <w:rsid w:val="0005739E"/>
    <w:rsid w:val="000574D5"/>
    <w:rsid w:val="000575C6"/>
    <w:rsid w:val="000578F7"/>
    <w:rsid w:val="00057934"/>
    <w:rsid w:val="00057AD8"/>
    <w:rsid w:val="00057C16"/>
    <w:rsid w:val="00057F87"/>
    <w:rsid w:val="000606B0"/>
    <w:rsid w:val="000608AA"/>
    <w:rsid w:val="00060D76"/>
    <w:rsid w:val="0006100E"/>
    <w:rsid w:val="00061282"/>
    <w:rsid w:val="00061BB2"/>
    <w:rsid w:val="00061CD9"/>
    <w:rsid w:val="00061D77"/>
    <w:rsid w:val="00061DD6"/>
    <w:rsid w:val="0006214B"/>
    <w:rsid w:val="00062942"/>
    <w:rsid w:val="00062ACF"/>
    <w:rsid w:val="00062C25"/>
    <w:rsid w:val="00062DEE"/>
    <w:rsid w:val="00063251"/>
    <w:rsid w:val="00063279"/>
    <w:rsid w:val="000632D0"/>
    <w:rsid w:val="00063CFE"/>
    <w:rsid w:val="00064101"/>
    <w:rsid w:val="0006416C"/>
    <w:rsid w:val="00064292"/>
    <w:rsid w:val="00064479"/>
    <w:rsid w:val="000649DC"/>
    <w:rsid w:val="00064D1C"/>
    <w:rsid w:val="00064DF5"/>
    <w:rsid w:val="00065436"/>
    <w:rsid w:val="000654E1"/>
    <w:rsid w:val="00065652"/>
    <w:rsid w:val="00065CBF"/>
    <w:rsid w:val="00065E37"/>
    <w:rsid w:val="00066785"/>
    <w:rsid w:val="00066E0A"/>
    <w:rsid w:val="00066F7C"/>
    <w:rsid w:val="00067156"/>
    <w:rsid w:val="00067AF3"/>
    <w:rsid w:val="00067C7B"/>
    <w:rsid w:val="00067DA2"/>
    <w:rsid w:val="00067EFF"/>
    <w:rsid w:val="00070297"/>
    <w:rsid w:val="00070517"/>
    <w:rsid w:val="00070B0B"/>
    <w:rsid w:val="00070CB9"/>
    <w:rsid w:val="00070DF4"/>
    <w:rsid w:val="00070E04"/>
    <w:rsid w:val="00071016"/>
    <w:rsid w:val="000710CB"/>
    <w:rsid w:val="00071331"/>
    <w:rsid w:val="00071B69"/>
    <w:rsid w:val="00072523"/>
    <w:rsid w:val="00072736"/>
    <w:rsid w:val="000727C0"/>
    <w:rsid w:val="000728E1"/>
    <w:rsid w:val="00072E3A"/>
    <w:rsid w:val="0007363E"/>
    <w:rsid w:val="000736AF"/>
    <w:rsid w:val="000737D9"/>
    <w:rsid w:val="00073CCD"/>
    <w:rsid w:val="00074E52"/>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2C2E"/>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5ECB"/>
    <w:rsid w:val="000862FF"/>
    <w:rsid w:val="0008646A"/>
    <w:rsid w:val="000865D4"/>
    <w:rsid w:val="00086822"/>
    <w:rsid w:val="00086824"/>
    <w:rsid w:val="00086ADA"/>
    <w:rsid w:val="00087414"/>
    <w:rsid w:val="000875EE"/>
    <w:rsid w:val="00087975"/>
    <w:rsid w:val="00087C77"/>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FAE"/>
    <w:rsid w:val="000942E0"/>
    <w:rsid w:val="0009495C"/>
    <w:rsid w:val="00094A35"/>
    <w:rsid w:val="00094FD9"/>
    <w:rsid w:val="0009517F"/>
    <w:rsid w:val="000952D8"/>
    <w:rsid w:val="00095437"/>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1C74"/>
    <w:rsid w:val="000A20CF"/>
    <w:rsid w:val="000A237F"/>
    <w:rsid w:val="000A23E9"/>
    <w:rsid w:val="000A254B"/>
    <w:rsid w:val="000A255C"/>
    <w:rsid w:val="000A2589"/>
    <w:rsid w:val="000A2BC2"/>
    <w:rsid w:val="000A2FF8"/>
    <w:rsid w:val="000A301A"/>
    <w:rsid w:val="000A3264"/>
    <w:rsid w:val="000A3760"/>
    <w:rsid w:val="000A37FF"/>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64F9"/>
    <w:rsid w:val="000A6ED8"/>
    <w:rsid w:val="000A7071"/>
    <w:rsid w:val="000A76D3"/>
    <w:rsid w:val="000A7F91"/>
    <w:rsid w:val="000A7FDB"/>
    <w:rsid w:val="000B02D4"/>
    <w:rsid w:val="000B04B5"/>
    <w:rsid w:val="000B0561"/>
    <w:rsid w:val="000B0A3C"/>
    <w:rsid w:val="000B0B9B"/>
    <w:rsid w:val="000B0DBA"/>
    <w:rsid w:val="000B0EC1"/>
    <w:rsid w:val="000B0EED"/>
    <w:rsid w:val="000B0F61"/>
    <w:rsid w:val="000B1098"/>
    <w:rsid w:val="000B18FC"/>
    <w:rsid w:val="000B1C13"/>
    <w:rsid w:val="000B1D5C"/>
    <w:rsid w:val="000B1F5B"/>
    <w:rsid w:val="000B1FEE"/>
    <w:rsid w:val="000B2393"/>
    <w:rsid w:val="000B2A2C"/>
    <w:rsid w:val="000B2C9D"/>
    <w:rsid w:val="000B2E64"/>
    <w:rsid w:val="000B2FF3"/>
    <w:rsid w:val="000B30E9"/>
    <w:rsid w:val="000B3335"/>
    <w:rsid w:val="000B3625"/>
    <w:rsid w:val="000B36F4"/>
    <w:rsid w:val="000B378C"/>
    <w:rsid w:val="000B39E5"/>
    <w:rsid w:val="000B402C"/>
    <w:rsid w:val="000B4277"/>
    <w:rsid w:val="000B433F"/>
    <w:rsid w:val="000B46D8"/>
    <w:rsid w:val="000B4778"/>
    <w:rsid w:val="000B479A"/>
    <w:rsid w:val="000B47E6"/>
    <w:rsid w:val="000B4800"/>
    <w:rsid w:val="000B48C7"/>
    <w:rsid w:val="000B490F"/>
    <w:rsid w:val="000B4BA8"/>
    <w:rsid w:val="000B4C4C"/>
    <w:rsid w:val="000B5784"/>
    <w:rsid w:val="000B58CE"/>
    <w:rsid w:val="000B5E44"/>
    <w:rsid w:val="000B5FA8"/>
    <w:rsid w:val="000B60B9"/>
    <w:rsid w:val="000B63D7"/>
    <w:rsid w:val="000B654C"/>
    <w:rsid w:val="000B67F4"/>
    <w:rsid w:val="000B69C0"/>
    <w:rsid w:val="000B6A05"/>
    <w:rsid w:val="000B6C22"/>
    <w:rsid w:val="000B6CAE"/>
    <w:rsid w:val="000B7058"/>
    <w:rsid w:val="000B7434"/>
    <w:rsid w:val="000B781F"/>
    <w:rsid w:val="000B78D6"/>
    <w:rsid w:val="000B7A05"/>
    <w:rsid w:val="000B7C19"/>
    <w:rsid w:val="000C00EB"/>
    <w:rsid w:val="000C013C"/>
    <w:rsid w:val="000C0299"/>
    <w:rsid w:val="000C02A7"/>
    <w:rsid w:val="000C0655"/>
    <w:rsid w:val="000C0874"/>
    <w:rsid w:val="000C11FF"/>
    <w:rsid w:val="000C1415"/>
    <w:rsid w:val="000C1548"/>
    <w:rsid w:val="000C15C7"/>
    <w:rsid w:val="000C176C"/>
    <w:rsid w:val="000C19BD"/>
    <w:rsid w:val="000C1BBD"/>
    <w:rsid w:val="000C1D44"/>
    <w:rsid w:val="000C1DE0"/>
    <w:rsid w:val="000C203B"/>
    <w:rsid w:val="000C2540"/>
    <w:rsid w:val="000C2BE3"/>
    <w:rsid w:val="000C2D77"/>
    <w:rsid w:val="000C37EC"/>
    <w:rsid w:val="000C4210"/>
    <w:rsid w:val="000C44D8"/>
    <w:rsid w:val="000C4590"/>
    <w:rsid w:val="000C4E9D"/>
    <w:rsid w:val="000C5054"/>
    <w:rsid w:val="000C5370"/>
    <w:rsid w:val="000C547A"/>
    <w:rsid w:val="000C58E4"/>
    <w:rsid w:val="000C5E55"/>
    <w:rsid w:val="000C6027"/>
    <w:rsid w:val="000C6394"/>
    <w:rsid w:val="000C65DC"/>
    <w:rsid w:val="000C67E7"/>
    <w:rsid w:val="000C695C"/>
    <w:rsid w:val="000C6A61"/>
    <w:rsid w:val="000C6AD1"/>
    <w:rsid w:val="000C6BB4"/>
    <w:rsid w:val="000C6F66"/>
    <w:rsid w:val="000C745B"/>
    <w:rsid w:val="000C7483"/>
    <w:rsid w:val="000C75F0"/>
    <w:rsid w:val="000C79FC"/>
    <w:rsid w:val="000C7E1A"/>
    <w:rsid w:val="000D002D"/>
    <w:rsid w:val="000D00B5"/>
    <w:rsid w:val="000D0306"/>
    <w:rsid w:val="000D0FE2"/>
    <w:rsid w:val="000D106E"/>
    <w:rsid w:val="000D117F"/>
    <w:rsid w:val="000D11A5"/>
    <w:rsid w:val="000D13A6"/>
    <w:rsid w:val="000D19D6"/>
    <w:rsid w:val="000D1C87"/>
    <w:rsid w:val="000D2030"/>
    <w:rsid w:val="000D2167"/>
    <w:rsid w:val="000D2972"/>
    <w:rsid w:val="000D2A11"/>
    <w:rsid w:val="000D2A48"/>
    <w:rsid w:val="000D2D39"/>
    <w:rsid w:val="000D3016"/>
    <w:rsid w:val="000D329E"/>
    <w:rsid w:val="000D3352"/>
    <w:rsid w:val="000D3D3F"/>
    <w:rsid w:val="000D3DB1"/>
    <w:rsid w:val="000D3F88"/>
    <w:rsid w:val="000D4219"/>
    <w:rsid w:val="000D4238"/>
    <w:rsid w:val="000D438F"/>
    <w:rsid w:val="000D439E"/>
    <w:rsid w:val="000D4591"/>
    <w:rsid w:val="000D45C0"/>
    <w:rsid w:val="000D4962"/>
    <w:rsid w:val="000D4A7C"/>
    <w:rsid w:val="000D4B3E"/>
    <w:rsid w:val="000D4F60"/>
    <w:rsid w:val="000D4FC9"/>
    <w:rsid w:val="000D517B"/>
    <w:rsid w:val="000D553C"/>
    <w:rsid w:val="000D55E2"/>
    <w:rsid w:val="000D57F3"/>
    <w:rsid w:val="000D5879"/>
    <w:rsid w:val="000D606B"/>
    <w:rsid w:val="000D626F"/>
    <w:rsid w:val="000D633B"/>
    <w:rsid w:val="000D662F"/>
    <w:rsid w:val="000D7386"/>
    <w:rsid w:val="000D78B5"/>
    <w:rsid w:val="000D7B0E"/>
    <w:rsid w:val="000D7B76"/>
    <w:rsid w:val="000D7CA8"/>
    <w:rsid w:val="000D7E13"/>
    <w:rsid w:val="000E02FB"/>
    <w:rsid w:val="000E07C7"/>
    <w:rsid w:val="000E081B"/>
    <w:rsid w:val="000E0C3E"/>
    <w:rsid w:val="000E0C6E"/>
    <w:rsid w:val="000E11E6"/>
    <w:rsid w:val="000E1630"/>
    <w:rsid w:val="000E1733"/>
    <w:rsid w:val="000E1B1E"/>
    <w:rsid w:val="000E1B31"/>
    <w:rsid w:val="000E1D4B"/>
    <w:rsid w:val="000E2086"/>
    <w:rsid w:val="000E28E2"/>
    <w:rsid w:val="000E2928"/>
    <w:rsid w:val="000E2B22"/>
    <w:rsid w:val="000E2D79"/>
    <w:rsid w:val="000E3152"/>
    <w:rsid w:val="000E3293"/>
    <w:rsid w:val="000E340A"/>
    <w:rsid w:val="000E398C"/>
    <w:rsid w:val="000E3B3B"/>
    <w:rsid w:val="000E3E77"/>
    <w:rsid w:val="000E4068"/>
    <w:rsid w:val="000E4360"/>
    <w:rsid w:val="000E451D"/>
    <w:rsid w:val="000E46E4"/>
    <w:rsid w:val="000E47F2"/>
    <w:rsid w:val="000E4E68"/>
    <w:rsid w:val="000E50CF"/>
    <w:rsid w:val="000E55F8"/>
    <w:rsid w:val="000E560F"/>
    <w:rsid w:val="000E570F"/>
    <w:rsid w:val="000E62C1"/>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522"/>
    <w:rsid w:val="000F17CD"/>
    <w:rsid w:val="000F1869"/>
    <w:rsid w:val="000F18E5"/>
    <w:rsid w:val="000F1C2C"/>
    <w:rsid w:val="000F1C34"/>
    <w:rsid w:val="000F1FD5"/>
    <w:rsid w:val="000F2283"/>
    <w:rsid w:val="000F2286"/>
    <w:rsid w:val="000F24F6"/>
    <w:rsid w:val="000F25EC"/>
    <w:rsid w:val="000F287C"/>
    <w:rsid w:val="000F2B5C"/>
    <w:rsid w:val="000F2D92"/>
    <w:rsid w:val="000F34D9"/>
    <w:rsid w:val="000F3515"/>
    <w:rsid w:val="000F3968"/>
    <w:rsid w:val="000F3EAE"/>
    <w:rsid w:val="000F4026"/>
    <w:rsid w:val="000F444C"/>
    <w:rsid w:val="000F4533"/>
    <w:rsid w:val="000F4660"/>
    <w:rsid w:val="000F48F1"/>
    <w:rsid w:val="000F4BA7"/>
    <w:rsid w:val="000F50E5"/>
    <w:rsid w:val="000F5516"/>
    <w:rsid w:val="000F5557"/>
    <w:rsid w:val="000F561A"/>
    <w:rsid w:val="000F58B1"/>
    <w:rsid w:val="000F5C68"/>
    <w:rsid w:val="000F5E08"/>
    <w:rsid w:val="000F5FC3"/>
    <w:rsid w:val="000F64B3"/>
    <w:rsid w:val="000F6A8F"/>
    <w:rsid w:val="000F708E"/>
    <w:rsid w:val="000F7123"/>
    <w:rsid w:val="000F7886"/>
    <w:rsid w:val="000F7A15"/>
    <w:rsid w:val="001002EB"/>
    <w:rsid w:val="00100B95"/>
    <w:rsid w:val="00100D0D"/>
    <w:rsid w:val="001014A6"/>
    <w:rsid w:val="00101557"/>
    <w:rsid w:val="001016A7"/>
    <w:rsid w:val="00101755"/>
    <w:rsid w:val="001017FD"/>
    <w:rsid w:val="0010203A"/>
    <w:rsid w:val="0010248D"/>
    <w:rsid w:val="00102B48"/>
    <w:rsid w:val="00102C13"/>
    <w:rsid w:val="00102C34"/>
    <w:rsid w:val="00102C55"/>
    <w:rsid w:val="00102CF2"/>
    <w:rsid w:val="00102E32"/>
    <w:rsid w:val="00102E3E"/>
    <w:rsid w:val="0010302B"/>
    <w:rsid w:val="0010341A"/>
    <w:rsid w:val="001034BE"/>
    <w:rsid w:val="00103624"/>
    <w:rsid w:val="001039EF"/>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5CB2"/>
    <w:rsid w:val="00106223"/>
    <w:rsid w:val="001062B7"/>
    <w:rsid w:val="001069A2"/>
    <w:rsid w:val="00107007"/>
    <w:rsid w:val="00107592"/>
    <w:rsid w:val="00107EFE"/>
    <w:rsid w:val="00110480"/>
    <w:rsid w:val="00110A1B"/>
    <w:rsid w:val="00110B8D"/>
    <w:rsid w:val="00110C4F"/>
    <w:rsid w:val="00110C66"/>
    <w:rsid w:val="00111031"/>
    <w:rsid w:val="00111044"/>
    <w:rsid w:val="001116E1"/>
    <w:rsid w:val="001117F8"/>
    <w:rsid w:val="0011186F"/>
    <w:rsid w:val="001119E1"/>
    <w:rsid w:val="00111BA8"/>
    <w:rsid w:val="001121D3"/>
    <w:rsid w:val="001122AF"/>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B2C"/>
    <w:rsid w:val="00116BF4"/>
    <w:rsid w:val="00117169"/>
    <w:rsid w:val="00117A04"/>
    <w:rsid w:val="001201A0"/>
    <w:rsid w:val="001201A9"/>
    <w:rsid w:val="00120577"/>
    <w:rsid w:val="00120B49"/>
    <w:rsid w:val="00120BDB"/>
    <w:rsid w:val="00120DDE"/>
    <w:rsid w:val="00120F52"/>
    <w:rsid w:val="00121499"/>
    <w:rsid w:val="001217FE"/>
    <w:rsid w:val="00121A20"/>
    <w:rsid w:val="00121A23"/>
    <w:rsid w:val="00122057"/>
    <w:rsid w:val="00122301"/>
    <w:rsid w:val="001223F4"/>
    <w:rsid w:val="00122567"/>
    <w:rsid w:val="00122727"/>
    <w:rsid w:val="001227A7"/>
    <w:rsid w:val="00122AD7"/>
    <w:rsid w:val="00122EBA"/>
    <w:rsid w:val="00122F7A"/>
    <w:rsid w:val="0012311B"/>
    <w:rsid w:val="0012314C"/>
    <w:rsid w:val="00123620"/>
    <w:rsid w:val="001236EC"/>
    <w:rsid w:val="00123878"/>
    <w:rsid w:val="0012409F"/>
    <w:rsid w:val="001243C2"/>
    <w:rsid w:val="001243D8"/>
    <w:rsid w:val="001246D6"/>
    <w:rsid w:val="00124740"/>
    <w:rsid w:val="001248E0"/>
    <w:rsid w:val="00124BAA"/>
    <w:rsid w:val="00124DE8"/>
    <w:rsid w:val="001250CB"/>
    <w:rsid w:val="00125571"/>
    <w:rsid w:val="00125593"/>
    <w:rsid w:val="001255FF"/>
    <w:rsid w:val="001258B4"/>
    <w:rsid w:val="001261E6"/>
    <w:rsid w:val="00126203"/>
    <w:rsid w:val="0012686B"/>
    <w:rsid w:val="0012691E"/>
    <w:rsid w:val="001269E7"/>
    <w:rsid w:val="001271E6"/>
    <w:rsid w:val="00127715"/>
    <w:rsid w:val="001277E2"/>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A61"/>
    <w:rsid w:val="00132E01"/>
    <w:rsid w:val="00132E54"/>
    <w:rsid w:val="001340A6"/>
    <w:rsid w:val="001340E5"/>
    <w:rsid w:val="00134102"/>
    <w:rsid w:val="00134429"/>
    <w:rsid w:val="0013448A"/>
    <w:rsid w:val="001344B1"/>
    <w:rsid w:val="001346A3"/>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516"/>
    <w:rsid w:val="00137C43"/>
    <w:rsid w:val="00140095"/>
    <w:rsid w:val="001400B9"/>
    <w:rsid w:val="00140133"/>
    <w:rsid w:val="001402E0"/>
    <w:rsid w:val="0014035F"/>
    <w:rsid w:val="00140369"/>
    <w:rsid w:val="00140512"/>
    <w:rsid w:val="001406B6"/>
    <w:rsid w:val="00140A43"/>
    <w:rsid w:val="00140A78"/>
    <w:rsid w:val="00140C53"/>
    <w:rsid w:val="00140C68"/>
    <w:rsid w:val="00140DC1"/>
    <w:rsid w:val="0014129B"/>
    <w:rsid w:val="001413C0"/>
    <w:rsid w:val="001415EF"/>
    <w:rsid w:val="00141BCF"/>
    <w:rsid w:val="00141C38"/>
    <w:rsid w:val="00141F2D"/>
    <w:rsid w:val="00142122"/>
    <w:rsid w:val="001425EB"/>
    <w:rsid w:val="001429F2"/>
    <w:rsid w:val="00142BB8"/>
    <w:rsid w:val="00142BE6"/>
    <w:rsid w:val="00142D71"/>
    <w:rsid w:val="00142D74"/>
    <w:rsid w:val="001431A7"/>
    <w:rsid w:val="001431EA"/>
    <w:rsid w:val="001435C3"/>
    <w:rsid w:val="0014361F"/>
    <w:rsid w:val="00143934"/>
    <w:rsid w:val="001439CB"/>
    <w:rsid w:val="00143B62"/>
    <w:rsid w:val="00143BCE"/>
    <w:rsid w:val="00143C96"/>
    <w:rsid w:val="00143CA7"/>
    <w:rsid w:val="00143FA3"/>
    <w:rsid w:val="0014415A"/>
    <w:rsid w:val="00144195"/>
    <w:rsid w:val="001443EB"/>
    <w:rsid w:val="00144488"/>
    <w:rsid w:val="00144584"/>
    <w:rsid w:val="00144855"/>
    <w:rsid w:val="001448BF"/>
    <w:rsid w:val="00144B97"/>
    <w:rsid w:val="00144D04"/>
    <w:rsid w:val="00144F8A"/>
    <w:rsid w:val="00145494"/>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D63"/>
    <w:rsid w:val="00150DC0"/>
    <w:rsid w:val="00150F7C"/>
    <w:rsid w:val="00150F89"/>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A2B"/>
    <w:rsid w:val="00153CCB"/>
    <w:rsid w:val="00153D87"/>
    <w:rsid w:val="00153E1C"/>
    <w:rsid w:val="001541B1"/>
    <w:rsid w:val="00154414"/>
    <w:rsid w:val="0015451F"/>
    <w:rsid w:val="001552D7"/>
    <w:rsid w:val="001558CC"/>
    <w:rsid w:val="00155DB9"/>
    <w:rsid w:val="00155EBB"/>
    <w:rsid w:val="001566A8"/>
    <w:rsid w:val="001567AE"/>
    <w:rsid w:val="00156F81"/>
    <w:rsid w:val="00157043"/>
    <w:rsid w:val="001572EF"/>
    <w:rsid w:val="00157586"/>
    <w:rsid w:val="001575E9"/>
    <w:rsid w:val="00157AB4"/>
    <w:rsid w:val="00157BF1"/>
    <w:rsid w:val="00157C08"/>
    <w:rsid w:val="00157D7B"/>
    <w:rsid w:val="00157F8E"/>
    <w:rsid w:val="001603EF"/>
    <w:rsid w:val="001608D9"/>
    <w:rsid w:val="00160D4F"/>
    <w:rsid w:val="00160DDD"/>
    <w:rsid w:val="00160E13"/>
    <w:rsid w:val="00160E45"/>
    <w:rsid w:val="00160F78"/>
    <w:rsid w:val="001611A2"/>
    <w:rsid w:val="001612A2"/>
    <w:rsid w:val="00161335"/>
    <w:rsid w:val="00161B96"/>
    <w:rsid w:val="00161E11"/>
    <w:rsid w:val="00161E36"/>
    <w:rsid w:val="00162334"/>
    <w:rsid w:val="001629D9"/>
    <w:rsid w:val="00162BE6"/>
    <w:rsid w:val="00162C2D"/>
    <w:rsid w:val="00162C45"/>
    <w:rsid w:val="00162DBA"/>
    <w:rsid w:val="00162FE9"/>
    <w:rsid w:val="00163B9C"/>
    <w:rsid w:val="00163FAD"/>
    <w:rsid w:val="001653AB"/>
    <w:rsid w:val="001653AE"/>
    <w:rsid w:val="0016561D"/>
    <w:rsid w:val="00165670"/>
    <w:rsid w:val="001657FA"/>
    <w:rsid w:val="00165AA3"/>
    <w:rsid w:val="00165B32"/>
    <w:rsid w:val="0016677F"/>
    <w:rsid w:val="00166AA9"/>
    <w:rsid w:val="00166B55"/>
    <w:rsid w:val="00166D22"/>
    <w:rsid w:val="00166FB3"/>
    <w:rsid w:val="00167428"/>
    <w:rsid w:val="001675B7"/>
    <w:rsid w:val="0016780C"/>
    <w:rsid w:val="00167EA1"/>
    <w:rsid w:val="00167EA3"/>
    <w:rsid w:val="0017008C"/>
    <w:rsid w:val="0017043A"/>
    <w:rsid w:val="00170DC5"/>
    <w:rsid w:val="00170DED"/>
    <w:rsid w:val="0017124D"/>
    <w:rsid w:val="001714EB"/>
    <w:rsid w:val="00171708"/>
    <w:rsid w:val="00171A27"/>
    <w:rsid w:val="001722EB"/>
    <w:rsid w:val="00172520"/>
    <w:rsid w:val="0017255F"/>
    <w:rsid w:val="0017272B"/>
    <w:rsid w:val="00172CDF"/>
    <w:rsid w:val="00172F58"/>
    <w:rsid w:val="0017301C"/>
    <w:rsid w:val="00173101"/>
    <w:rsid w:val="001734C1"/>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CE6"/>
    <w:rsid w:val="00176D94"/>
    <w:rsid w:val="00176F6E"/>
    <w:rsid w:val="001770CB"/>
    <w:rsid w:val="0017744D"/>
    <w:rsid w:val="00177489"/>
    <w:rsid w:val="00177869"/>
    <w:rsid w:val="00177C9A"/>
    <w:rsid w:val="00180469"/>
    <w:rsid w:val="00181134"/>
    <w:rsid w:val="0018128F"/>
    <w:rsid w:val="001812D9"/>
    <w:rsid w:val="00181315"/>
    <w:rsid w:val="001818EE"/>
    <w:rsid w:val="00181C1C"/>
    <w:rsid w:val="00181D1E"/>
    <w:rsid w:val="00181EC7"/>
    <w:rsid w:val="0018216A"/>
    <w:rsid w:val="00182424"/>
    <w:rsid w:val="001827F4"/>
    <w:rsid w:val="00182814"/>
    <w:rsid w:val="00182C49"/>
    <w:rsid w:val="001837C5"/>
    <w:rsid w:val="001839C6"/>
    <w:rsid w:val="001843E7"/>
    <w:rsid w:val="00184475"/>
    <w:rsid w:val="00184501"/>
    <w:rsid w:val="0018465A"/>
    <w:rsid w:val="00184738"/>
    <w:rsid w:val="00184947"/>
    <w:rsid w:val="00184C51"/>
    <w:rsid w:val="00184CF4"/>
    <w:rsid w:val="00184FCF"/>
    <w:rsid w:val="001852A4"/>
    <w:rsid w:val="0018578F"/>
    <w:rsid w:val="0018580E"/>
    <w:rsid w:val="00185AA2"/>
    <w:rsid w:val="00185C4B"/>
    <w:rsid w:val="0018617A"/>
    <w:rsid w:val="00186184"/>
    <w:rsid w:val="001864C7"/>
    <w:rsid w:val="00186CC0"/>
    <w:rsid w:val="0018707E"/>
    <w:rsid w:val="00187257"/>
    <w:rsid w:val="001872A6"/>
    <w:rsid w:val="001874B4"/>
    <w:rsid w:val="00187630"/>
    <w:rsid w:val="001878FB"/>
    <w:rsid w:val="001879D6"/>
    <w:rsid w:val="00190160"/>
    <w:rsid w:val="00190236"/>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30DA"/>
    <w:rsid w:val="0019321D"/>
    <w:rsid w:val="00193921"/>
    <w:rsid w:val="00193C03"/>
    <w:rsid w:val="001942AD"/>
    <w:rsid w:val="0019431E"/>
    <w:rsid w:val="00194743"/>
    <w:rsid w:val="00194786"/>
    <w:rsid w:val="00194B05"/>
    <w:rsid w:val="00194BB1"/>
    <w:rsid w:val="00194E8C"/>
    <w:rsid w:val="0019520B"/>
    <w:rsid w:val="001953DD"/>
    <w:rsid w:val="0019614C"/>
    <w:rsid w:val="00196254"/>
    <w:rsid w:val="00196615"/>
    <w:rsid w:val="0019661A"/>
    <w:rsid w:val="0019663C"/>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14B3"/>
    <w:rsid w:val="001A14C1"/>
    <w:rsid w:val="001A155B"/>
    <w:rsid w:val="001A15D0"/>
    <w:rsid w:val="001A1635"/>
    <w:rsid w:val="001A1650"/>
    <w:rsid w:val="001A1C22"/>
    <w:rsid w:val="001A1D95"/>
    <w:rsid w:val="001A23EC"/>
    <w:rsid w:val="001A29E5"/>
    <w:rsid w:val="001A302C"/>
    <w:rsid w:val="001A30A6"/>
    <w:rsid w:val="001A3198"/>
    <w:rsid w:val="001A37E8"/>
    <w:rsid w:val="001A3FCF"/>
    <w:rsid w:val="001A47D2"/>
    <w:rsid w:val="001A4BCA"/>
    <w:rsid w:val="001A4D48"/>
    <w:rsid w:val="001A4E55"/>
    <w:rsid w:val="001A548C"/>
    <w:rsid w:val="001A59BE"/>
    <w:rsid w:val="001A5E2F"/>
    <w:rsid w:val="001A5E6C"/>
    <w:rsid w:val="001A6242"/>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AE"/>
    <w:rsid w:val="001B09F0"/>
    <w:rsid w:val="001B0D34"/>
    <w:rsid w:val="001B123E"/>
    <w:rsid w:val="001B1255"/>
    <w:rsid w:val="001B1444"/>
    <w:rsid w:val="001B14FA"/>
    <w:rsid w:val="001B1567"/>
    <w:rsid w:val="001B16A5"/>
    <w:rsid w:val="001B1EC9"/>
    <w:rsid w:val="001B212A"/>
    <w:rsid w:val="001B2271"/>
    <w:rsid w:val="001B2498"/>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8C3"/>
    <w:rsid w:val="001B595A"/>
    <w:rsid w:val="001B5ACA"/>
    <w:rsid w:val="001B5C81"/>
    <w:rsid w:val="001B5FF9"/>
    <w:rsid w:val="001B60CF"/>
    <w:rsid w:val="001B62D3"/>
    <w:rsid w:val="001B6341"/>
    <w:rsid w:val="001B63BA"/>
    <w:rsid w:val="001B66CF"/>
    <w:rsid w:val="001B66E1"/>
    <w:rsid w:val="001B67B5"/>
    <w:rsid w:val="001B725B"/>
    <w:rsid w:val="001B7786"/>
    <w:rsid w:val="001B7B9C"/>
    <w:rsid w:val="001B7E86"/>
    <w:rsid w:val="001C006F"/>
    <w:rsid w:val="001C0463"/>
    <w:rsid w:val="001C048B"/>
    <w:rsid w:val="001C0656"/>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E1D"/>
    <w:rsid w:val="001C3FCA"/>
    <w:rsid w:val="001C4196"/>
    <w:rsid w:val="001C4596"/>
    <w:rsid w:val="001C4A3C"/>
    <w:rsid w:val="001C4A3E"/>
    <w:rsid w:val="001C4A8C"/>
    <w:rsid w:val="001C4AA7"/>
    <w:rsid w:val="001C4E71"/>
    <w:rsid w:val="001C4F8F"/>
    <w:rsid w:val="001C51DE"/>
    <w:rsid w:val="001C5AFE"/>
    <w:rsid w:val="001C5C6D"/>
    <w:rsid w:val="001C5CCB"/>
    <w:rsid w:val="001C5FEA"/>
    <w:rsid w:val="001C6254"/>
    <w:rsid w:val="001C63CA"/>
    <w:rsid w:val="001C645B"/>
    <w:rsid w:val="001C64D7"/>
    <w:rsid w:val="001C66CD"/>
    <w:rsid w:val="001C6D0B"/>
    <w:rsid w:val="001C6FAB"/>
    <w:rsid w:val="001C7054"/>
    <w:rsid w:val="001C7134"/>
    <w:rsid w:val="001C750F"/>
    <w:rsid w:val="001C7949"/>
    <w:rsid w:val="001D002B"/>
    <w:rsid w:val="001D0065"/>
    <w:rsid w:val="001D01F4"/>
    <w:rsid w:val="001D0489"/>
    <w:rsid w:val="001D098C"/>
    <w:rsid w:val="001D0B67"/>
    <w:rsid w:val="001D0EB2"/>
    <w:rsid w:val="001D1092"/>
    <w:rsid w:val="001D1902"/>
    <w:rsid w:val="001D1A1C"/>
    <w:rsid w:val="001D1D41"/>
    <w:rsid w:val="001D25EF"/>
    <w:rsid w:val="001D2A81"/>
    <w:rsid w:val="001D2AF3"/>
    <w:rsid w:val="001D2E3A"/>
    <w:rsid w:val="001D2E7B"/>
    <w:rsid w:val="001D2FE9"/>
    <w:rsid w:val="001D301A"/>
    <w:rsid w:val="001D3047"/>
    <w:rsid w:val="001D340C"/>
    <w:rsid w:val="001D3453"/>
    <w:rsid w:val="001D34CA"/>
    <w:rsid w:val="001D3574"/>
    <w:rsid w:val="001D3ABE"/>
    <w:rsid w:val="001D4F09"/>
    <w:rsid w:val="001D5312"/>
    <w:rsid w:val="001D5510"/>
    <w:rsid w:val="001D5773"/>
    <w:rsid w:val="001D5AED"/>
    <w:rsid w:val="001D5DDD"/>
    <w:rsid w:val="001D6946"/>
    <w:rsid w:val="001D6AD8"/>
    <w:rsid w:val="001D6F3F"/>
    <w:rsid w:val="001D71E0"/>
    <w:rsid w:val="001D7463"/>
    <w:rsid w:val="001D7531"/>
    <w:rsid w:val="001D77A4"/>
    <w:rsid w:val="001E010F"/>
    <w:rsid w:val="001E01FA"/>
    <w:rsid w:val="001E0BAD"/>
    <w:rsid w:val="001E0C61"/>
    <w:rsid w:val="001E1032"/>
    <w:rsid w:val="001E1364"/>
    <w:rsid w:val="001E1447"/>
    <w:rsid w:val="001E14A9"/>
    <w:rsid w:val="001E1A3F"/>
    <w:rsid w:val="001E1FBF"/>
    <w:rsid w:val="001E216C"/>
    <w:rsid w:val="001E23CE"/>
    <w:rsid w:val="001E257D"/>
    <w:rsid w:val="001E283F"/>
    <w:rsid w:val="001E2A6A"/>
    <w:rsid w:val="001E2BCD"/>
    <w:rsid w:val="001E2DFC"/>
    <w:rsid w:val="001E2E51"/>
    <w:rsid w:val="001E305E"/>
    <w:rsid w:val="001E31A4"/>
    <w:rsid w:val="001E34FD"/>
    <w:rsid w:val="001E3AD9"/>
    <w:rsid w:val="001E3C45"/>
    <w:rsid w:val="001E45A9"/>
    <w:rsid w:val="001E4873"/>
    <w:rsid w:val="001E48C0"/>
    <w:rsid w:val="001E49A8"/>
    <w:rsid w:val="001E4CEB"/>
    <w:rsid w:val="001E4EBB"/>
    <w:rsid w:val="001E50DB"/>
    <w:rsid w:val="001E533E"/>
    <w:rsid w:val="001E53D4"/>
    <w:rsid w:val="001E5683"/>
    <w:rsid w:val="001E59AE"/>
    <w:rsid w:val="001E5C94"/>
    <w:rsid w:val="001E6165"/>
    <w:rsid w:val="001E62F1"/>
    <w:rsid w:val="001E62F3"/>
    <w:rsid w:val="001E64BC"/>
    <w:rsid w:val="001E6926"/>
    <w:rsid w:val="001E6D35"/>
    <w:rsid w:val="001E6DBA"/>
    <w:rsid w:val="001E6EF0"/>
    <w:rsid w:val="001E7124"/>
    <w:rsid w:val="001E7852"/>
    <w:rsid w:val="001E7BF0"/>
    <w:rsid w:val="001E7C7A"/>
    <w:rsid w:val="001E7DF6"/>
    <w:rsid w:val="001E7FA8"/>
    <w:rsid w:val="001F0073"/>
    <w:rsid w:val="001F03DB"/>
    <w:rsid w:val="001F0851"/>
    <w:rsid w:val="001F089A"/>
    <w:rsid w:val="001F0E42"/>
    <w:rsid w:val="001F1003"/>
    <w:rsid w:val="001F1383"/>
    <w:rsid w:val="001F1653"/>
    <w:rsid w:val="001F172D"/>
    <w:rsid w:val="001F1CA9"/>
    <w:rsid w:val="001F1F98"/>
    <w:rsid w:val="001F200F"/>
    <w:rsid w:val="001F235D"/>
    <w:rsid w:val="001F25AE"/>
    <w:rsid w:val="001F2787"/>
    <w:rsid w:val="001F2AA3"/>
    <w:rsid w:val="001F2DA7"/>
    <w:rsid w:val="001F2E92"/>
    <w:rsid w:val="001F32EA"/>
    <w:rsid w:val="001F3909"/>
    <w:rsid w:val="001F3B45"/>
    <w:rsid w:val="001F3DE3"/>
    <w:rsid w:val="001F3F17"/>
    <w:rsid w:val="001F44B5"/>
    <w:rsid w:val="001F4D95"/>
    <w:rsid w:val="001F5228"/>
    <w:rsid w:val="001F5319"/>
    <w:rsid w:val="001F586E"/>
    <w:rsid w:val="001F58C9"/>
    <w:rsid w:val="001F5DC0"/>
    <w:rsid w:val="001F5DD6"/>
    <w:rsid w:val="001F6538"/>
    <w:rsid w:val="001F67B9"/>
    <w:rsid w:val="001F6A9F"/>
    <w:rsid w:val="001F6D4C"/>
    <w:rsid w:val="001F6E35"/>
    <w:rsid w:val="001F725A"/>
    <w:rsid w:val="001F7579"/>
    <w:rsid w:val="001F7DB7"/>
    <w:rsid w:val="001F7EA8"/>
    <w:rsid w:val="002001A6"/>
    <w:rsid w:val="0020023E"/>
    <w:rsid w:val="00200362"/>
    <w:rsid w:val="002003BA"/>
    <w:rsid w:val="0020090D"/>
    <w:rsid w:val="00200C3C"/>
    <w:rsid w:val="00200E99"/>
    <w:rsid w:val="00200ED8"/>
    <w:rsid w:val="00201543"/>
    <w:rsid w:val="00201942"/>
    <w:rsid w:val="00201A61"/>
    <w:rsid w:val="00201B2C"/>
    <w:rsid w:val="00202268"/>
    <w:rsid w:val="002022ED"/>
    <w:rsid w:val="002022FF"/>
    <w:rsid w:val="002024B4"/>
    <w:rsid w:val="00202867"/>
    <w:rsid w:val="00202C40"/>
    <w:rsid w:val="00202C5D"/>
    <w:rsid w:val="00202C88"/>
    <w:rsid w:val="00202E09"/>
    <w:rsid w:val="002030F6"/>
    <w:rsid w:val="00203177"/>
    <w:rsid w:val="002033DD"/>
    <w:rsid w:val="00203664"/>
    <w:rsid w:val="00203848"/>
    <w:rsid w:val="00203C31"/>
    <w:rsid w:val="00203D39"/>
    <w:rsid w:val="002040CF"/>
    <w:rsid w:val="00204162"/>
    <w:rsid w:val="0020417B"/>
    <w:rsid w:val="002042C4"/>
    <w:rsid w:val="00204622"/>
    <w:rsid w:val="00204781"/>
    <w:rsid w:val="002049A5"/>
    <w:rsid w:val="00204A01"/>
    <w:rsid w:val="00204B1F"/>
    <w:rsid w:val="00204B33"/>
    <w:rsid w:val="00204C62"/>
    <w:rsid w:val="00204F88"/>
    <w:rsid w:val="002058C2"/>
    <w:rsid w:val="00205947"/>
    <w:rsid w:val="00205A76"/>
    <w:rsid w:val="00205DA5"/>
    <w:rsid w:val="00205F69"/>
    <w:rsid w:val="00206361"/>
    <w:rsid w:val="002066DB"/>
    <w:rsid w:val="0020705C"/>
    <w:rsid w:val="00207100"/>
    <w:rsid w:val="002073C3"/>
    <w:rsid w:val="0020743F"/>
    <w:rsid w:val="0020781B"/>
    <w:rsid w:val="00207BCE"/>
    <w:rsid w:val="00207F95"/>
    <w:rsid w:val="00210043"/>
    <w:rsid w:val="0021017A"/>
    <w:rsid w:val="00210B8B"/>
    <w:rsid w:val="002111BF"/>
    <w:rsid w:val="002116B0"/>
    <w:rsid w:val="002117AC"/>
    <w:rsid w:val="0021184C"/>
    <w:rsid w:val="00211A51"/>
    <w:rsid w:val="00211AA4"/>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534"/>
    <w:rsid w:val="002155E8"/>
    <w:rsid w:val="002156A6"/>
    <w:rsid w:val="00216265"/>
    <w:rsid w:val="00216425"/>
    <w:rsid w:val="002168EE"/>
    <w:rsid w:val="002168FA"/>
    <w:rsid w:val="00216BCB"/>
    <w:rsid w:val="002171DA"/>
    <w:rsid w:val="00217394"/>
    <w:rsid w:val="0021746D"/>
    <w:rsid w:val="002174EF"/>
    <w:rsid w:val="00217CC1"/>
    <w:rsid w:val="00217D02"/>
    <w:rsid w:val="00217F6F"/>
    <w:rsid w:val="002208A6"/>
    <w:rsid w:val="00221236"/>
    <w:rsid w:val="0022126B"/>
    <w:rsid w:val="002214E7"/>
    <w:rsid w:val="002215F4"/>
    <w:rsid w:val="0022212A"/>
    <w:rsid w:val="0022223C"/>
    <w:rsid w:val="002227D1"/>
    <w:rsid w:val="00222822"/>
    <w:rsid w:val="00222C60"/>
    <w:rsid w:val="00222E35"/>
    <w:rsid w:val="00223176"/>
    <w:rsid w:val="002232C3"/>
    <w:rsid w:val="002235C4"/>
    <w:rsid w:val="00223EBB"/>
    <w:rsid w:val="00224359"/>
    <w:rsid w:val="0022435A"/>
    <w:rsid w:val="002248AC"/>
    <w:rsid w:val="00224963"/>
    <w:rsid w:val="00224EDA"/>
    <w:rsid w:val="00224F7B"/>
    <w:rsid w:val="00224F99"/>
    <w:rsid w:val="002250AF"/>
    <w:rsid w:val="002250D8"/>
    <w:rsid w:val="002252CD"/>
    <w:rsid w:val="002252E6"/>
    <w:rsid w:val="0022556A"/>
    <w:rsid w:val="00225865"/>
    <w:rsid w:val="00225B08"/>
    <w:rsid w:val="00225D24"/>
    <w:rsid w:val="00226661"/>
    <w:rsid w:val="00226890"/>
    <w:rsid w:val="00226CA0"/>
    <w:rsid w:val="002272E6"/>
    <w:rsid w:val="002272F0"/>
    <w:rsid w:val="00227323"/>
    <w:rsid w:val="00227C67"/>
    <w:rsid w:val="00227E29"/>
    <w:rsid w:val="00227FFC"/>
    <w:rsid w:val="0023012B"/>
    <w:rsid w:val="002301E9"/>
    <w:rsid w:val="00230B48"/>
    <w:rsid w:val="00230BA4"/>
    <w:rsid w:val="002313F4"/>
    <w:rsid w:val="002318BD"/>
    <w:rsid w:val="00231B63"/>
    <w:rsid w:val="00231D1C"/>
    <w:rsid w:val="00231DA0"/>
    <w:rsid w:val="00232463"/>
    <w:rsid w:val="00232E55"/>
    <w:rsid w:val="00233780"/>
    <w:rsid w:val="00233834"/>
    <w:rsid w:val="0023397A"/>
    <w:rsid w:val="00233A34"/>
    <w:rsid w:val="002342DA"/>
    <w:rsid w:val="002344DC"/>
    <w:rsid w:val="0023462A"/>
    <w:rsid w:val="00234701"/>
    <w:rsid w:val="0023485A"/>
    <w:rsid w:val="00235057"/>
    <w:rsid w:val="00235F41"/>
    <w:rsid w:val="00236033"/>
    <w:rsid w:val="00236179"/>
    <w:rsid w:val="00236491"/>
    <w:rsid w:val="00236571"/>
    <w:rsid w:val="00236700"/>
    <w:rsid w:val="00236D40"/>
    <w:rsid w:val="00237176"/>
    <w:rsid w:val="0023741F"/>
    <w:rsid w:val="002375E0"/>
    <w:rsid w:val="002377C7"/>
    <w:rsid w:val="00237A6C"/>
    <w:rsid w:val="00237BD4"/>
    <w:rsid w:val="00237F7A"/>
    <w:rsid w:val="00240058"/>
    <w:rsid w:val="002400DD"/>
    <w:rsid w:val="002400FE"/>
    <w:rsid w:val="00240236"/>
    <w:rsid w:val="0024045B"/>
    <w:rsid w:val="00240689"/>
    <w:rsid w:val="002406CA"/>
    <w:rsid w:val="0024071D"/>
    <w:rsid w:val="00240AB7"/>
    <w:rsid w:val="002413DF"/>
    <w:rsid w:val="00241551"/>
    <w:rsid w:val="002415E9"/>
    <w:rsid w:val="00241892"/>
    <w:rsid w:val="002418C4"/>
    <w:rsid w:val="00241A01"/>
    <w:rsid w:val="00241CDA"/>
    <w:rsid w:val="002421A7"/>
    <w:rsid w:val="002422FA"/>
    <w:rsid w:val="00242618"/>
    <w:rsid w:val="00242776"/>
    <w:rsid w:val="0024292C"/>
    <w:rsid w:val="00242A54"/>
    <w:rsid w:val="00242AB4"/>
    <w:rsid w:val="00242DCB"/>
    <w:rsid w:val="002433C4"/>
    <w:rsid w:val="00243514"/>
    <w:rsid w:val="00243544"/>
    <w:rsid w:val="0024365E"/>
    <w:rsid w:val="0024371E"/>
    <w:rsid w:val="00244033"/>
    <w:rsid w:val="0024441E"/>
    <w:rsid w:val="00244451"/>
    <w:rsid w:val="00244921"/>
    <w:rsid w:val="002449F3"/>
    <w:rsid w:val="00244FF1"/>
    <w:rsid w:val="002451D1"/>
    <w:rsid w:val="002451FE"/>
    <w:rsid w:val="00245383"/>
    <w:rsid w:val="00245A00"/>
    <w:rsid w:val="00245F4E"/>
    <w:rsid w:val="00245FC7"/>
    <w:rsid w:val="00246607"/>
    <w:rsid w:val="00246748"/>
    <w:rsid w:val="00246AB5"/>
    <w:rsid w:val="00246B37"/>
    <w:rsid w:val="00246BD1"/>
    <w:rsid w:val="00246C5D"/>
    <w:rsid w:val="00247033"/>
    <w:rsid w:val="00247316"/>
    <w:rsid w:val="00247B6E"/>
    <w:rsid w:val="00247BC4"/>
    <w:rsid w:val="00247BEF"/>
    <w:rsid w:val="00247FF4"/>
    <w:rsid w:val="00250920"/>
    <w:rsid w:val="00250CDA"/>
    <w:rsid w:val="00251052"/>
    <w:rsid w:val="00251993"/>
    <w:rsid w:val="0025199B"/>
    <w:rsid w:val="00251E95"/>
    <w:rsid w:val="0025201C"/>
    <w:rsid w:val="00252137"/>
    <w:rsid w:val="0025221B"/>
    <w:rsid w:val="00252685"/>
    <w:rsid w:val="002532E4"/>
    <w:rsid w:val="00253BD7"/>
    <w:rsid w:val="00253E07"/>
    <w:rsid w:val="00253F50"/>
    <w:rsid w:val="0025418B"/>
    <w:rsid w:val="002541D8"/>
    <w:rsid w:val="002542A5"/>
    <w:rsid w:val="002542F8"/>
    <w:rsid w:val="00254337"/>
    <w:rsid w:val="0025443D"/>
    <w:rsid w:val="002548C6"/>
    <w:rsid w:val="00254A9C"/>
    <w:rsid w:val="00254C6F"/>
    <w:rsid w:val="00255CDF"/>
    <w:rsid w:val="002566FA"/>
    <w:rsid w:val="0025676D"/>
    <w:rsid w:val="0025685D"/>
    <w:rsid w:val="00256980"/>
    <w:rsid w:val="002570C1"/>
    <w:rsid w:val="002571FF"/>
    <w:rsid w:val="0025752E"/>
    <w:rsid w:val="0025767C"/>
    <w:rsid w:val="00257739"/>
    <w:rsid w:val="00257805"/>
    <w:rsid w:val="00257D9C"/>
    <w:rsid w:val="00260223"/>
    <w:rsid w:val="002603DB"/>
    <w:rsid w:val="002603F2"/>
    <w:rsid w:val="00260900"/>
    <w:rsid w:val="002609A9"/>
    <w:rsid w:val="00260BE1"/>
    <w:rsid w:val="00260EC0"/>
    <w:rsid w:val="00261554"/>
    <w:rsid w:val="00261570"/>
    <w:rsid w:val="0026171E"/>
    <w:rsid w:val="002620FA"/>
    <w:rsid w:val="002621D1"/>
    <w:rsid w:val="0026245C"/>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37A"/>
    <w:rsid w:val="00266591"/>
    <w:rsid w:val="00266A73"/>
    <w:rsid w:val="00266BF6"/>
    <w:rsid w:val="002673FF"/>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5F2"/>
    <w:rsid w:val="002719C7"/>
    <w:rsid w:val="002719C9"/>
    <w:rsid w:val="002719E4"/>
    <w:rsid w:val="00271AFA"/>
    <w:rsid w:val="00271B93"/>
    <w:rsid w:val="00272101"/>
    <w:rsid w:val="0027218C"/>
    <w:rsid w:val="00272769"/>
    <w:rsid w:val="00272BE8"/>
    <w:rsid w:val="00272E57"/>
    <w:rsid w:val="00272FD6"/>
    <w:rsid w:val="002730E8"/>
    <w:rsid w:val="0027339F"/>
    <w:rsid w:val="00273610"/>
    <w:rsid w:val="00273618"/>
    <w:rsid w:val="00273843"/>
    <w:rsid w:val="00273AF1"/>
    <w:rsid w:val="00273CB3"/>
    <w:rsid w:val="00273CEB"/>
    <w:rsid w:val="00273CEC"/>
    <w:rsid w:val="00273DAA"/>
    <w:rsid w:val="00273F93"/>
    <w:rsid w:val="00273FA4"/>
    <w:rsid w:val="002740C6"/>
    <w:rsid w:val="00274108"/>
    <w:rsid w:val="0027410F"/>
    <w:rsid w:val="0027421D"/>
    <w:rsid w:val="00274362"/>
    <w:rsid w:val="002744B7"/>
    <w:rsid w:val="0027459C"/>
    <w:rsid w:val="002745B8"/>
    <w:rsid w:val="002745FB"/>
    <w:rsid w:val="00274605"/>
    <w:rsid w:val="002748FA"/>
    <w:rsid w:val="00274B92"/>
    <w:rsid w:val="00274D00"/>
    <w:rsid w:val="002757D0"/>
    <w:rsid w:val="00275B0D"/>
    <w:rsid w:val="00275D72"/>
    <w:rsid w:val="00275DCA"/>
    <w:rsid w:val="00275E3E"/>
    <w:rsid w:val="00275E8D"/>
    <w:rsid w:val="002766F6"/>
    <w:rsid w:val="00276C5B"/>
    <w:rsid w:val="00276FA8"/>
    <w:rsid w:val="002778B4"/>
    <w:rsid w:val="00277A47"/>
    <w:rsid w:val="00277C9D"/>
    <w:rsid w:val="00277E8E"/>
    <w:rsid w:val="00280100"/>
    <w:rsid w:val="00280163"/>
    <w:rsid w:val="002805DC"/>
    <w:rsid w:val="002806B4"/>
    <w:rsid w:val="00280ABB"/>
    <w:rsid w:val="00280B61"/>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A94"/>
    <w:rsid w:val="00282F8B"/>
    <w:rsid w:val="0028309B"/>
    <w:rsid w:val="00283467"/>
    <w:rsid w:val="00283A5C"/>
    <w:rsid w:val="00283D7B"/>
    <w:rsid w:val="00283F67"/>
    <w:rsid w:val="00284455"/>
    <w:rsid w:val="002849D3"/>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AF9"/>
    <w:rsid w:val="00287D32"/>
    <w:rsid w:val="00287FED"/>
    <w:rsid w:val="002905C0"/>
    <w:rsid w:val="002907BB"/>
    <w:rsid w:val="00290B14"/>
    <w:rsid w:val="00290C94"/>
    <w:rsid w:val="00290CA0"/>
    <w:rsid w:val="002910A8"/>
    <w:rsid w:val="00291684"/>
    <w:rsid w:val="002916D7"/>
    <w:rsid w:val="00291D93"/>
    <w:rsid w:val="00291F96"/>
    <w:rsid w:val="002922EE"/>
    <w:rsid w:val="0029247C"/>
    <w:rsid w:val="0029248D"/>
    <w:rsid w:val="00292940"/>
    <w:rsid w:val="00292A3B"/>
    <w:rsid w:val="00292B68"/>
    <w:rsid w:val="00292BEA"/>
    <w:rsid w:val="00292E17"/>
    <w:rsid w:val="00293098"/>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A41"/>
    <w:rsid w:val="002A0746"/>
    <w:rsid w:val="002A0981"/>
    <w:rsid w:val="002A13A3"/>
    <w:rsid w:val="002A13FC"/>
    <w:rsid w:val="002A14BF"/>
    <w:rsid w:val="002A1745"/>
    <w:rsid w:val="002A1B18"/>
    <w:rsid w:val="002A1E1D"/>
    <w:rsid w:val="002A1F6C"/>
    <w:rsid w:val="002A22F0"/>
    <w:rsid w:val="002A2964"/>
    <w:rsid w:val="002A2D33"/>
    <w:rsid w:val="002A2D3D"/>
    <w:rsid w:val="002A2FA5"/>
    <w:rsid w:val="002A33A2"/>
    <w:rsid w:val="002A3A18"/>
    <w:rsid w:val="002A3C4B"/>
    <w:rsid w:val="002A3EC4"/>
    <w:rsid w:val="002A3F23"/>
    <w:rsid w:val="002A4336"/>
    <w:rsid w:val="002A4684"/>
    <w:rsid w:val="002A4700"/>
    <w:rsid w:val="002A471F"/>
    <w:rsid w:val="002A4720"/>
    <w:rsid w:val="002A474E"/>
    <w:rsid w:val="002A4769"/>
    <w:rsid w:val="002A49AB"/>
    <w:rsid w:val="002A4EA2"/>
    <w:rsid w:val="002A52D8"/>
    <w:rsid w:val="002A548A"/>
    <w:rsid w:val="002A607D"/>
    <w:rsid w:val="002A67C9"/>
    <w:rsid w:val="002A6A5F"/>
    <w:rsid w:val="002A6CB3"/>
    <w:rsid w:val="002A70C5"/>
    <w:rsid w:val="002A7AB6"/>
    <w:rsid w:val="002A7C3F"/>
    <w:rsid w:val="002B07CC"/>
    <w:rsid w:val="002B0939"/>
    <w:rsid w:val="002B0E18"/>
    <w:rsid w:val="002B0F68"/>
    <w:rsid w:val="002B0F8E"/>
    <w:rsid w:val="002B140A"/>
    <w:rsid w:val="002B1586"/>
    <w:rsid w:val="002B15D6"/>
    <w:rsid w:val="002B19DB"/>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32D"/>
    <w:rsid w:val="002B56AE"/>
    <w:rsid w:val="002B5AF7"/>
    <w:rsid w:val="002B5D79"/>
    <w:rsid w:val="002B5E7B"/>
    <w:rsid w:val="002B684F"/>
    <w:rsid w:val="002B6E81"/>
    <w:rsid w:val="002B727B"/>
    <w:rsid w:val="002B749D"/>
    <w:rsid w:val="002B7F93"/>
    <w:rsid w:val="002C0020"/>
    <w:rsid w:val="002C014D"/>
    <w:rsid w:val="002C01DC"/>
    <w:rsid w:val="002C06B6"/>
    <w:rsid w:val="002C08F1"/>
    <w:rsid w:val="002C0E8B"/>
    <w:rsid w:val="002C0FA7"/>
    <w:rsid w:val="002C13C0"/>
    <w:rsid w:val="002C13E5"/>
    <w:rsid w:val="002C1691"/>
    <w:rsid w:val="002C1701"/>
    <w:rsid w:val="002C1A09"/>
    <w:rsid w:val="002C1A2E"/>
    <w:rsid w:val="002C1B06"/>
    <w:rsid w:val="002C1CE1"/>
    <w:rsid w:val="002C2396"/>
    <w:rsid w:val="002C24D0"/>
    <w:rsid w:val="002C28AF"/>
    <w:rsid w:val="002C28E9"/>
    <w:rsid w:val="002C29ED"/>
    <w:rsid w:val="002C2B62"/>
    <w:rsid w:val="002C2D10"/>
    <w:rsid w:val="002C2F30"/>
    <w:rsid w:val="002C2F82"/>
    <w:rsid w:val="002C37C6"/>
    <w:rsid w:val="002C381A"/>
    <w:rsid w:val="002C3ACA"/>
    <w:rsid w:val="002C3C6A"/>
    <w:rsid w:val="002C3D19"/>
    <w:rsid w:val="002C3E81"/>
    <w:rsid w:val="002C40A8"/>
    <w:rsid w:val="002C416D"/>
    <w:rsid w:val="002C437A"/>
    <w:rsid w:val="002C4572"/>
    <w:rsid w:val="002C47C0"/>
    <w:rsid w:val="002C4CBB"/>
    <w:rsid w:val="002C4CCA"/>
    <w:rsid w:val="002C5774"/>
    <w:rsid w:val="002C5ADD"/>
    <w:rsid w:val="002C6148"/>
    <w:rsid w:val="002C64EA"/>
    <w:rsid w:val="002C68EC"/>
    <w:rsid w:val="002C729E"/>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0FD0"/>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71F"/>
    <w:rsid w:val="002D3A10"/>
    <w:rsid w:val="002D3AFC"/>
    <w:rsid w:val="002D3DC4"/>
    <w:rsid w:val="002D40BC"/>
    <w:rsid w:val="002D4670"/>
    <w:rsid w:val="002D47F1"/>
    <w:rsid w:val="002D4A09"/>
    <w:rsid w:val="002D4C18"/>
    <w:rsid w:val="002D4D7D"/>
    <w:rsid w:val="002D4EC4"/>
    <w:rsid w:val="002D4FDA"/>
    <w:rsid w:val="002D5052"/>
    <w:rsid w:val="002D5ABB"/>
    <w:rsid w:val="002D5DF2"/>
    <w:rsid w:val="002D6704"/>
    <w:rsid w:val="002D6790"/>
    <w:rsid w:val="002D69ED"/>
    <w:rsid w:val="002D6A85"/>
    <w:rsid w:val="002D6A9F"/>
    <w:rsid w:val="002D6AF7"/>
    <w:rsid w:val="002D6CA5"/>
    <w:rsid w:val="002D6D74"/>
    <w:rsid w:val="002D6DEA"/>
    <w:rsid w:val="002D6E02"/>
    <w:rsid w:val="002D73A6"/>
    <w:rsid w:val="002D749D"/>
    <w:rsid w:val="002D755E"/>
    <w:rsid w:val="002D7654"/>
    <w:rsid w:val="002D787C"/>
    <w:rsid w:val="002D7BCC"/>
    <w:rsid w:val="002D7EDE"/>
    <w:rsid w:val="002E0101"/>
    <w:rsid w:val="002E0164"/>
    <w:rsid w:val="002E029B"/>
    <w:rsid w:val="002E0384"/>
    <w:rsid w:val="002E06DF"/>
    <w:rsid w:val="002E07E7"/>
    <w:rsid w:val="002E0DAD"/>
    <w:rsid w:val="002E1084"/>
    <w:rsid w:val="002E1318"/>
    <w:rsid w:val="002E1727"/>
    <w:rsid w:val="002E1A26"/>
    <w:rsid w:val="002E1BC2"/>
    <w:rsid w:val="002E1C1A"/>
    <w:rsid w:val="002E1D2B"/>
    <w:rsid w:val="002E1EB3"/>
    <w:rsid w:val="002E1F18"/>
    <w:rsid w:val="002E2287"/>
    <w:rsid w:val="002E2986"/>
    <w:rsid w:val="002E29D7"/>
    <w:rsid w:val="002E2AF8"/>
    <w:rsid w:val="002E2C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872"/>
    <w:rsid w:val="002F091D"/>
    <w:rsid w:val="002F1591"/>
    <w:rsid w:val="002F1B4D"/>
    <w:rsid w:val="002F247B"/>
    <w:rsid w:val="002F3B91"/>
    <w:rsid w:val="002F3E6C"/>
    <w:rsid w:val="002F3FAF"/>
    <w:rsid w:val="002F4657"/>
    <w:rsid w:val="002F4C53"/>
    <w:rsid w:val="002F5108"/>
    <w:rsid w:val="002F531C"/>
    <w:rsid w:val="002F5810"/>
    <w:rsid w:val="002F5B0D"/>
    <w:rsid w:val="002F5B17"/>
    <w:rsid w:val="002F5B82"/>
    <w:rsid w:val="002F5E4A"/>
    <w:rsid w:val="002F6007"/>
    <w:rsid w:val="002F602C"/>
    <w:rsid w:val="002F61B7"/>
    <w:rsid w:val="002F657E"/>
    <w:rsid w:val="002F6658"/>
    <w:rsid w:val="002F6B3A"/>
    <w:rsid w:val="002F6DDB"/>
    <w:rsid w:val="002F7111"/>
    <w:rsid w:val="002F7472"/>
    <w:rsid w:val="002F748E"/>
    <w:rsid w:val="003000BE"/>
    <w:rsid w:val="00300776"/>
    <w:rsid w:val="00300B54"/>
    <w:rsid w:val="00300CA1"/>
    <w:rsid w:val="00300CEB"/>
    <w:rsid w:val="003012EE"/>
    <w:rsid w:val="00301CDF"/>
    <w:rsid w:val="00301DFE"/>
    <w:rsid w:val="00301E81"/>
    <w:rsid w:val="00302209"/>
    <w:rsid w:val="003024B5"/>
    <w:rsid w:val="0030268E"/>
    <w:rsid w:val="00302BBA"/>
    <w:rsid w:val="00302CEE"/>
    <w:rsid w:val="00302F1C"/>
    <w:rsid w:val="003030FB"/>
    <w:rsid w:val="0030321A"/>
    <w:rsid w:val="0030366E"/>
    <w:rsid w:val="00303F74"/>
    <w:rsid w:val="00304017"/>
    <w:rsid w:val="003046A5"/>
    <w:rsid w:val="003048F0"/>
    <w:rsid w:val="00304B7F"/>
    <w:rsid w:val="00304D69"/>
    <w:rsid w:val="00304DD1"/>
    <w:rsid w:val="00304DEC"/>
    <w:rsid w:val="00304E95"/>
    <w:rsid w:val="0030506A"/>
    <w:rsid w:val="00305633"/>
    <w:rsid w:val="00305DB8"/>
    <w:rsid w:val="003062EA"/>
    <w:rsid w:val="0030652D"/>
    <w:rsid w:val="00306677"/>
    <w:rsid w:val="003068BA"/>
    <w:rsid w:val="0030696A"/>
    <w:rsid w:val="00306BBB"/>
    <w:rsid w:val="00306DC1"/>
    <w:rsid w:val="00306E29"/>
    <w:rsid w:val="003070D0"/>
    <w:rsid w:val="00307259"/>
    <w:rsid w:val="003101BF"/>
    <w:rsid w:val="00310212"/>
    <w:rsid w:val="00310EDA"/>
    <w:rsid w:val="00310F6B"/>
    <w:rsid w:val="00311BD7"/>
    <w:rsid w:val="0031213A"/>
    <w:rsid w:val="003121F0"/>
    <w:rsid w:val="0031329B"/>
    <w:rsid w:val="00313448"/>
    <w:rsid w:val="00313771"/>
    <w:rsid w:val="003139AD"/>
    <w:rsid w:val="003139E2"/>
    <w:rsid w:val="00313A83"/>
    <w:rsid w:val="00313B77"/>
    <w:rsid w:val="00314093"/>
    <w:rsid w:val="003140A6"/>
    <w:rsid w:val="00314117"/>
    <w:rsid w:val="0031429B"/>
    <w:rsid w:val="003144B7"/>
    <w:rsid w:val="003144D3"/>
    <w:rsid w:val="0031464E"/>
    <w:rsid w:val="003147E5"/>
    <w:rsid w:val="003151F4"/>
    <w:rsid w:val="003152FB"/>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6FF1"/>
    <w:rsid w:val="003170B9"/>
    <w:rsid w:val="00317149"/>
    <w:rsid w:val="00317427"/>
    <w:rsid w:val="00317AE9"/>
    <w:rsid w:val="00320414"/>
    <w:rsid w:val="003204C9"/>
    <w:rsid w:val="0032065F"/>
    <w:rsid w:val="003208B0"/>
    <w:rsid w:val="00320966"/>
    <w:rsid w:val="003209B7"/>
    <w:rsid w:val="00320C8D"/>
    <w:rsid w:val="0032156F"/>
    <w:rsid w:val="00321BA7"/>
    <w:rsid w:val="00321E4A"/>
    <w:rsid w:val="00321E93"/>
    <w:rsid w:val="00322289"/>
    <w:rsid w:val="00322551"/>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A47"/>
    <w:rsid w:val="00325A7D"/>
    <w:rsid w:val="00325F46"/>
    <w:rsid w:val="00326540"/>
    <w:rsid w:val="00326C88"/>
    <w:rsid w:val="0032718E"/>
    <w:rsid w:val="003271CA"/>
    <w:rsid w:val="00327AEC"/>
    <w:rsid w:val="00327BCA"/>
    <w:rsid w:val="00327BFD"/>
    <w:rsid w:val="00327C37"/>
    <w:rsid w:val="0033002F"/>
    <w:rsid w:val="0033025E"/>
    <w:rsid w:val="00330A65"/>
    <w:rsid w:val="00331175"/>
    <w:rsid w:val="00331213"/>
    <w:rsid w:val="003312C0"/>
    <w:rsid w:val="0033132D"/>
    <w:rsid w:val="003313BB"/>
    <w:rsid w:val="00331867"/>
    <w:rsid w:val="00331871"/>
    <w:rsid w:val="003319E6"/>
    <w:rsid w:val="0033205B"/>
    <w:rsid w:val="003324BB"/>
    <w:rsid w:val="00332746"/>
    <w:rsid w:val="00332B8B"/>
    <w:rsid w:val="00332BD5"/>
    <w:rsid w:val="00332CB4"/>
    <w:rsid w:val="00332F38"/>
    <w:rsid w:val="00332FA0"/>
    <w:rsid w:val="003331AD"/>
    <w:rsid w:val="003332F0"/>
    <w:rsid w:val="00333507"/>
    <w:rsid w:val="0033355E"/>
    <w:rsid w:val="00333EB1"/>
    <w:rsid w:val="00334056"/>
    <w:rsid w:val="00334189"/>
    <w:rsid w:val="0033426F"/>
    <w:rsid w:val="00334295"/>
    <w:rsid w:val="0033433B"/>
    <w:rsid w:val="003345AB"/>
    <w:rsid w:val="0033468E"/>
    <w:rsid w:val="003347B7"/>
    <w:rsid w:val="00334976"/>
    <w:rsid w:val="00334A67"/>
    <w:rsid w:val="00334D13"/>
    <w:rsid w:val="00335038"/>
    <w:rsid w:val="003350EB"/>
    <w:rsid w:val="0033553E"/>
    <w:rsid w:val="0033577F"/>
    <w:rsid w:val="00335940"/>
    <w:rsid w:val="00335A50"/>
    <w:rsid w:val="00335AAC"/>
    <w:rsid w:val="00336460"/>
    <w:rsid w:val="003368E8"/>
    <w:rsid w:val="00336C9A"/>
    <w:rsid w:val="0033706B"/>
    <w:rsid w:val="0033717D"/>
    <w:rsid w:val="00337716"/>
    <w:rsid w:val="00337B83"/>
    <w:rsid w:val="00337DF0"/>
    <w:rsid w:val="00340211"/>
    <w:rsid w:val="0034048D"/>
    <w:rsid w:val="00340638"/>
    <w:rsid w:val="00340923"/>
    <w:rsid w:val="00340A35"/>
    <w:rsid w:val="00340AC0"/>
    <w:rsid w:val="00340CCF"/>
    <w:rsid w:val="00340D6E"/>
    <w:rsid w:val="00340FA4"/>
    <w:rsid w:val="0034105A"/>
    <w:rsid w:val="003410A2"/>
    <w:rsid w:val="00341206"/>
    <w:rsid w:val="0034121E"/>
    <w:rsid w:val="003412FA"/>
    <w:rsid w:val="00341334"/>
    <w:rsid w:val="00341590"/>
    <w:rsid w:val="003418DA"/>
    <w:rsid w:val="00341BB5"/>
    <w:rsid w:val="00341CCA"/>
    <w:rsid w:val="003420F1"/>
    <w:rsid w:val="00342138"/>
    <w:rsid w:val="0034227F"/>
    <w:rsid w:val="0034241E"/>
    <w:rsid w:val="00342644"/>
    <w:rsid w:val="003427B4"/>
    <w:rsid w:val="00342BDB"/>
    <w:rsid w:val="00342BE8"/>
    <w:rsid w:val="00342D2E"/>
    <w:rsid w:val="0034306B"/>
    <w:rsid w:val="003433BB"/>
    <w:rsid w:val="003434A1"/>
    <w:rsid w:val="0034351C"/>
    <w:rsid w:val="003444F2"/>
    <w:rsid w:val="00344965"/>
    <w:rsid w:val="00344A1F"/>
    <w:rsid w:val="0034559E"/>
    <w:rsid w:val="0034575F"/>
    <w:rsid w:val="003457A8"/>
    <w:rsid w:val="00345AF8"/>
    <w:rsid w:val="00345DC9"/>
    <w:rsid w:val="00345F7A"/>
    <w:rsid w:val="00345FA4"/>
    <w:rsid w:val="0034669F"/>
    <w:rsid w:val="003467D4"/>
    <w:rsid w:val="0034698D"/>
    <w:rsid w:val="00346CF8"/>
    <w:rsid w:val="00346F41"/>
    <w:rsid w:val="0034733E"/>
    <w:rsid w:val="00347E18"/>
    <w:rsid w:val="00347FC9"/>
    <w:rsid w:val="00347FF9"/>
    <w:rsid w:val="0035028F"/>
    <w:rsid w:val="00350424"/>
    <w:rsid w:val="003505C6"/>
    <w:rsid w:val="003505E6"/>
    <w:rsid w:val="00350872"/>
    <w:rsid w:val="00350911"/>
    <w:rsid w:val="00350AC7"/>
    <w:rsid w:val="00350E3A"/>
    <w:rsid w:val="003511B8"/>
    <w:rsid w:val="003512DD"/>
    <w:rsid w:val="00351317"/>
    <w:rsid w:val="0035149D"/>
    <w:rsid w:val="00351626"/>
    <w:rsid w:val="003519EB"/>
    <w:rsid w:val="00351B43"/>
    <w:rsid w:val="00351DC6"/>
    <w:rsid w:val="00351E6B"/>
    <w:rsid w:val="00352337"/>
    <w:rsid w:val="0035233C"/>
    <w:rsid w:val="003523F3"/>
    <w:rsid w:val="0035243D"/>
    <w:rsid w:val="003524C4"/>
    <w:rsid w:val="00352881"/>
    <w:rsid w:val="00352A49"/>
    <w:rsid w:val="00352EBC"/>
    <w:rsid w:val="00352EE1"/>
    <w:rsid w:val="003530CA"/>
    <w:rsid w:val="003534D2"/>
    <w:rsid w:val="00353619"/>
    <w:rsid w:val="00353A17"/>
    <w:rsid w:val="00353E8F"/>
    <w:rsid w:val="00353EEA"/>
    <w:rsid w:val="003543DA"/>
    <w:rsid w:val="0035441B"/>
    <w:rsid w:val="0035467A"/>
    <w:rsid w:val="00354B43"/>
    <w:rsid w:val="00354C15"/>
    <w:rsid w:val="00354FD6"/>
    <w:rsid w:val="003552FD"/>
    <w:rsid w:val="00355821"/>
    <w:rsid w:val="00355A31"/>
    <w:rsid w:val="00355C8A"/>
    <w:rsid w:val="00355C8E"/>
    <w:rsid w:val="00355D03"/>
    <w:rsid w:val="00355F27"/>
    <w:rsid w:val="00355F3A"/>
    <w:rsid w:val="003561DC"/>
    <w:rsid w:val="0035667F"/>
    <w:rsid w:val="00356B02"/>
    <w:rsid w:val="0035736D"/>
    <w:rsid w:val="00357451"/>
    <w:rsid w:val="00357614"/>
    <w:rsid w:val="00357923"/>
    <w:rsid w:val="00357D05"/>
    <w:rsid w:val="003600FD"/>
    <w:rsid w:val="0036016B"/>
    <w:rsid w:val="00360176"/>
    <w:rsid w:val="0036067B"/>
    <w:rsid w:val="003608AA"/>
    <w:rsid w:val="00360974"/>
    <w:rsid w:val="00360A99"/>
    <w:rsid w:val="00360FFD"/>
    <w:rsid w:val="003611CA"/>
    <w:rsid w:val="0036123A"/>
    <w:rsid w:val="003617EE"/>
    <w:rsid w:val="00361896"/>
    <w:rsid w:val="00361938"/>
    <w:rsid w:val="003619DB"/>
    <w:rsid w:val="00361D02"/>
    <w:rsid w:val="00362018"/>
    <w:rsid w:val="003621D9"/>
    <w:rsid w:val="00362258"/>
    <w:rsid w:val="0036250C"/>
    <w:rsid w:val="00362751"/>
    <w:rsid w:val="0036276A"/>
    <w:rsid w:val="00362B98"/>
    <w:rsid w:val="00362C61"/>
    <w:rsid w:val="003630CF"/>
    <w:rsid w:val="0036367D"/>
    <w:rsid w:val="00363B93"/>
    <w:rsid w:val="00363E62"/>
    <w:rsid w:val="00363EE7"/>
    <w:rsid w:val="00364936"/>
    <w:rsid w:val="00364DDB"/>
    <w:rsid w:val="00364E4B"/>
    <w:rsid w:val="00364F57"/>
    <w:rsid w:val="00364F6F"/>
    <w:rsid w:val="0036563C"/>
    <w:rsid w:val="003656A5"/>
    <w:rsid w:val="00365880"/>
    <w:rsid w:val="00365AA2"/>
    <w:rsid w:val="00365C7F"/>
    <w:rsid w:val="00365DC8"/>
    <w:rsid w:val="003660FD"/>
    <w:rsid w:val="00366324"/>
    <w:rsid w:val="0036637D"/>
    <w:rsid w:val="00366E10"/>
    <w:rsid w:val="00366F5C"/>
    <w:rsid w:val="00367012"/>
    <w:rsid w:val="0036785F"/>
    <w:rsid w:val="003679CB"/>
    <w:rsid w:val="00367EFF"/>
    <w:rsid w:val="00370087"/>
    <w:rsid w:val="0037032E"/>
    <w:rsid w:val="00370C3E"/>
    <w:rsid w:val="00371239"/>
    <w:rsid w:val="0037148C"/>
    <w:rsid w:val="003715DA"/>
    <w:rsid w:val="00371A12"/>
    <w:rsid w:val="00371A20"/>
    <w:rsid w:val="00371E23"/>
    <w:rsid w:val="00372313"/>
    <w:rsid w:val="00372523"/>
    <w:rsid w:val="00372597"/>
    <w:rsid w:val="00372746"/>
    <w:rsid w:val="0037299F"/>
    <w:rsid w:val="00372CE3"/>
    <w:rsid w:val="00372D58"/>
    <w:rsid w:val="00372E29"/>
    <w:rsid w:val="00372EF6"/>
    <w:rsid w:val="00372F2E"/>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7C3"/>
    <w:rsid w:val="003749AD"/>
    <w:rsid w:val="003749CA"/>
    <w:rsid w:val="00374A5C"/>
    <w:rsid w:val="00374A8D"/>
    <w:rsid w:val="00374B26"/>
    <w:rsid w:val="00374CF0"/>
    <w:rsid w:val="00374F5C"/>
    <w:rsid w:val="003750EE"/>
    <w:rsid w:val="0037533E"/>
    <w:rsid w:val="003757D7"/>
    <w:rsid w:val="00375C5C"/>
    <w:rsid w:val="00375E7C"/>
    <w:rsid w:val="00375EF0"/>
    <w:rsid w:val="00375F90"/>
    <w:rsid w:val="00376512"/>
    <w:rsid w:val="00376AD6"/>
    <w:rsid w:val="00376D95"/>
    <w:rsid w:val="003770AE"/>
    <w:rsid w:val="003775E4"/>
    <w:rsid w:val="00377CD3"/>
    <w:rsid w:val="003801FF"/>
    <w:rsid w:val="003804B8"/>
    <w:rsid w:val="00380580"/>
    <w:rsid w:val="003805F4"/>
    <w:rsid w:val="00380600"/>
    <w:rsid w:val="0038093A"/>
    <w:rsid w:val="00380B6E"/>
    <w:rsid w:val="00380B7A"/>
    <w:rsid w:val="00380F25"/>
    <w:rsid w:val="0038101B"/>
    <w:rsid w:val="00381051"/>
    <w:rsid w:val="00381937"/>
    <w:rsid w:val="00381BB8"/>
    <w:rsid w:val="00382191"/>
    <w:rsid w:val="0038257B"/>
    <w:rsid w:val="00382594"/>
    <w:rsid w:val="0038271D"/>
    <w:rsid w:val="00382940"/>
    <w:rsid w:val="003829E2"/>
    <w:rsid w:val="00382C52"/>
    <w:rsid w:val="00382D25"/>
    <w:rsid w:val="00382F35"/>
    <w:rsid w:val="00383508"/>
    <w:rsid w:val="003837BF"/>
    <w:rsid w:val="003839AE"/>
    <w:rsid w:val="003839D3"/>
    <w:rsid w:val="003839F8"/>
    <w:rsid w:val="00383D26"/>
    <w:rsid w:val="00383F14"/>
    <w:rsid w:val="00384078"/>
    <w:rsid w:val="003840C0"/>
    <w:rsid w:val="0038414C"/>
    <w:rsid w:val="003841E0"/>
    <w:rsid w:val="003842C9"/>
    <w:rsid w:val="003842CA"/>
    <w:rsid w:val="00384315"/>
    <w:rsid w:val="003843D9"/>
    <w:rsid w:val="003843F1"/>
    <w:rsid w:val="003845A0"/>
    <w:rsid w:val="003846E8"/>
    <w:rsid w:val="00384AE2"/>
    <w:rsid w:val="00384B2B"/>
    <w:rsid w:val="00384D62"/>
    <w:rsid w:val="003850E5"/>
    <w:rsid w:val="0038516A"/>
    <w:rsid w:val="0038524C"/>
    <w:rsid w:val="00385754"/>
    <w:rsid w:val="003857C9"/>
    <w:rsid w:val="00385C28"/>
    <w:rsid w:val="00385E73"/>
    <w:rsid w:val="00386B4C"/>
    <w:rsid w:val="00386B9D"/>
    <w:rsid w:val="003872FB"/>
    <w:rsid w:val="00387592"/>
    <w:rsid w:val="0038776E"/>
    <w:rsid w:val="00387BF1"/>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D6"/>
    <w:rsid w:val="00393AEB"/>
    <w:rsid w:val="00393C74"/>
    <w:rsid w:val="00393E7D"/>
    <w:rsid w:val="0039405A"/>
    <w:rsid w:val="0039418F"/>
    <w:rsid w:val="003942AB"/>
    <w:rsid w:val="003945E2"/>
    <w:rsid w:val="00394894"/>
    <w:rsid w:val="00394DCA"/>
    <w:rsid w:val="00394F99"/>
    <w:rsid w:val="0039505E"/>
    <w:rsid w:val="003954D0"/>
    <w:rsid w:val="00395766"/>
    <w:rsid w:val="0039577B"/>
    <w:rsid w:val="0039587B"/>
    <w:rsid w:val="003958DD"/>
    <w:rsid w:val="00395987"/>
    <w:rsid w:val="00395D19"/>
    <w:rsid w:val="00395E88"/>
    <w:rsid w:val="00396008"/>
    <w:rsid w:val="003960D7"/>
    <w:rsid w:val="00396362"/>
    <w:rsid w:val="0039646C"/>
    <w:rsid w:val="0039667B"/>
    <w:rsid w:val="003968F0"/>
    <w:rsid w:val="003971F3"/>
    <w:rsid w:val="00397311"/>
    <w:rsid w:val="003974B4"/>
    <w:rsid w:val="00397633"/>
    <w:rsid w:val="003A04FE"/>
    <w:rsid w:val="003A07C0"/>
    <w:rsid w:val="003A0A1D"/>
    <w:rsid w:val="003A100B"/>
    <w:rsid w:val="003A1072"/>
    <w:rsid w:val="003A109F"/>
    <w:rsid w:val="003A142E"/>
    <w:rsid w:val="003A1CDB"/>
    <w:rsid w:val="003A1F28"/>
    <w:rsid w:val="003A1FFC"/>
    <w:rsid w:val="003A23B6"/>
    <w:rsid w:val="003A26A0"/>
    <w:rsid w:val="003A2767"/>
    <w:rsid w:val="003A29B4"/>
    <w:rsid w:val="003A2EDC"/>
    <w:rsid w:val="003A3087"/>
    <w:rsid w:val="003A3294"/>
    <w:rsid w:val="003A358A"/>
    <w:rsid w:val="003A3698"/>
    <w:rsid w:val="003A3A57"/>
    <w:rsid w:val="003A3D9C"/>
    <w:rsid w:val="003A400F"/>
    <w:rsid w:val="003A406A"/>
    <w:rsid w:val="003A44B7"/>
    <w:rsid w:val="003A4651"/>
    <w:rsid w:val="003A4653"/>
    <w:rsid w:val="003A487A"/>
    <w:rsid w:val="003A48F0"/>
    <w:rsid w:val="003A4C70"/>
    <w:rsid w:val="003A4EF0"/>
    <w:rsid w:val="003A557B"/>
    <w:rsid w:val="003A566E"/>
    <w:rsid w:val="003A5956"/>
    <w:rsid w:val="003A5A38"/>
    <w:rsid w:val="003A5A5C"/>
    <w:rsid w:val="003A5B91"/>
    <w:rsid w:val="003A5D2A"/>
    <w:rsid w:val="003A602C"/>
    <w:rsid w:val="003A64D6"/>
    <w:rsid w:val="003A657F"/>
    <w:rsid w:val="003A69FD"/>
    <w:rsid w:val="003A6B1A"/>
    <w:rsid w:val="003A6F0D"/>
    <w:rsid w:val="003A7040"/>
    <w:rsid w:val="003A70DC"/>
    <w:rsid w:val="003A7389"/>
    <w:rsid w:val="003A74B0"/>
    <w:rsid w:val="003A74C4"/>
    <w:rsid w:val="003A751F"/>
    <w:rsid w:val="003A755D"/>
    <w:rsid w:val="003A7636"/>
    <w:rsid w:val="003A783E"/>
    <w:rsid w:val="003A7C0B"/>
    <w:rsid w:val="003A7CA4"/>
    <w:rsid w:val="003A7D77"/>
    <w:rsid w:val="003B0050"/>
    <w:rsid w:val="003B04BA"/>
    <w:rsid w:val="003B05D5"/>
    <w:rsid w:val="003B060B"/>
    <w:rsid w:val="003B09FA"/>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12D"/>
    <w:rsid w:val="003B5557"/>
    <w:rsid w:val="003B56CA"/>
    <w:rsid w:val="003B58F3"/>
    <w:rsid w:val="003B5906"/>
    <w:rsid w:val="003B5A1E"/>
    <w:rsid w:val="003B5A2C"/>
    <w:rsid w:val="003B5BAF"/>
    <w:rsid w:val="003B5E08"/>
    <w:rsid w:val="003B5ED0"/>
    <w:rsid w:val="003B5F32"/>
    <w:rsid w:val="003B625B"/>
    <w:rsid w:val="003B66EF"/>
    <w:rsid w:val="003B66F2"/>
    <w:rsid w:val="003B6A1A"/>
    <w:rsid w:val="003B6B1F"/>
    <w:rsid w:val="003B6C43"/>
    <w:rsid w:val="003B6C81"/>
    <w:rsid w:val="003B73DD"/>
    <w:rsid w:val="003B746C"/>
    <w:rsid w:val="003B7478"/>
    <w:rsid w:val="003B7982"/>
    <w:rsid w:val="003B7A62"/>
    <w:rsid w:val="003B7CC9"/>
    <w:rsid w:val="003B7D26"/>
    <w:rsid w:val="003B7D2E"/>
    <w:rsid w:val="003C0352"/>
    <w:rsid w:val="003C0DE9"/>
    <w:rsid w:val="003C0E4C"/>
    <w:rsid w:val="003C193E"/>
    <w:rsid w:val="003C1953"/>
    <w:rsid w:val="003C200D"/>
    <w:rsid w:val="003C2043"/>
    <w:rsid w:val="003C210C"/>
    <w:rsid w:val="003C2C2A"/>
    <w:rsid w:val="003C2ED9"/>
    <w:rsid w:val="003C319C"/>
    <w:rsid w:val="003C36C5"/>
    <w:rsid w:val="003C39B2"/>
    <w:rsid w:val="003C39CE"/>
    <w:rsid w:val="003C433F"/>
    <w:rsid w:val="003C48E7"/>
    <w:rsid w:val="003C4D8D"/>
    <w:rsid w:val="003C501B"/>
    <w:rsid w:val="003C525C"/>
    <w:rsid w:val="003C550D"/>
    <w:rsid w:val="003C570F"/>
    <w:rsid w:val="003C5A6E"/>
    <w:rsid w:val="003C6484"/>
    <w:rsid w:val="003C64FD"/>
    <w:rsid w:val="003C6533"/>
    <w:rsid w:val="003C66F2"/>
    <w:rsid w:val="003C6C27"/>
    <w:rsid w:val="003C6C59"/>
    <w:rsid w:val="003C70FA"/>
    <w:rsid w:val="003C73A9"/>
    <w:rsid w:val="003C7D7F"/>
    <w:rsid w:val="003C7DB7"/>
    <w:rsid w:val="003C7EC7"/>
    <w:rsid w:val="003C7F71"/>
    <w:rsid w:val="003D0390"/>
    <w:rsid w:val="003D045D"/>
    <w:rsid w:val="003D09D3"/>
    <w:rsid w:val="003D0C26"/>
    <w:rsid w:val="003D0DAF"/>
    <w:rsid w:val="003D0DDE"/>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1BC"/>
    <w:rsid w:val="003D44DC"/>
    <w:rsid w:val="003D4687"/>
    <w:rsid w:val="003D47C6"/>
    <w:rsid w:val="003D47CB"/>
    <w:rsid w:val="003D48CF"/>
    <w:rsid w:val="003D4A2F"/>
    <w:rsid w:val="003D4A8C"/>
    <w:rsid w:val="003D4BDE"/>
    <w:rsid w:val="003D4F18"/>
    <w:rsid w:val="003D5155"/>
    <w:rsid w:val="003D51E0"/>
    <w:rsid w:val="003D5733"/>
    <w:rsid w:val="003D5855"/>
    <w:rsid w:val="003D6250"/>
    <w:rsid w:val="003D6464"/>
    <w:rsid w:val="003D646A"/>
    <w:rsid w:val="003D659F"/>
    <w:rsid w:val="003D6650"/>
    <w:rsid w:val="003D672C"/>
    <w:rsid w:val="003D6D77"/>
    <w:rsid w:val="003D6FA3"/>
    <w:rsid w:val="003D7366"/>
    <w:rsid w:val="003D75BB"/>
    <w:rsid w:val="003D7D0E"/>
    <w:rsid w:val="003E0700"/>
    <w:rsid w:val="003E086A"/>
    <w:rsid w:val="003E17A6"/>
    <w:rsid w:val="003E20E4"/>
    <w:rsid w:val="003E21BF"/>
    <w:rsid w:val="003E28B3"/>
    <w:rsid w:val="003E3104"/>
    <w:rsid w:val="003E3484"/>
    <w:rsid w:val="003E36CA"/>
    <w:rsid w:val="003E3A9C"/>
    <w:rsid w:val="003E3BD6"/>
    <w:rsid w:val="003E3CBF"/>
    <w:rsid w:val="003E3E69"/>
    <w:rsid w:val="003E401F"/>
    <w:rsid w:val="003E409E"/>
    <w:rsid w:val="003E424D"/>
    <w:rsid w:val="003E46CA"/>
    <w:rsid w:val="003E4A88"/>
    <w:rsid w:val="003E5622"/>
    <w:rsid w:val="003E58F4"/>
    <w:rsid w:val="003E5E26"/>
    <w:rsid w:val="003E6029"/>
    <w:rsid w:val="003E640B"/>
    <w:rsid w:val="003E657E"/>
    <w:rsid w:val="003E6A52"/>
    <w:rsid w:val="003E6A6B"/>
    <w:rsid w:val="003E6B24"/>
    <w:rsid w:val="003E6C8B"/>
    <w:rsid w:val="003E7658"/>
    <w:rsid w:val="003E7849"/>
    <w:rsid w:val="003E79A5"/>
    <w:rsid w:val="003E7E54"/>
    <w:rsid w:val="003F003C"/>
    <w:rsid w:val="003F003F"/>
    <w:rsid w:val="003F015E"/>
    <w:rsid w:val="003F01FB"/>
    <w:rsid w:val="003F06FA"/>
    <w:rsid w:val="003F0C2F"/>
    <w:rsid w:val="003F0E3D"/>
    <w:rsid w:val="003F0E59"/>
    <w:rsid w:val="003F0F36"/>
    <w:rsid w:val="003F1AD5"/>
    <w:rsid w:val="003F1C6A"/>
    <w:rsid w:val="003F203B"/>
    <w:rsid w:val="003F2455"/>
    <w:rsid w:val="003F2EF3"/>
    <w:rsid w:val="003F2F34"/>
    <w:rsid w:val="003F3049"/>
    <w:rsid w:val="003F33A2"/>
    <w:rsid w:val="003F3535"/>
    <w:rsid w:val="003F35BF"/>
    <w:rsid w:val="003F3650"/>
    <w:rsid w:val="003F3835"/>
    <w:rsid w:val="003F38A8"/>
    <w:rsid w:val="003F3C6E"/>
    <w:rsid w:val="003F3F4A"/>
    <w:rsid w:val="003F47F6"/>
    <w:rsid w:val="003F488D"/>
    <w:rsid w:val="003F4941"/>
    <w:rsid w:val="003F4A33"/>
    <w:rsid w:val="003F51D3"/>
    <w:rsid w:val="003F55F2"/>
    <w:rsid w:val="003F5630"/>
    <w:rsid w:val="003F5A40"/>
    <w:rsid w:val="003F5DD0"/>
    <w:rsid w:val="003F5E05"/>
    <w:rsid w:val="003F662B"/>
    <w:rsid w:val="003F6672"/>
    <w:rsid w:val="003F6B12"/>
    <w:rsid w:val="003F6C0B"/>
    <w:rsid w:val="003F6C24"/>
    <w:rsid w:val="003F6CAF"/>
    <w:rsid w:val="003F75F6"/>
    <w:rsid w:val="00400117"/>
    <w:rsid w:val="00400792"/>
    <w:rsid w:val="004007E3"/>
    <w:rsid w:val="0040088F"/>
    <w:rsid w:val="00400BDF"/>
    <w:rsid w:val="0040136E"/>
    <w:rsid w:val="00401377"/>
    <w:rsid w:val="004015CE"/>
    <w:rsid w:val="00401620"/>
    <w:rsid w:val="00401C0B"/>
    <w:rsid w:val="00401DCC"/>
    <w:rsid w:val="00401F2D"/>
    <w:rsid w:val="00401F33"/>
    <w:rsid w:val="00402270"/>
    <w:rsid w:val="004023B4"/>
    <w:rsid w:val="0040286B"/>
    <w:rsid w:val="004028BB"/>
    <w:rsid w:val="00402BA5"/>
    <w:rsid w:val="004035AD"/>
    <w:rsid w:val="00403622"/>
    <w:rsid w:val="004038B1"/>
    <w:rsid w:val="00403B08"/>
    <w:rsid w:val="00403E44"/>
    <w:rsid w:val="00403F34"/>
    <w:rsid w:val="0040455A"/>
    <w:rsid w:val="004047A2"/>
    <w:rsid w:val="00404C93"/>
    <w:rsid w:val="004059FD"/>
    <w:rsid w:val="00405E58"/>
    <w:rsid w:val="0040650A"/>
    <w:rsid w:val="0040651D"/>
    <w:rsid w:val="0040662A"/>
    <w:rsid w:val="004067E7"/>
    <w:rsid w:val="004068F7"/>
    <w:rsid w:val="004069A3"/>
    <w:rsid w:val="00406A96"/>
    <w:rsid w:val="00406B66"/>
    <w:rsid w:val="004071F4"/>
    <w:rsid w:val="0040738E"/>
    <w:rsid w:val="00407553"/>
    <w:rsid w:val="004076AB"/>
    <w:rsid w:val="00407F74"/>
    <w:rsid w:val="004102C4"/>
    <w:rsid w:val="00410404"/>
    <w:rsid w:val="004105C3"/>
    <w:rsid w:val="004105CE"/>
    <w:rsid w:val="004109B9"/>
    <w:rsid w:val="0041104F"/>
    <w:rsid w:val="00411182"/>
    <w:rsid w:val="0041152A"/>
    <w:rsid w:val="00411E87"/>
    <w:rsid w:val="0041214D"/>
    <w:rsid w:val="004123FF"/>
    <w:rsid w:val="0041244F"/>
    <w:rsid w:val="0041274A"/>
    <w:rsid w:val="004129F3"/>
    <w:rsid w:val="004134BD"/>
    <w:rsid w:val="00413B72"/>
    <w:rsid w:val="00413F08"/>
    <w:rsid w:val="00414043"/>
    <w:rsid w:val="0041410D"/>
    <w:rsid w:val="00414128"/>
    <w:rsid w:val="0041440A"/>
    <w:rsid w:val="004145C5"/>
    <w:rsid w:val="004146F8"/>
    <w:rsid w:val="004148C1"/>
    <w:rsid w:val="00414CA1"/>
    <w:rsid w:val="00414CCC"/>
    <w:rsid w:val="00414DC8"/>
    <w:rsid w:val="00414F1A"/>
    <w:rsid w:val="004150C6"/>
    <w:rsid w:val="00415679"/>
    <w:rsid w:val="00415BC0"/>
    <w:rsid w:val="00415C8B"/>
    <w:rsid w:val="00416296"/>
    <w:rsid w:val="004163B6"/>
    <w:rsid w:val="0041645B"/>
    <w:rsid w:val="004168D1"/>
    <w:rsid w:val="00416DEB"/>
    <w:rsid w:val="00416F75"/>
    <w:rsid w:val="00416FDB"/>
    <w:rsid w:val="0041729E"/>
    <w:rsid w:val="004172B1"/>
    <w:rsid w:val="00417586"/>
    <w:rsid w:val="0041788F"/>
    <w:rsid w:val="00417ACF"/>
    <w:rsid w:val="00417B14"/>
    <w:rsid w:val="00417D4A"/>
    <w:rsid w:val="00417E31"/>
    <w:rsid w:val="00417EAF"/>
    <w:rsid w:val="00420967"/>
    <w:rsid w:val="00420D87"/>
    <w:rsid w:val="00420E2B"/>
    <w:rsid w:val="00421272"/>
    <w:rsid w:val="004213E7"/>
    <w:rsid w:val="0042142A"/>
    <w:rsid w:val="004214C0"/>
    <w:rsid w:val="004214C9"/>
    <w:rsid w:val="00421FF9"/>
    <w:rsid w:val="0042203A"/>
    <w:rsid w:val="004222B2"/>
    <w:rsid w:val="00422328"/>
    <w:rsid w:val="00422684"/>
    <w:rsid w:val="00422850"/>
    <w:rsid w:val="00422C09"/>
    <w:rsid w:val="00422FF7"/>
    <w:rsid w:val="004231E8"/>
    <w:rsid w:val="004233A8"/>
    <w:rsid w:val="00423640"/>
    <w:rsid w:val="00423A43"/>
    <w:rsid w:val="00423CBE"/>
    <w:rsid w:val="00423CFC"/>
    <w:rsid w:val="0042444B"/>
    <w:rsid w:val="004248E5"/>
    <w:rsid w:val="00424ADF"/>
    <w:rsid w:val="004251C4"/>
    <w:rsid w:val="00425480"/>
    <w:rsid w:val="004257C8"/>
    <w:rsid w:val="00425AE3"/>
    <w:rsid w:val="00425FA0"/>
    <w:rsid w:val="0042690E"/>
    <w:rsid w:val="00426A46"/>
    <w:rsid w:val="00426C2A"/>
    <w:rsid w:val="00426C81"/>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C02"/>
    <w:rsid w:val="0043133C"/>
    <w:rsid w:val="004313B8"/>
    <w:rsid w:val="00432504"/>
    <w:rsid w:val="0043256A"/>
    <w:rsid w:val="004326A1"/>
    <w:rsid w:val="00432AC2"/>
    <w:rsid w:val="00432BEA"/>
    <w:rsid w:val="00432C15"/>
    <w:rsid w:val="00432E05"/>
    <w:rsid w:val="00432F04"/>
    <w:rsid w:val="0043320C"/>
    <w:rsid w:val="00433239"/>
    <w:rsid w:val="004333CB"/>
    <w:rsid w:val="004334B0"/>
    <w:rsid w:val="00433879"/>
    <w:rsid w:val="00433B9B"/>
    <w:rsid w:val="00433EC4"/>
    <w:rsid w:val="00433F18"/>
    <w:rsid w:val="004341FE"/>
    <w:rsid w:val="004345A3"/>
    <w:rsid w:val="004349A8"/>
    <w:rsid w:val="00434EA6"/>
    <w:rsid w:val="00434FED"/>
    <w:rsid w:val="00435010"/>
    <w:rsid w:val="0043520D"/>
    <w:rsid w:val="00435D1A"/>
    <w:rsid w:val="0043619C"/>
    <w:rsid w:val="004361FD"/>
    <w:rsid w:val="00436429"/>
    <w:rsid w:val="00436A7E"/>
    <w:rsid w:val="00436D09"/>
    <w:rsid w:val="00436DA4"/>
    <w:rsid w:val="0043733F"/>
    <w:rsid w:val="0044003A"/>
    <w:rsid w:val="00440063"/>
    <w:rsid w:val="00440360"/>
    <w:rsid w:val="00440710"/>
    <w:rsid w:val="00440A22"/>
    <w:rsid w:val="00440A8A"/>
    <w:rsid w:val="00440F81"/>
    <w:rsid w:val="004410D9"/>
    <w:rsid w:val="00441344"/>
    <w:rsid w:val="0044143A"/>
    <w:rsid w:val="004415B2"/>
    <w:rsid w:val="0044179D"/>
    <w:rsid w:val="00441E78"/>
    <w:rsid w:val="004426DE"/>
    <w:rsid w:val="004429EC"/>
    <w:rsid w:val="00442A7B"/>
    <w:rsid w:val="00442B33"/>
    <w:rsid w:val="00442D19"/>
    <w:rsid w:val="004437A9"/>
    <w:rsid w:val="00443905"/>
    <w:rsid w:val="00443B65"/>
    <w:rsid w:val="00443DC7"/>
    <w:rsid w:val="00443EBF"/>
    <w:rsid w:val="00443EED"/>
    <w:rsid w:val="00443FE8"/>
    <w:rsid w:val="004440B8"/>
    <w:rsid w:val="0044423A"/>
    <w:rsid w:val="004443A4"/>
    <w:rsid w:val="004443CD"/>
    <w:rsid w:val="0044446C"/>
    <w:rsid w:val="0044465C"/>
    <w:rsid w:val="004447D1"/>
    <w:rsid w:val="004448F9"/>
    <w:rsid w:val="004449E3"/>
    <w:rsid w:val="00444AB2"/>
    <w:rsid w:val="00444DF4"/>
    <w:rsid w:val="00444E06"/>
    <w:rsid w:val="00444FE1"/>
    <w:rsid w:val="00445821"/>
    <w:rsid w:val="00445BDE"/>
    <w:rsid w:val="00445F17"/>
    <w:rsid w:val="00446219"/>
    <w:rsid w:val="00446443"/>
    <w:rsid w:val="004464FA"/>
    <w:rsid w:val="0044654F"/>
    <w:rsid w:val="00446759"/>
    <w:rsid w:val="004467CC"/>
    <w:rsid w:val="00446887"/>
    <w:rsid w:val="004470D2"/>
    <w:rsid w:val="00447315"/>
    <w:rsid w:val="00447318"/>
    <w:rsid w:val="0044759D"/>
    <w:rsid w:val="004476FC"/>
    <w:rsid w:val="00447BC8"/>
    <w:rsid w:val="00450167"/>
    <w:rsid w:val="004502BC"/>
    <w:rsid w:val="0045089F"/>
    <w:rsid w:val="004517AB"/>
    <w:rsid w:val="004518E6"/>
    <w:rsid w:val="00451B23"/>
    <w:rsid w:val="004522FC"/>
    <w:rsid w:val="004527A4"/>
    <w:rsid w:val="00453156"/>
    <w:rsid w:val="00453171"/>
    <w:rsid w:val="004533E0"/>
    <w:rsid w:val="004533F3"/>
    <w:rsid w:val="00453434"/>
    <w:rsid w:val="00453B76"/>
    <w:rsid w:val="00454613"/>
    <w:rsid w:val="0045473C"/>
    <w:rsid w:val="00454749"/>
    <w:rsid w:val="00454ED0"/>
    <w:rsid w:val="00455337"/>
    <w:rsid w:val="0045537A"/>
    <w:rsid w:val="00455919"/>
    <w:rsid w:val="00455ABD"/>
    <w:rsid w:val="0045621F"/>
    <w:rsid w:val="004566D7"/>
    <w:rsid w:val="00456A9A"/>
    <w:rsid w:val="00456CD7"/>
    <w:rsid w:val="00456DD8"/>
    <w:rsid w:val="00456F0D"/>
    <w:rsid w:val="004570A8"/>
    <w:rsid w:val="004572A1"/>
    <w:rsid w:val="004572C7"/>
    <w:rsid w:val="0045739E"/>
    <w:rsid w:val="0045751B"/>
    <w:rsid w:val="00457D77"/>
    <w:rsid w:val="00457E66"/>
    <w:rsid w:val="00457FC7"/>
    <w:rsid w:val="00460091"/>
    <w:rsid w:val="004600C2"/>
    <w:rsid w:val="00460175"/>
    <w:rsid w:val="004603A3"/>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DA7"/>
    <w:rsid w:val="00464E9F"/>
    <w:rsid w:val="00465423"/>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C9F"/>
    <w:rsid w:val="00467D2D"/>
    <w:rsid w:val="00467FCC"/>
    <w:rsid w:val="0047026D"/>
    <w:rsid w:val="004702E7"/>
    <w:rsid w:val="0047039F"/>
    <w:rsid w:val="00470503"/>
    <w:rsid w:val="0047053B"/>
    <w:rsid w:val="00470755"/>
    <w:rsid w:val="00470846"/>
    <w:rsid w:val="00470A2C"/>
    <w:rsid w:val="00470FC8"/>
    <w:rsid w:val="004715F6"/>
    <w:rsid w:val="004718AF"/>
    <w:rsid w:val="00471B9A"/>
    <w:rsid w:val="00471C1F"/>
    <w:rsid w:val="00471C7D"/>
    <w:rsid w:val="00471CF1"/>
    <w:rsid w:val="00471F80"/>
    <w:rsid w:val="004727C7"/>
    <w:rsid w:val="0047294C"/>
    <w:rsid w:val="00472B69"/>
    <w:rsid w:val="00472F0B"/>
    <w:rsid w:val="00472F1C"/>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5B9"/>
    <w:rsid w:val="00476835"/>
    <w:rsid w:val="00476CD7"/>
    <w:rsid w:val="00477536"/>
    <w:rsid w:val="004775C8"/>
    <w:rsid w:val="00477724"/>
    <w:rsid w:val="00477AB0"/>
    <w:rsid w:val="00477AC2"/>
    <w:rsid w:val="004802B7"/>
    <w:rsid w:val="00480DAB"/>
    <w:rsid w:val="00481215"/>
    <w:rsid w:val="00481279"/>
    <w:rsid w:val="00481798"/>
    <w:rsid w:val="00481B5E"/>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8CD"/>
    <w:rsid w:val="004879BF"/>
    <w:rsid w:val="00487E15"/>
    <w:rsid w:val="004902D5"/>
    <w:rsid w:val="0049037E"/>
    <w:rsid w:val="0049061C"/>
    <w:rsid w:val="00490F6B"/>
    <w:rsid w:val="00491155"/>
    <w:rsid w:val="004911B8"/>
    <w:rsid w:val="004911BE"/>
    <w:rsid w:val="00491850"/>
    <w:rsid w:val="00491A3A"/>
    <w:rsid w:val="00492110"/>
    <w:rsid w:val="00492807"/>
    <w:rsid w:val="00492A47"/>
    <w:rsid w:val="004930AF"/>
    <w:rsid w:val="004930BC"/>
    <w:rsid w:val="004930F4"/>
    <w:rsid w:val="0049312C"/>
    <w:rsid w:val="0049330D"/>
    <w:rsid w:val="0049343C"/>
    <w:rsid w:val="00493C75"/>
    <w:rsid w:val="00493C83"/>
    <w:rsid w:val="00493D27"/>
    <w:rsid w:val="00493E9D"/>
    <w:rsid w:val="00493F52"/>
    <w:rsid w:val="00494314"/>
    <w:rsid w:val="004949F3"/>
    <w:rsid w:val="00494E83"/>
    <w:rsid w:val="0049523C"/>
    <w:rsid w:val="00495456"/>
    <w:rsid w:val="004955C0"/>
    <w:rsid w:val="0049563C"/>
    <w:rsid w:val="00495668"/>
    <w:rsid w:val="0049589C"/>
    <w:rsid w:val="00495BD1"/>
    <w:rsid w:val="00495C2C"/>
    <w:rsid w:val="00495E53"/>
    <w:rsid w:val="0049634F"/>
    <w:rsid w:val="00496369"/>
    <w:rsid w:val="0049664E"/>
    <w:rsid w:val="00496DEA"/>
    <w:rsid w:val="00497472"/>
    <w:rsid w:val="004976A5"/>
    <w:rsid w:val="00497882"/>
    <w:rsid w:val="004979FD"/>
    <w:rsid w:val="00497E62"/>
    <w:rsid w:val="004A005C"/>
    <w:rsid w:val="004A01B7"/>
    <w:rsid w:val="004A023F"/>
    <w:rsid w:val="004A0578"/>
    <w:rsid w:val="004A062F"/>
    <w:rsid w:val="004A09A5"/>
    <w:rsid w:val="004A146F"/>
    <w:rsid w:val="004A1497"/>
    <w:rsid w:val="004A15F1"/>
    <w:rsid w:val="004A169E"/>
    <w:rsid w:val="004A1758"/>
    <w:rsid w:val="004A1A9C"/>
    <w:rsid w:val="004A1D48"/>
    <w:rsid w:val="004A1DF1"/>
    <w:rsid w:val="004A1F02"/>
    <w:rsid w:val="004A1F3F"/>
    <w:rsid w:val="004A238F"/>
    <w:rsid w:val="004A26BF"/>
    <w:rsid w:val="004A2EF8"/>
    <w:rsid w:val="004A3303"/>
    <w:rsid w:val="004A334D"/>
    <w:rsid w:val="004A34D3"/>
    <w:rsid w:val="004A34F2"/>
    <w:rsid w:val="004A3768"/>
    <w:rsid w:val="004A3798"/>
    <w:rsid w:val="004A3AE4"/>
    <w:rsid w:val="004A3C6F"/>
    <w:rsid w:val="004A3EE2"/>
    <w:rsid w:val="004A3F6B"/>
    <w:rsid w:val="004A3F6D"/>
    <w:rsid w:val="004A492E"/>
    <w:rsid w:val="004A4D2B"/>
    <w:rsid w:val="004A5046"/>
    <w:rsid w:val="004A5772"/>
    <w:rsid w:val="004A5993"/>
    <w:rsid w:val="004A5A30"/>
    <w:rsid w:val="004A5C24"/>
    <w:rsid w:val="004A5CBE"/>
    <w:rsid w:val="004A60EB"/>
    <w:rsid w:val="004A6461"/>
    <w:rsid w:val="004A6639"/>
    <w:rsid w:val="004A66ED"/>
    <w:rsid w:val="004A67F4"/>
    <w:rsid w:val="004A682D"/>
    <w:rsid w:val="004A6858"/>
    <w:rsid w:val="004A6AAF"/>
    <w:rsid w:val="004A6B51"/>
    <w:rsid w:val="004A6CC4"/>
    <w:rsid w:val="004A6D0E"/>
    <w:rsid w:val="004A6DC4"/>
    <w:rsid w:val="004A7088"/>
    <w:rsid w:val="004A72E9"/>
    <w:rsid w:val="004A73CE"/>
    <w:rsid w:val="004A73F4"/>
    <w:rsid w:val="004A7611"/>
    <w:rsid w:val="004B0137"/>
    <w:rsid w:val="004B0190"/>
    <w:rsid w:val="004B0194"/>
    <w:rsid w:val="004B0C7F"/>
    <w:rsid w:val="004B1145"/>
    <w:rsid w:val="004B1343"/>
    <w:rsid w:val="004B138F"/>
    <w:rsid w:val="004B157C"/>
    <w:rsid w:val="004B1605"/>
    <w:rsid w:val="004B1632"/>
    <w:rsid w:val="004B1BC9"/>
    <w:rsid w:val="004B1E16"/>
    <w:rsid w:val="004B202D"/>
    <w:rsid w:val="004B21D2"/>
    <w:rsid w:val="004B2277"/>
    <w:rsid w:val="004B22E1"/>
    <w:rsid w:val="004B29BD"/>
    <w:rsid w:val="004B2BA7"/>
    <w:rsid w:val="004B2C20"/>
    <w:rsid w:val="004B2D44"/>
    <w:rsid w:val="004B2DEE"/>
    <w:rsid w:val="004B358A"/>
    <w:rsid w:val="004B3904"/>
    <w:rsid w:val="004B44E0"/>
    <w:rsid w:val="004B4AEE"/>
    <w:rsid w:val="004B4C6B"/>
    <w:rsid w:val="004B4DA3"/>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DA4"/>
    <w:rsid w:val="004C036B"/>
    <w:rsid w:val="004C08E8"/>
    <w:rsid w:val="004C0967"/>
    <w:rsid w:val="004C0B7B"/>
    <w:rsid w:val="004C13A3"/>
    <w:rsid w:val="004C1719"/>
    <w:rsid w:val="004C17A0"/>
    <w:rsid w:val="004C17C9"/>
    <w:rsid w:val="004C18A9"/>
    <w:rsid w:val="004C1B14"/>
    <w:rsid w:val="004C1DC3"/>
    <w:rsid w:val="004C2011"/>
    <w:rsid w:val="004C20B8"/>
    <w:rsid w:val="004C2284"/>
    <w:rsid w:val="004C23B5"/>
    <w:rsid w:val="004C2602"/>
    <w:rsid w:val="004C28E7"/>
    <w:rsid w:val="004C2C8F"/>
    <w:rsid w:val="004C2CC6"/>
    <w:rsid w:val="004C2E43"/>
    <w:rsid w:val="004C32C4"/>
    <w:rsid w:val="004C34ED"/>
    <w:rsid w:val="004C4012"/>
    <w:rsid w:val="004C403D"/>
    <w:rsid w:val="004C40B1"/>
    <w:rsid w:val="004C4203"/>
    <w:rsid w:val="004C4234"/>
    <w:rsid w:val="004C458A"/>
    <w:rsid w:val="004C45D9"/>
    <w:rsid w:val="004C47AB"/>
    <w:rsid w:val="004C4B9B"/>
    <w:rsid w:val="004C4D10"/>
    <w:rsid w:val="004C518B"/>
    <w:rsid w:val="004C5373"/>
    <w:rsid w:val="004C564F"/>
    <w:rsid w:val="004C5691"/>
    <w:rsid w:val="004C5B4F"/>
    <w:rsid w:val="004C5C84"/>
    <w:rsid w:val="004C5F3E"/>
    <w:rsid w:val="004C6645"/>
    <w:rsid w:val="004C73ED"/>
    <w:rsid w:val="004C7709"/>
    <w:rsid w:val="004C7AA3"/>
    <w:rsid w:val="004C7DA1"/>
    <w:rsid w:val="004D019D"/>
    <w:rsid w:val="004D0385"/>
    <w:rsid w:val="004D0417"/>
    <w:rsid w:val="004D0678"/>
    <w:rsid w:val="004D07A0"/>
    <w:rsid w:val="004D0958"/>
    <w:rsid w:val="004D0961"/>
    <w:rsid w:val="004D09B6"/>
    <w:rsid w:val="004D0D26"/>
    <w:rsid w:val="004D0DC8"/>
    <w:rsid w:val="004D12F7"/>
    <w:rsid w:val="004D1413"/>
    <w:rsid w:val="004D145B"/>
    <w:rsid w:val="004D173A"/>
    <w:rsid w:val="004D1885"/>
    <w:rsid w:val="004D1BE3"/>
    <w:rsid w:val="004D1F5B"/>
    <w:rsid w:val="004D21E5"/>
    <w:rsid w:val="004D2362"/>
    <w:rsid w:val="004D2B4B"/>
    <w:rsid w:val="004D2B87"/>
    <w:rsid w:val="004D3331"/>
    <w:rsid w:val="004D3495"/>
    <w:rsid w:val="004D36D5"/>
    <w:rsid w:val="004D36EB"/>
    <w:rsid w:val="004D3721"/>
    <w:rsid w:val="004D3829"/>
    <w:rsid w:val="004D386B"/>
    <w:rsid w:val="004D3CB5"/>
    <w:rsid w:val="004D3D2B"/>
    <w:rsid w:val="004D3EF9"/>
    <w:rsid w:val="004D42BA"/>
    <w:rsid w:val="004D431E"/>
    <w:rsid w:val="004D44AC"/>
    <w:rsid w:val="004D44B5"/>
    <w:rsid w:val="004D456B"/>
    <w:rsid w:val="004D4966"/>
    <w:rsid w:val="004D5176"/>
    <w:rsid w:val="004D5296"/>
    <w:rsid w:val="004D5300"/>
    <w:rsid w:val="004D5421"/>
    <w:rsid w:val="004D55D0"/>
    <w:rsid w:val="004D5635"/>
    <w:rsid w:val="004D56B4"/>
    <w:rsid w:val="004D5870"/>
    <w:rsid w:val="004D5A2D"/>
    <w:rsid w:val="004D5A63"/>
    <w:rsid w:val="004D5DF0"/>
    <w:rsid w:val="004D5F17"/>
    <w:rsid w:val="004D6002"/>
    <w:rsid w:val="004D6440"/>
    <w:rsid w:val="004D6877"/>
    <w:rsid w:val="004D69CC"/>
    <w:rsid w:val="004D6A43"/>
    <w:rsid w:val="004D6E24"/>
    <w:rsid w:val="004D7012"/>
    <w:rsid w:val="004D75EB"/>
    <w:rsid w:val="004D7BB2"/>
    <w:rsid w:val="004D7E67"/>
    <w:rsid w:val="004D7E74"/>
    <w:rsid w:val="004D7F9D"/>
    <w:rsid w:val="004E029A"/>
    <w:rsid w:val="004E048E"/>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21"/>
    <w:rsid w:val="004F086C"/>
    <w:rsid w:val="004F0A10"/>
    <w:rsid w:val="004F116C"/>
    <w:rsid w:val="004F1178"/>
    <w:rsid w:val="004F1630"/>
    <w:rsid w:val="004F1637"/>
    <w:rsid w:val="004F1DBC"/>
    <w:rsid w:val="004F2213"/>
    <w:rsid w:val="004F250E"/>
    <w:rsid w:val="004F2570"/>
    <w:rsid w:val="004F2620"/>
    <w:rsid w:val="004F2695"/>
    <w:rsid w:val="004F2DBD"/>
    <w:rsid w:val="004F2F67"/>
    <w:rsid w:val="004F3375"/>
    <w:rsid w:val="004F3502"/>
    <w:rsid w:val="004F36A9"/>
    <w:rsid w:val="004F37E1"/>
    <w:rsid w:val="004F3843"/>
    <w:rsid w:val="004F40BF"/>
    <w:rsid w:val="004F41DA"/>
    <w:rsid w:val="004F44D4"/>
    <w:rsid w:val="004F4508"/>
    <w:rsid w:val="004F4745"/>
    <w:rsid w:val="004F4873"/>
    <w:rsid w:val="004F49B4"/>
    <w:rsid w:val="004F49E4"/>
    <w:rsid w:val="004F4FE9"/>
    <w:rsid w:val="004F507D"/>
    <w:rsid w:val="004F5289"/>
    <w:rsid w:val="004F5773"/>
    <w:rsid w:val="004F581A"/>
    <w:rsid w:val="004F624E"/>
    <w:rsid w:val="004F62E3"/>
    <w:rsid w:val="004F63D1"/>
    <w:rsid w:val="004F6B85"/>
    <w:rsid w:val="004F6BD0"/>
    <w:rsid w:val="004F70B8"/>
    <w:rsid w:val="004F751D"/>
    <w:rsid w:val="004F7556"/>
    <w:rsid w:val="004F7673"/>
    <w:rsid w:val="004F7712"/>
    <w:rsid w:val="004F7810"/>
    <w:rsid w:val="004F7A81"/>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63E"/>
    <w:rsid w:val="00503A8F"/>
    <w:rsid w:val="00503BE9"/>
    <w:rsid w:val="00503D78"/>
    <w:rsid w:val="00504338"/>
    <w:rsid w:val="00504354"/>
    <w:rsid w:val="0050440D"/>
    <w:rsid w:val="00504FE6"/>
    <w:rsid w:val="0050511B"/>
    <w:rsid w:val="00505227"/>
    <w:rsid w:val="00505517"/>
    <w:rsid w:val="00505884"/>
    <w:rsid w:val="00505912"/>
    <w:rsid w:val="00505B81"/>
    <w:rsid w:val="00505F9C"/>
    <w:rsid w:val="00506054"/>
    <w:rsid w:val="00506061"/>
    <w:rsid w:val="0050617C"/>
    <w:rsid w:val="00506197"/>
    <w:rsid w:val="005063AB"/>
    <w:rsid w:val="00506469"/>
    <w:rsid w:val="00506543"/>
    <w:rsid w:val="005065C1"/>
    <w:rsid w:val="005066F4"/>
    <w:rsid w:val="00506934"/>
    <w:rsid w:val="00506FC9"/>
    <w:rsid w:val="00507056"/>
    <w:rsid w:val="00507144"/>
    <w:rsid w:val="00507556"/>
    <w:rsid w:val="00507651"/>
    <w:rsid w:val="00507850"/>
    <w:rsid w:val="00507AE1"/>
    <w:rsid w:val="0051014C"/>
    <w:rsid w:val="0051037F"/>
    <w:rsid w:val="00510514"/>
    <w:rsid w:val="00510A94"/>
    <w:rsid w:val="00510AF9"/>
    <w:rsid w:val="00510E31"/>
    <w:rsid w:val="00511075"/>
    <w:rsid w:val="00511A30"/>
    <w:rsid w:val="00511C99"/>
    <w:rsid w:val="00511CCF"/>
    <w:rsid w:val="00511CDB"/>
    <w:rsid w:val="00511FC6"/>
    <w:rsid w:val="00511FE7"/>
    <w:rsid w:val="005123D6"/>
    <w:rsid w:val="005127EB"/>
    <w:rsid w:val="005128FF"/>
    <w:rsid w:val="00512AD9"/>
    <w:rsid w:val="0051350A"/>
    <w:rsid w:val="005136CD"/>
    <w:rsid w:val="00513872"/>
    <w:rsid w:val="00513971"/>
    <w:rsid w:val="00513A55"/>
    <w:rsid w:val="00514485"/>
    <w:rsid w:val="00514526"/>
    <w:rsid w:val="005145B1"/>
    <w:rsid w:val="00514786"/>
    <w:rsid w:val="00514A1D"/>
    <w:rsid w:val="00514A47"/>
    <w:rsid w:val="00514B1A"/>
    <w:rsid w:val="00514C32"/>
    <w:rsid w:val="005150C7"/>
    <w:rsid w:val="005153CB"/>
    <w:rsid w:val="005154D9"/>
    <w:rsid w:val="005156D5"/>
    <w:rsid w:val="005157FF"/>
    <w:rsid w:val="00515BD3"/>
    <w:rsid w:val="00515C51"/>
    <w:rsid w:val="00515DEB"/>
    <w:rsid w:val="00515E37"/>
    <w:rsid w:val="00515E65"/>
    <w:rsid w:val="00515EA7"/>
    <w:rsid w:val="00516184"/>
    <w:rsid w:val="0051638D"/>
    <w:rsid w:val="005166B1"/>
    <w:rsid w:val="005166B2"/>
    <w:rsid w:val="00516B4E"/>
    <w:rsid w:val="00516CE1"/>
    <w:rsid w:val="00516E87"/>
    <w:rsid w:val="00516F10"/>
    <w:rsid w:val="005170B9"/>
    <w:rsid w:val="0051713F"/>
    <w:rsid w:val="00517B99"/>
    <w:rsid w:val="00517DD6"/>
    <w:rsid w:val="00517E8A"/>
    <w:rsid w:val="00517F12"/>
    <w:rsid w:val="00520259"/>
    <w:rsid w:val="0052057C"/>
    <w:rsid w:val="005208D2"/>
    <w:rsid w:val="005208F9"/>
    <w:rsid w:val="00520ACF"/>
    <w:rsid w:val="00520F9D"/>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265"/>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22EB"/>
    <w:rsid w:val="00532395"/>
    <w:rsid w:val="005323C6"/>
    <w:rsid w:val="00532C9C"/>
    <w:rsid w:val="00532CA2"/>
    <w:rsid w:val="00532CA6"/>
    <w:rsid w:val="00532D79"/>
    <w:rsid w:val="00532E7A"/>
    <w:rsid w:val="005332DA"/>
    <w:rsid w:val="00533305"/>
    <w:rsid w:val="00533730"/>
    <w:rsid w:val="00533C8E"/>
    <w:rsid w:val="00533D0B"/>
    <w:rsid w:val="00533E8B"/>
    <w:rsid w:val="00533EAF"/>
    <w:rsid w:val="00533F47"/>
    <w:rsid w:val="00534085"/>
    <w:rsid w:val="0053442E"/>
    <w:rsid w:val="005346CA"/>
    <w:rsid w:val="00534E6E"/>
    <w:rsid w:val="005355C8"/>
    <w:rsid w:val="005359E2"/>
    <w:rsid w:val="00535AB5"/>
    <w:rsid w:val="00535C8C"/>
    <w:rsid w:val="00535CDC"/>
    <w:rsid w:val="00535D14"/>
    <w:rsid w:val="00535DB6"/>
    <w:rsid w:val="00535FAA"/>
    <w:rsid w:val="0053604F"/>
    <w:rsid w:val="0053652F"/>
    <w:rsid w:val="00536671"/>
    <w:rsid w:val="00536835"/>
    <w:rsid w:val="005368F6"/>
    <w:rsid w:val="00536B13"/>
    <w:rsid w:val="00536B56"/>
    <w:rsid w:val="00536BA9"/>
    <w:rsid w:val="00536F46"/>
    <w:rsid w:val="0053706F"/>
    <w:rsid w:val="005374E0"/>
    <w:rsid w:val="00537A1F"/>
    <w:rsid w:val="00537C93"/>
    <w:rsid w:val="00537FDB"/>
    <w:rsid w:val="0054040A"/>
    <w:rsid w:val="0054049B"/>
    <w:rsid w:val="005407B1"/>
    <w:rsid w:val="0054092F"/>
    <w:rsid w:val="00540B47"/>
    <w:rsid w:val="00540BD7"/>
    <w:rsid w:val="00541018"/>
    <w:rsid w:val="005418B9"/>
    <w:rsid w:val="005419A1"/>
    <w:rsid w:val="00541B21"/>
    <w:rsid w:val="005420D8"/>
    <w:rsid w:val="00542387"/>
    <w:rsid w:val="00542888"/>
    <w:rsid w:val="00542B30"/>
    <w:rsid w:val="005432B9"/>
    <w:rsid w:val="00543719"/>
    <w:rsid w:val="005437BD"/>
    <w:rsid w:val="005439D6"/>
    <w:rsid w:val="00543D6F"/>
    <w:rsid w:val="005440F5"/>
    <w:rsid w:val="0054416F"/>
    <w:rsid w:val="005445F4"/>
    <w:rsid w:val="00544649"/>
    <w:rsid w:val="0054470A"/>
    <w:rsid w:val="00544925"/>
    <w:rsid w:val="00544D45"/>
    <w:rsid w:val="00544E49"/>
    <w:rsid w:val="005453D6"/>
    <w:rsid w:val="0054543D"/>
    <w:rsid w:val="005454FB"/>
    <w:rsid w:val="005456B2"/>
    <w:rsid w:val="00545897"/>
    <w:rsid w:val="00546239"/>
    <w:rsid w:val="0054625D"/>
    <w:rsid w:val="00546C95"/>
    <w:rsid w:val="00547060"/>
    <w:rsid w:val="005470A0"/>
    <w:rsid w:val="00547611"/>
    <w:rsid w:val="005476C3"/>
    <w:rsid w:val="00547C65"/>
    <w:rsid w:val="00547C92"/>
    <w:rsid w:val="00547D76"/>
    <w:rsid w:val="00547E58"/>
    <w:rsid w:val="00550448"/>
    <w:rsid w:val="00550562"/>
    <w:rsid w:val="0055060E"/>
    <w:rsid w:val="005511AC"/>
    <w:rsid w:val="0055194F"/>
    <w:rsid w:val="00551D5E"/>
    <w:rsid w:val="0055242E"/>
    <w:rsid w:val="00552577"/>
    <w:rsid w:val="00552F66"/>
    <w:rsid w:val="005533B4"/>
    <w:rsid w:val="0055391B"/>
    <w:rsid w:val="00553A6B"/>
    <w:rsid w:val="00553C75"/>
    <w:rsid w:val="00554173"/>
    <w:rsid w:val="00554436"/>
    <w:rsid w:val="0055448A"/>
    <w:rsid w:val="005547E3"/>
    <w:rsid w:val="00554BDA"/>
    <w:rsid w:val="00554DC8"/>
    <w:rsid w:val="00554DC9"/>
    <w:rsid w:val="00554EAA"/>
    <w:rsid w:val="005553CF"/>
    <w:rsid w:val="0055587E"/>
    <w:rsid w:val="005558C3"/>
    <w:rsid w:val="00555BB6"/>
    <w:rsid w:val="00555C81"/>
    <w:rsid w:val="00555D0F"/>
    <w:rsid w:val="00555D3B"/>
    <w:rsid w:val="00555FEF"/>
    <w:rsid w:val="005561C7"/>
    <w:rsid w:val="00556257"/>
    <w:rsid w:val="005567C0"/>
    <w:rsid w:val="00556A5A"/>
    <w:rsid w:val="00556BE1"/>
    <w:rsid w:val="00556F34"/>
    <w:rsid w:val="00556F3F"/>
    <w:rsid w:val="00557648"/>
    <w:rsid w:val="00557934"/>
    <w:rsid w:val="00557C34"/>
    <w:rsid w:val="00557F2C"/>
    <w:rsid w:val="005602F3"/>
    <w:rsid w:val="00560459"/>
    <w:rsid w:val="00560590"/>
    <w:rsid w:val="00560614"/>
    <w:rsid w:val="00560658"/>
    <w:rsid w:val="005607F1"/>
    <w:rsid w:val="00560896"/>
    <w:rsid w:val="00561473"/>
    <w:rsid w:val="005616A5"/>
    <w:rsid w:val="005616B5"/>
    <w:rsid w:val="00561BA5"/>
    <w:rsid w:val="00561D67"/>
    <w:rsid w:val="00562608"/>
    <w:rsid w:val="00562661"/>
    <w:rsid w:val="00562707"/>
    <w:rsid w:val="005627EF"/>
    <w:rsid w:val="00562949"/>
    <w:rsid w:val="00562C4A"/>
    <w:rsid w:val="00562D6F"/>
    <w:rsid w:val="00562F89"/>
    <w:rsid w:val="00563192"/>
    <w:rsid w:val="0056332A"/>
    <w:rsid w:val="005633B3"/>
    <w:rsid w:val="0056366E"/>
    <w:rsid w:val="00563764"/>
    <w:rsid w:val="005638B0"/>
    <w:rsid w:val="005639FF"/>
    <w:rsid w:val="00563D6B"/>
    <w:rsid w:val="00563DD3"/>
    <w:rsid w:val="00563F7C"/>
    <w:rsid w:val="0056443A"/>
    <w:rsid w:val="005645F7"/>
    <w:rsid w:val="00564794"/>
    <w:rsid w:val="00564B79"/>
    <w:rsid w:val="00564FBD"/>
    <w:rsid w:val="00564FC1"/>
    <w:rsid w:val="00565172"/>
    <w:rsid w:val="005652F1"/>
    <w:rsid w:val="0056596F"/>
    <w:rsid w:val="00565C64"/>
    <w:rsid w:val="00566772"/>
    <w:rsid w:val="005669D0"/>
    <w:rsid w:val="00566FDB"/>
    <w:rsid w:val="005670FC"/>
    <w:rsid w:val="00567147"/>
    <w:rsid w:val="0056729F"/>
    <w:rsid w:val="005675F5"/>
    <w:rsid w:val="005679B3"/>
    <w:rsid w:val="00567C2A"/>
    <w:rsid w:val="00570702"/>
    <w:rsid w:val="0057083C"/>
    <w:rsid w:val="00570921"/>
    <w:rsid w:val="00570B89"/>
    <w:rsid w:val="00570CD4"/>
    <w:rsid w:val="00571041"/>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E31"/>
    <w:rsid w:val="00573ED4"/>
    <w:rsid w:val="00573F88"/>
    <w:rsid w:val="00574831"/>
    <w:rsid w:val="00574839"/>
    <w:rsid w:val="00574B92"/>
    <w:rsid w:val="00574FFF"/>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2FFF"/>
    <w:rsid w:val="00583084"/>
    <w:rsid w:val="0058347A"/>
    <w:rsid w:val="005835F6"/>
    <w:rsid w:val="0058378F"/>
    <w:rsid w:val="005838A8"/>
    <w:rsid w:val="00583D6C"/>
    <w:rsid w:val="00583D79"/>
    <w:rsid w:val="00583DB5"/>
    <w:rsid w:val="00583F69"/>
    <w:rsid w:val="00584024"/>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BF5"/>
    <w:rsid w:val="00587C41"/>
    <w:rsid w:val="00587E2D"/>
    <w:rsid w:val="005903F8"/>
    <w:rsid w:val="00590576"/>
    <w:rsid w:val="005905A3"/>
    <w:rsid w:val="00590667"/>
    <w:rsid w:val="00590BD2"/>
    <w:rsid w:val="00590D25"/>
    <w:rsid w:val="00591D64"/>
    <w:rsid w:val="00591E21"/>
    <w:rsid w:val="00592097"/>
    <w:rsid w:val="005924D4"/>
    <w:rsid w:val="005926DA"/>
    <w:rsid w:val="005927D4"/>
    <w:rsid w:val="005929E3"/>
    <w:rsid w:val="00592C2B"/>
    <w:rsid w:val="00592C69"/>
    <w:rsid w:val="00592E31"/>
    <w:rsid w:val="005931D4"/>
    <w:rsid w:val="0059328B"/>
    <w:rsid w:val="005932D7"/>
    <w:rsid w:val="005936E4"/>
    <w:rsid w:val="005939DA"/>
    <w:rsid w:val="00593DAF"/>
    <w:rsid w:val="0059417E"/>
    <w:rsid w:val="005944BB"/>
    <w:rsid w:val="00594813"/>
    <w:rsid w:val="005950E2"/>
    <w:rsid w:val="005953D0"/>
    <w:rsid w:val="00595451"/>
    <w:rsid w:val="00595555"/>
    <w:rsid w:val="005956DA"/>
    <w:rsid w:val="00595D86"/>
    <w:rsid w:val="00596157"/>
    <w:rsid w:val="005962F8"/>
    <w:rsid w:val="005964AE"/>
    <w:rsid w:val="00596841"/>
    <w:rsid w:val="00596C85"/>
    <w:rsid w:val="00596DDE"/>
    <w:rsid w:val="00596F76"/>
    <w:rsid w:val="005971B2"/>
    <w:rsid w:val="00597225"/>
    <w:rsid w:val="005973A5"/>
    <w:rsid w:val="0059749D"/>
    <w:rsid w:val="0059765C"/>
    <w:rsid w:val="005976F9"/>
    <w:rsid w:val="00597BC6"/>
    <w:rsid w:val="005A097F"/>
    <w:rsid w:val="005A0D53"/>
    <w:rsid w:val="005A0E08"/>
    <w:rsid w:val="005A0F4D"/>
    <w:rsid w:val="005A11E0"/>
    <w:rsid w:val="005A1B59"/>
    <w:rsid w:val="005A1BFB"/>
    <w:rsid w:val="005A1D4C"/>
    <w:rsid w:val="005A22B1"/>
    <w:rsid w:val="005A27B2"/>
    <w:rsid w:val="005A27EE"/>
    <w:rsid w:val="005A2938"/>
    <w:rsid w:val="005A2C8A"/>
    <w:rsid w:val="005A2CBB"/>
    <w:rsid w:val="005A2DD3"/>
    <w:rsid w:val="005A3173"/>
    <w:rsid w:val="005A31A0"/>
    <w:rsid w:val="005A32CA"/>
    <w:rsid w:val="005A3688"/>
    <w:rsid w:val="005A3753"/>
    <w:rsid w:val="005A385B"/>
    <w:rsid w:val="005A3AC2"/>
    <w:rsid w:val="005A3AC4"/>
    <w:rsid w:val="005A3C41"/>
    <w:rsid w:val="005A3DE5"/>
    <w:rsid w:val="005A4010"/>
    <w:rsid w:val="005A4429"/>
    <w:rsid w:val="005A469D"/>
    <w:rsid w:val="005A4767"/>
    <w:rsid w:val="005A550D"/>
    <w:rsid w:val="005A55F0"/>
    <w:rsid w:val="005A58FC"/>
    <w:rsid w:val="005A5C18"/>
    <w:rsid w:val="005A5DE3"/>
    <w:rsid w:val="005A5E0B"/>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0C30"/>
    <w:rsid w:val="005B0FB4"/>
    <w:rsid w:val="005B1127"/>
    <w:rsid w:val="005B132F"/>
    <w:rsid w:val="005B13DB"/>
    <w:rsid w:val="005B1648"/>
    <w:rsid w:val="005B19A9"/>
    <w:rsid w:val="005B1CD5"/>
    <w:rsid w:val="005B1DFC"/>
    <w:rsid w:val="005B1E70"/>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21F"/>
    <w:rsid w:val="005B6241"/>
    <w:rsid w:val="005B6521"/>
    <w:rsid w:val="005B653B"/>
    <w:rsid w:val="005B6768"/>
    <w:rsid w:val="005B6B7C"/>
    <w:rsid w:val="005B6BDF"/>
    <w:rsid w:val="005B72D0"/>
    <w:rsid w:val="005B7386"/>
    <w:rsid w:val="005B77B9"/>
    <w:rsid w:val="005B77BC"/>
    <w:rsid w:val="005B793B"/>
    <w:rsid w:val="005B7960"/>
    <w:rsid w:val="005B7ACE"/>
    <w:rsid w:val="005B7C44"/>
    <w:rsid w:val="005B7F9A"/>
    <w:rsid w:val="005C098D"/>
    <w:rsid w:val="005C0E6B"/>
    <w:rsid w:val="005C1214"/>
    <w:rsid w:val="005C12C6"/>
    <w:rsid w:val="005C1894"/>
    <w:rsid w:val="005C1C1F"/>
    <w:rsid w:val="005C1DA8"/>
    <w:rsid w:val="005C1E6F"/>
    <w:rsid w:val="005C20D2"/>
    <w:rsid w:val="005C23F2"/>
    <w:rsid w:val="005C2997"/>
    <w:rsid w:val="005C2B73"/>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507"/>
    <w:rsid w:val="005C7854"/>
    <w:rsid w:val="005C787B"/>
    <w:rsid w:val="005C7EA0"/>
    <w:rsid w:val="005C7F38"/>
    <w:rsid w:val="005D002D"/>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2B5A"/>
    <w:rsid w:val="005D2D4F"/>
    <w:rsid w:val="005D3347"/>
    <w:rsid w:val="005D3821"/>
    <w:rsid w:val="005D398A"/>
    <w:rsid w:val="005D3BB1"/>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2D2"/>
    <w:rsid w:val="005D663B"/>
    <w:rsid w:val="005D667E"/>
    <w:rsid w:val="005D68D0"/>
    <w:rsid w:val="005D6993"/>
    <w:rsid w:val="005D6A62"/>
    <w:rsid w:val="005D6F47"/>
    <w:rsid w:val="005D73F0"/>
    <w:rsid w:val="005D7489"/>
    <w:rsid w:val="005D74F6"/>
    <w:rsid w:val="005D74F9"/>
    <w:rsid w:val="005D7825"/>
    <w:rsid w:val="005D795A"/>
    <w:rsid w:val="005D7BEC"/>
    <w:rsid w:val="005E019D"/>
    <w:rsid w:val="005E07AD"/>
    <w:rsid w:val="005E084B"/>
    <w:rsid w:val="005E09FB"/>
    <w:rsid w:val="005E0B76"/>
    <w:rsid w:val="005E101D"/>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9C7"/>
    <w:rsid w:val="005E5AB0"/>
    <w:rsid w:val="005E5C75"/>
    <w:rsid w:val="005E5DEF"/>
    <w:rsid w:val="005E668F"/>
    <w:rsid w:val="005E6F33"/>
    <w:rsid w:val="005E6FF0"/>
    <w:rsid w:val="005E7287"/>
    <w:rsid w:val="005E72D0"/>
    <w:rsid w:val="005E78DF"/>
    <w:rsid w:val="005F0299"/>
    <w:rsid w:val="005F02D4"/>
    <w:rsid w:val="005F050B"/>
    <w:rsid w:val="005F070D"/>
    <w:rsid w:val="005F088A"/>
    <w:rsid w:val="005F0A7C"/>
    <w:rsid w:val="005F108B"/>
    <w:rsid w:val="005F1421"/>
    <w:rsid w:val="005F1646"/>
    <w:rsid w:val="005F16CB"/>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437"/>
    <w:rsid w:val="005F587C"/>
    <w:rsid w:val="005F5C7D"/>
    <w:rsid w:val="005F643B"/>
    <w:rsid w:val="005F64EE"/>
    <w:rsid w:val="005F6555"/>
    <w:rsid w:val="005F65E2"/>
    <w:rsid w:val="005F6954"/>
    <w:rsid w:val="005F6BEE"/>
    <w:rsid w:val="005F6CA9"/>
    <w:rsid w:val="005F7754"/>
    <w:rsid w:val="005F7B62"/>
    <w:rsid w:val="005F7F57"/>
    <w:rsid w:val="00600459"/>
    <w:rsid w:val="006006A2"/>
    <w:rsid w:val="006009C1"/>
    <w:rsid w:val="00601055"/>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A83"/>
    <w:rsid w:val="00603BCD"/>
    <w:rsid w:val="00604254"/>
    <w:rsid w:val="0060460E"/>
    <w:rsid w:val="006046A0"/>
    <w:rsid w:val="0060470E"/>
    <w:rsid w:val="00604A5F"/>
    <w:rsid w:val="00604CAD"/>
    <w:rsid w:val="00605045"/>
    <w:rsid w:val="006051FA"/>
    <w:rsid w:val="0060527E"/>
    <w:rsid w:val="006053D8"/>
    <w:rsid w:val="006055ED"/>
    <w:rsid w:val="00605830"/>
    <w:rsid w:val="00605BCB"/>
    <w:rsid w:val="00605F61"/>
    <w:rsid w:val="00605F9C"/>
    <w:rsid w:val="0060651B"/>
    <w:rsid w:val="0060655C"/>
    <w:rsid w:val="0060656D"/>
    <w:rsid w:val="006067AE"/>
    <w:rsid w:val="00606ADB"/>
    <w:rsid w:val="00606B04"/>
    <w:rsid w:val="0060710C"/>
    <w:rsid w:val="006072C3"/>
    <w:rsid w:val="006075F8"/>
    <w:rsid w:val="00607C2F"/>
    <w:rsid w:val="00607CA4"/>
    <w:rsid w:val="00607E55"/>
    <w:rsid w:val="00610140"/>
    <w:rsid w:val="006103F9"/>
    <w:rsid w:val="006104A9"/>
    <w:rsid w:val="00610A7B"/>
    <w:rsid w:val="00610B10"/>
    <w:rsid w:val="00610C0E"/>
    <w:rsid w:val="00611379"/>
    <w:rsid w:val="006118C8"/>
    <w:rsid w:val="006118D3"/>
    <w:rsid w:val="00611D2A"/>
    <w:rsid w:val="00612084"/>
    <w:rsid w:val="006124BB"/>
    <w:rsid w:val="00612510"/>
    <w:rsid w:val="0061254B"/>
    <w:rsid w:val="00612645"/>
    <w:rsid w:val="00612A80"/>
    <w:rsid w:val="00612C8B"/>
    <w:rsid w:val="0061313F"/>
    <w:rsid w:val="00613318"/>
    <w:rsid w:val="00613579"/>
    <w:rsid w:val="006136FD"/>
    <w:rsid w:val="0061385D"/>
    <w:rsid w:val="00613C2E"/>
    <w:rsid w:val="00613CB6"/>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765"/>
    <w:rsid w:val="00617E59"/>
    <w:rsid w:val="00620AE7"/>
    <w:rsid w:val="00620F63"/>
    <w:rsid w:val="006211E1"/>
    <w:rsid w:val="00621275"/>
    <w:rsid w:val="006212F7"/>
    <w:rsid w:val="006215F8"/>
    <w:rsid w:val="00621722"/>
    <w:rsid w:val="00621869"/>
    <w:rsid w:val="00621F30"/>
    <w:rsid w:val="006220CA"/>
    <w:rsid w:val="006221F9"/>
    <w:rsid w:val="006221FF"/>
    <w:rsid w:val="00622411"/>
    <w:rsid w:val="00622686"/>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9AB"/>
    <w:rsid w:val="00626A89"/>
    <w:rsid w:val="00626DE5"/>
    <w:rsid w:val="006274A2"/>
    <w:rsid w:val="00627893"/>
    <w:rsid w:val="00627C2B"/>
    <w:rsid w:val="00627D60"/>
    <w:rsid w:val="0063015E"/>
    <w:rsid w:val="0063058C"/>
    <w:rsid w:val="00630807"/>
    <w:rsid w:val="00630A23"/>
    <w:rsid w:val="00630A79"/>
    <w:rsid w:val="00630AC6"/>
    <w:rsid w:val="00630C59"/>
    <w:rsid w:val="00631210"/>
    <w:rsid w:val="0063134E"/>
    <w:rsid w:val="0063142D"/>
    <w:rsid w:val="006317E8"/>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1C2"/>
    <w:rsid w:val="0063531E"/>
    <w:rsid w:val="00635453"/>
    <w:rsid w:val="0063568E"/>
    <w:rsid w:val="00635C3B"/>
    <w:rsid w:val="00635CC4"/>
    <w:rsid w:val="00636072"/>
    <w:rsid w:val="00636149"/>
    <w:rsid w:val="006362EE"/>
    <w:rsid w:val="0063635A"/>
    <w:rsid w:val="006363E3"/>
    <w:rsid w:val="006364E7"/>
    <w:rsid w:val="00636A70"/>
    <w:rsid w:val="00636C89"/>
    <w:rsid w:val="00636D94"/>
    <w:rsid w:val="00636E08"/>
    <w:rsid w:val="00637234"/>
    <w:rsid w:val="0063732B"/>
    <w:rsid w:val="0063756F"/>
    <w:rsid w:val="006375D2"/>
    <w:rsid w:val="00637EA1"/>
    <w:rsid w:val="00640196"/>
    <w:rsid w:val="00640494"/>
    <w:rsid w:val="00640692"/>
    <w:rsid w:val="00640E35"/>
    <w:rsid w:val="00640EFF"/>
    <w:rsid w:val="00640F97"/>
    <w:rsid w:val="00641305"/>
    <w:rsid w:val="0064145E"/>
    <w:rsid w:val="006414A5"/>
    <w:rsid w:val="00641564"/>
    <w:rsid w:val="0064157C"/>
    <w:rsid w:val="006415E6"/>
    <w:rsid w:val="006419F1"/>
    <w:rsid w:val="00641C18"/>
    <w:rsid w:val="00641C51"/>
    <w:rsid w:val="00641F81"/>
    <w:rsid w:val="00642480"/>
    <w:rsid w:val="006424E4"/>
    <w:rsid w:val="00642586"/>
    <w:rsid w:val="00642802"/>
    <w:rsid w:val="00642B3C"/>
    <w:rsid w:val="00642D75"/>
    <w:rsid w:val="00642D9D"/>
    <w:rsid w:val="006433DC"/>
    <w:rsid w:val="0064360A"/>
    <w:rsid w:val="00643881"/>
    <w:rsid w:val="00643B8B"/>
    <w:rsid w:val="006440D1"/>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6D"/>
    <w:rsid w:val="0064598A"/>
    <w:rsid w:val="00645CD1"/>
    <w:rsid w:val="00645D64"/>
    <w:rsid w:val="00645FD9"/>
    <w:rsid w:val="00646114"/>
    <w:rsid w:val="0064621E"/>
    <w:rsid w:val="00646362"/>
    <w:rsid w:val="00646517"/>
    <w:rsid w:val="006467D7"/>
    <w:rsid w:val="006467F6"/>
    <w:rsid w:val="00646B62"/>
    <w:rsid w:val="00646F0B"/>
    <w:rsid w:val="006476FE"/>
    <w:rsid w:val="00647818"/>
    <w:rsid w:val="00647DC9"/>
    <w:rsid w:val="00647E3C"/>
    <w:rsid w:val="00650652"/>
    <w:rsid w:val="00650ADC"/>
    <w:rsid w:val="00650C18"/>
    <w:rsid w:val="006512ED"/>
    <w:rsid w:val="006515C0"/>
    <w:rsid w:val="00651C52"/>
    <w:rsid w:val="00651C64"/>
    <w:rsid w:val="00651EB6"/>
    <w:rsid w:val="0065224B"/>
    <w:rsid w:val="006524C1"/>
    <w:rsid w:val="0065277E"/>
    <w:rsid w:val="006528BE"/>
    <w:rsid w:val="00652C29"/>
    <w:rsid w:val="00652C6C"/>
    <w:rsid w:val="00652CBE"/>
    <w:rsid w:val="00653063"/>
    <w:rsid w:val="00653267"/>
    <w:rsid w:val="00653515"/>
    <w:rsid w:val="0065371E"/>
    <w:rsid w:val="00653977"/>
    <w:rsid w:val="00654195"/>
    <w:rsid w:val="006546DE"/>
    <w:rsid w:val="00654DE0"/>
    <w:rsid w:val="00654F54"/>
    <w:rsid w:val="006550E1"/>
    <w:rsid w:val="006554D4"/>
    <w:rsid w:val="00655655"/>
    <w:rsid w:val="006556D9"/>
    <w:rsid w:val="006561D2"/>
    <w:rsid w:val="00656351"/>
    <w:rsid w:val="0065664D"/>
    <w:rsid w:val="006568BD"/>
    <w:rsid w:val="00656B9C"/>
    <w:rsid w:val="00656BFF"/>
    <w:rsid w:val="00656D23"/>
    <w:rsid w:val="00656D3A"/>
    <w:rsid w:val="00656E78"/>
    <w:rsid w:val="006570D4"/>
    <w:rsid w:val="00657360"/>
    <w:rsid w:val="006575EE"/>
    <w:rsid w:val="00657A9B"/>
    <w:rsid w:val="00657F1A"/>
    <w:rsid w:val="0066067F"/>
    <w:rsid w:val="006607D7"/>
    <w:rsid w:val="00660962"/>
    <w:rsid w:val="00660B07"/>
    <w:rsid w:val="00660CF6"/>
    <w:rsid w:val="00660D5D"/>
    <w:rsid w:val="00660DD1"/>
    <w:rsid w:val="00661002"/>
    <w:rsid w:val="006610FE"/>
    <w:rsid w:val="006613DA"/>
    <w:rsid w:val="006614B3"/>
    <w:rsid w:val="0066158E"/>
    <w:rsid w:val="00661758"/>
    <w:rsid w:val="00661A62"/>
    <w:rsid w:val="00661A65"/>
    <w:rsid w:val="00661AF1"/>
    <w:rsid w:val="00661C3F"/>
    <w:rsid w:val="00661D9F"/>
    <w:rsid w:val="0066227E"/>
    <w:rsid w:val="00662754"/>
    <w:rsid w:val="00662769"/>
    <w:rsid w:val="00662ABB"/>
    <w:rsid w:val="00662B12"/>
    <w:rsid w:val="00662F89"/>
    <w:rsid w:val="006634E4"/>
    <w:rsid w:val="00663720"/>
    <w:rsid w:val="00664547"/>
    <w:rsid w:val="0066471F"/>
    <w:rsid w:val="00664892"/>
    <w:rsid w:val="006649D8"/>
    <w:rsid w:val="00664B6E"/>
    <w:rsid w:val="00664BCA"/>
    <w:rsid w:val="00664C60"/>
    <w:rsid w:val="00665864"/>
    <w:rsid w:val="006658E9"/>
    <w:rsid w:val="00665948"/>
    <w:rsid w:val="006659F8"/>
    <w:rsid w:val="00665BA7"/>
    <w:rsid w:val="00665E71"/>
    <w:rsid w:val="00665F13"/>
    <w:rsid w:val="006662D0"/>
    <w:rsid w:val="0066678D"/>
    <w:rsid w:val="00666940"/>
    <w:rsid w:val="00666BF5"/>
    <w:rsid w:val="00666C5E"/>
    <w:rsid w:val="00666FC0"/>
    <w:rsid w:val="0066721F"/>
    <w:rsid w:val="0066765F"/>
    <w:rsid w:val="0067024F"/>
    <w:rsid w:val="00670648"/>
    <w:rsid w:val="00670899"/>
    <w:rsid w:val="0067097B"/>
    <w:rsid w:val="0067123F"/>
    <w:rsid w:val="006714B8"/>
    <w:rsid w:val="006715F8"/>
    <w:rsid w:val="006718CF"/>
    <w:rsid w:val="00671998"/>
    <w:rsid w:val="00671A4C"/>
    <w:rsid w:val="00671B21"/>
    <w:rsid w:val="00671DAD"/>
    <w:rsid w:val="00671EB4"/>
    <w:rsid w:val="00671F1E"/>
    <w:rsid w:val="006720AF"/>
    <w:rsid w:val="006720B9"/>
    <w:rsid w:val="006722E0"/>
    <w:rsid w:val="0067244F"/>
    <w:rsid w:val="00672B3E"/>
    <w:rsid w:val="00672F65"/>
    <w:rsid w:val="00673165"/>
    <w:rsid w:val="006737B6"/>
    <w:rsid w:val="00674427"/>
    <w:rsid w:val="0067444D"/>
    <w:rsid w:val="00674B47"/>
    <w:rsid w:val="00674D77"/>
    <w:rsid w:val="006752DF"/>
    <w:rsid w:val="006757B8"/>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16"/>
    <w:rsid w:val="00680FAA"/>
    <w:rsid w:val="006811A2"/>
    <w:rsid w:val="006814D0"/>
    <w:rsid w:val="00681A6E"/>
    <w:rsid w:val="00681C0D"/>
    <w:rsid w:val="006820AA"/>
    <w:rsid w:val="006828CC"/>
    <w:rsid w:val="00682B81"/>
    <w:rsid w:val="00683250"/>
    <w:rsid w:val="006832C4"/>
    <w:rsid w:val="0068350E"/>
    <w:rsid w:val="0068355C"/>
    <w:rsid w:val="00683601"/>
    <w:rsid w:val="006836E5"/>
    <w:rsid w:val="0068391F"/>
    <w:rsid w:val="00683965"/>
    <w:rsid w:val="0068422A"/>
    <w:rsid w:val="0068427E"/>
    <w:rsid w:val="006846C3"/>
    <w:rsid w:val="00684708"/>
    <w:rsid w:val="00684830"/>
    <w:rsid w:val="00684924"/>
    <w:rsid w:val="00684C8C"/>
    <w:rsid w:val="00685092"/>
    <w:rsid w:val="006850BA"/>
    <w:rsid w:val="006851D0"/>
    <w:rsid w:val="00685477"/>
    <w:rsid w:val="0068577E"/>
    <w:rsid w:val="006857A7"/>
    <w:rsid w:val="00685AA2"/>
    <w:rsid w:val="00685D3F"/>
    <w:rsid w:val="00685E3B"/>
    <w:rsid w:val="0068625C"/>
    <w:rsid w:val="006864E4"/>
    <w:rsid w:val="006869E1"/>
    <w:rsid w:val="0068733A"/>
    <w:rsid w:val="00687476"/>
    <w:rsid w:val="006874A5"/>
    <w:rsid w:val="006874D4"/>
    <w:rsid w:val="00687771"/>
    <w:rsid w:val="0068788B"/>
    <w:rsid w:val="006879ED"/>
    <w:rsid w:val="00687A6F"/>
    <w:rsid w:val="00687A94"/>
    <w:rsid w:val="00690160"/>
    <w:rsid w:val="006902EF"/>
    <w:rsid w:val="006903EF"/>
    <w:rsid w:val="0069062C"/>
    <w:rsid w:val="00690A32"/>
    <w:rsid w:val="00690A51"/>
    <w:rsid w:val="00690AF8"/>
    <w:rsid w:val="00690BB0"/>
    <w:rsid w:val="00690CF6"/>
    <w:rsid w:val="00690EA9"/>
    <w:rsid w:val="0069104D"/>
    <w:rsid w:val="00691112"/>
    <w:rsid w:val="0069139A"/>
    <w:rsid w:val="006915B6"/>
    <w:rsid w:val="006917DE"/>
    <w:rsid w:val="0069184B"/>
    <w:rsid w:val="00691B5D"/>
    <w:rsid w:val="0069205C"/>
    <w:rsid w:val="0069242B"/>
    <w:rsid w:val="00692BE3"/>
    <w:rsid w:val="00692C55"/>
    <w:rsid w:val="00692DA4"/>
    <w:rsid w:val="006932F1"/>
    <w:rsid w:val="0069359F"/>
    <w:rsid w:val="0069369C"/>
    <w:rsid w:val="006936F6"/>
    <w:rsid w:val="00693884"/>
    <w:rsid w:val="006939EF"/>
    <w:rsid w:val="00693E88"/>
    <w:rsid w:val="00694218"/>
    <w:rsid w:val="006949CA"/>
    <w:rsid w:val="00694B6C"/>
    <w:rsid w:val="00694FFE"/>
    <w:rsid w:val="0069573E"/>
    <w:rsid w:val="00695D14"/>
    <w:rsid w:val="00695E59"/>
    <w:rsid w:val="00696271"/>
    <w:rsid w:val="006964A8"/>
    <w:rsid w:val="00696E57"/>
    <w:rsid w:val="0069728B"/>
    <w:rsid w:val="0069756D"/>
    <w:rsid w:val="0069788E"/>
    <w:rsid w:val="006978A4"/>
    <w:rsid w:val="00697980"/>
    <w:rsid w:val="00697D8A"/>
    <w:rsid w:val="00697E5B"/>
    <w:rsid w:val="006A0069"/>
    <w:rsid w:val="006A00E6"/>
    <w:rsid w:val="006A041A"/>
    <w:rsid w:val="006A07A8"/>
    <w:rsid w:val="006A07C3"/>
    <w:rsid w:val="006A0996"/>
    <w:rsid w:val="006A0A43"/>
    <w:rsid w:val="006A0B6C"/>
    <w:rsid w:val="006A0EFC"/>
    <w:rsid w:val="006A119D"/>
    <w:rsid w:val="006A159C"/>
    <w:rsid w:val="006A1A2E"/>
    <w:rsid w:val="006A1D38"/>
    <w:rsid w:val="006A1DE6"/>
    <w:rsid w:val="006A1E5F"/>
    <w:rsid w:val="006A207B"/>
    <w:rsid w:val="006A22F6"/>
    <w:rsid w:val="006A2416"/>
    <w:rsid w:val="006A25B1"/>
    <w:rsid w:val="006A298C"/>
    <w:rsid w:val="006A29CC"/>
    <w:rsid w:val="006A2A9A"/>
    <w:rsid w:val="006A3016"/>
    <w:rsid w:val="006A3185"/>
    <w:rsid w:val="006A3288"/>
    <w:rsid w:val="006A3599"/>
    <w:rsid w:val="006A3895"/>
    <w:rsid w:val="006A3A35"/>
    <w:rsid w:val="006A3DA8"/>
    <w:rsid w:val="006A4677"/>
    <w:rsid w:val="006A46C1"/>
    <w:rsid w:val="006A4B07"/>
    <w:rsid w:val="006A4BD9"/>
    <w:rsid w:val="006A525B"/>
    <w:rsid w:val="006A5518"/>
    <w:rsid w:val="006A5535"/>
    <w:rsid w:val="006A5B47"/>
    <w:rsid w:val="006A5E10"/>
    <w:rsid w:val="006A6531"/>
    <w:rsid w:val="006A66E6"/>
    <w:rsid w:val="006A681E"/>
    <w:rsid w:val="006A6959"/>
    <w:rsid w:val="006A69C6"/>
    <w:rsid w:val="006A6A1B"/>
    <w:rsid w:val="006A6C11"/>
    <w:rsid w:val="006A6D14"/>
    <w:rsid w:val="006A7A34"/>
    <w:rsid w:val="006A7BD0"/>
    <w:rsid w:val="006A7C52"/>
    <w:rsid w:val="006A7C9E"/>
    <w:rsid w:val="006A7CD4"/>
    <w:rsid w:val="006A7D8B"/>
    <w:rsid w:val="006A7ECA"/>
    <w:rsid w:val="006B0540"/>
    <w:rsid w:val="006B0855"/>
    <w:rsid w:val="006B0900"/>
    <w:rsid w:val="006B0905"/>
    <w:rsid w:val="006B0E31"/>
    <w:rsid w:val="006B0F0D"/>
    <w:rsid w:val="006B1F7D"/>
    <w:rsid w:val="006B20AF"/>
    <w:rsid w:val="006B2285"/>
    <w:rsid w:val="006B2D6D"/>
    <w:rsid w:val="006B2FF7"/>
    <w:rsid w:val="006B3093"/>
    <w:rsid w:val="006B30AB"/>
    <w:rsid w:val="006B33FD"/>
    <w:rsid w:val="006B371B"/>
    <w:rsid w:val="006B3B38"/>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E4"/>
    <w:rsid w:val="006C0596"/>
    <w:rsid w:val="006C097D"/>
    <w:rsid w:val="006C0991"/>
    <w:rsid w:val="006C0AC5"/>
    <w:rsid w:val="006C1211"/>
    <w:rsid w:val="006C17FB"/>
    <w:rsid w:val="006C20C5"/>
    <w:rsid w:val="006C2538"/>
    <w:rsid w:val="006C267D"/>
    <w:rsid w:val="006C2703"/>
    <w:rsid w:val="006C2BF2"/>
    <w:rsid w:val="006C2CB5"/>
    <w:rsid w:val="006C2E0F"/>
    <w:rsid w:val="006C2E72"/>
    <w:rsid w:val="006C3067"/>
    <w:rsid w:val="006C318A"/>
    <w:rsid w:val="006C36B9"/>
    <w:rsid w:val="006C3806"/>
    <w:rsid w:val="006C38F3"/>
    <w:rsid w:val="006C3A2E"/>
    <w:rsid w:val="006C3F51"/>
    <w:rsid w:val="006C4337"/>
    <w:rsid w:val="006C4AE5"/>
    <w:rsid w:val="006C4F1B"/>
    <w:rsid w:val="006C5155"/>
    <w:rsid w:val="006C531A"/>
    <w:rsid w:val="006C5764"/>
    <w:rsid w:val="006C5B02"/>
    <w:rsid w:val="006C5BD5"/>
    <w:rsid w:val="006C5CB0"/>
    <w:rsid w:val="006C5D76"/>
    <w:rsid w:val="006C5EBF"/>
    <w:rsid w:val="006C60A0"/>
    <w:rsid w:val="006C64A5"/>
    <w:rsid w:val="006C6ADC"/>
    <w:rsid w:val="006C6E76"/>
    <w:rsid w:val="006C7214"/>
    <w:rsid w:val="006C7621"/>
    <w:rsid w:val="006C7881"/>
    <w:rsid w:val="006C7AB5"/>
    <w:rsid w:val="006C7AF9"/>
    <w:rsid w:val="006C7B2B"/>
    <w:rsid w:val="006C7C53"/>
    <w:rsid w:val="006C7CE1"/>
    <w:rsid w:val="006C7D33"/>
    <w:rsid w:val="006C7D56"/>
    <w:rsid w:val="006C7E50"/>
    <w:rsid w:val="006C7FC6"/>
    <w:rsid w:val="006D02A7"/>
    <w:rsid w:val="006D03CF"/>
    <w:rsid w:val="006D05C5"/>
    <w:rsid w:val="006D05C7"/>
    <w:rsid w:val="006D06DE"/>
    <w:rsid w:val="006D0A76"/>
    <w:rsid w:val="006D0C41"/>
    <w:rsid w:val="006D1426"/>
    <w:rsid w:val="006D14CB"/>
    <w:rsid w:val="006D162A"/>
    <w:rsid w:val="006D185C"/>
    <w:rsid w:val="006D19DC"/>
    <w:rsid w:val="006D28E9"/>
    <w:rsid w:val="006D2F3D"/>
    <w:rsid w:val="006D30DB"/>
    <w:rsid w:val="006D3207"/>
    <w:rsid w:val="006D35D1"/>
    <w:rsid w:val="006D3622"/>
    <w:rsid w:val="006D3A8A"/>
    <w:rsid w:val="006D3D08"/>
    <w:rsid w:val="006D4060"/>
    <w:rsid w:val="006D44DE"/>
    <w:rsid w:val="006D4A9B"/>
    <w:rsid w:val="006D4C98"/>
    <w:rsid w:val="006D51B1"/>
    <w:rsid w:val="006D5260"/>
    <w:rsid w:val="006D5303"/>
    <w:rsid w:val="006D5593"/>
    <w:rsid w:val="006D56AE"/>
    <w:rsid w:val="006D58B3"/>
    <w:rsid w:val="006D5B43"/>
    <w:rsid w:val="006D5B7A"/>
    <w:rsid w:val="006D5B7E"/>
    <w:rsid w:val="006D5FC5"/>
    <w:rsid w:val="006D627D"/>
    <w:rsid w:val="006D6484"/>
    <w:rsid w:val="006D6A3E"/>
    <w:rsid w:val="006D6B3D"/>
    <w:rsid w:val="006D6C0F"/>
    <w:rsid w:val="006D6F85"/>
    <w:rsid w:val="006D72D3"/>
    <w:rsid w:val="006D74AB"/>
    <w:rsid w:val="006D7561"/>
    <w:rsid w:val="006D76D8"/>
    <w:rsid w:val="006D7D87"/>
    <w:rsid w:val="006D7E7B"/>
    <w:rsid w:val="006E017B"/>
    <w:rsid w:val="006E03FA"/>
    <w:rsid w:val="006E0501"/>
    <w:rsid w:val="006E09B4"/>
    <w:rsid w:val="006E124E"/>
    <w:rsid w:val="006E1391"/>
    <w:rsid w:val="006E18FB"/>
    <w:rsid w:val="006E199C"/>
    <w:rsid w:val="006E1BA0"/>
    <w:rsid w:val="006E1BAB"/>
    <w:rsid w:val="006E1CCE"/>
    <w:rsid w:val="006E1D77"/>
    <w:rsid w:val="006E1FC1"/>
    <w:rsid w:val="006E2425"/>
    <w:rsid w:val="006E2823"/>
    <w:rsid w:val="006E2A1B"/>
    <w:rsid w:val="006E2E2B"/>
    <w:rsid w:val="006E2EA7"/>
    <w:rsid w:val="006E2F84"/>
    <w:rsid w:val="006E3070"/>
    <w:rsid w:val="006E31DD"/>
    <w:rsid w:val="006E3350"/>
    <w:rsid w:val="006E34BB"/>
    <w:rsid w:val="006E36E0"/>
    <w:rsid w:val="006E37A1"/>
    <w:rsid w:val="006E383C"/>
    <w:rsid w:val="006E4140"/>
    <w:rsid w:val="006E43CE"/>
    <w:rsid w:val="006E4728"/>
    <w:rsid w:val="006E5519"/>
    <w:rsid w:val="006E5697"/>
    <w:rsid w:val="006E577A"/>
    <w:rsid w:val="006E5786"/>
    <w:rsid w:val="006E5A2D"/>
    <w:rsid w:val="006E5AAE"/>
    <w:rsid w:val="006E601E"/>
    <w:rsid w:val="006E688C"/>
    <w:rsid w:val="006E6937"/>
    <w:rsid w:val="006E6B18"/>
    <w:rsid w:val="006E7265"/>
    <w:rsid w:val="006E74E0"/>
    <w:rsid w:val="006E75E4"/>
    <w:rsid w:val="006E76B9"/>
    <w:rsid w:val="006E7957"/>
    <w:rsid w:val="006E79C8"/>
    <w:rsid w:val="006E7B76"/>
    <w:rsid w:val="006E7EA2"/>
    <w:rsid w:val="006E7ECB"/>
    <w:rsid w:val="006F000D"/>
    <w:rsid w:val="006F026E"/>
    <w:rsid w:val="006F039F"/>
    <w:rsid w:val="006F088C"/>
    <w:rsid w:val="006F0A32"/>
    <w:rsid w:val="006F0D6D"/>
    <w:rsid w:val="006F0E00"/>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93E"/>
    <w:rsid w:val="006F3AAB"/>
    <w:rsid w:val="006F3D49"/>
    <w:rsid w:val="006F48CD"/>
    <w:rsid w:val="006F4B09"/>
    <w:rsid w:val="006F4DF8"/>
    <w:rsid w:val="006F5238"/>
    <w:rsid w:val="006F5B66"/>
    <w:rsid w:val="006F5C90"/>
    <w:rsid w:val="006F5EAE"/>
    <w:rsid w:val="006F604D"/>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23A5"/>
    <w:rsid w:val="007024DC"/>
    <w:rsid w:val="007026D1"/>
    <w:rsid w:val="00702A49"/>
    <w:rsid w:val="00702F96"/>
    <w:rsid w:val="00703525"/>
    <w:rsid w:val="00703AEB"/>
    <w:rsid w:val="00703F2F"/>
    <w:rsid w:val="007042D6"/>
    <w:rsid w:val="00704F95"/>
    <w:rsid w:val="00705252"/>
    <w:rsid w:val="00705424"/>
    <w:rsid w:val="00705680"/>
    <w:rsid w:val="007057D1"/>
    <w:rsid w:val="00705849"/>
    <w:rsid w:val="00705A85"/>
    <w:rsid w:val="00705F41"/>
    <w:rsid w:val="007063F9"/>
    <w:rsid w:val="00706412"/>
    <w:rsid w:val="00706825"/>
    <w:rsid w:val="007068F8"/>
    <w:rsid w:val="00706BA7"/>
    <w:rsid w:val="00706DEE"/>
    <w:rsid w:val="00706EA7"/>
    <w:rsid w:val="0070767F"/>
    <w:rsid w:val="00707782"/>
    <w:rsid w:val="00707B3C"/>
    <w:rsid w:val="00707E5B"/>
    <w:rsid w:val="0071007E"/>
    <w:rsid w:val="007100BB"/>
    <w:rsid w:val="007102C5"/>
    <w:rsid w:val="0071043B"/>
    <w:rsid w:val="00710586"/>
    <w:rsid w:val="00710C24"/>
    <w:rsid w:val="00710DF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5A5"/>
    <w:rsid w:val="00713775"/>
    <w:rsid w:val="0071380D"/>
    <w:rsid w:val="00713BDE"/>
    <w:rsid w:val="00713D53"/>
    <w:rsid w:val="007145C3"/>
    <w:rsid w:val="00714A57"/>
    <w:rsid w:val="0071515D"/>
    <w:rsid w:val="00715413"/>
    <w:rsid w:val="00715868"/>
    <w:rsid w:val="00715B2A"/>
    <w:rsid w:val="00715C54"/>
    <w:rsid w:val="00715E1A"/>
    <w:rsid w:val="007163AD"/>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836"/>
    <w:rsid w:val="007218DA"/>
    <w:rsid w:val="00721927"/>
    <w:rsid w:val="00721929"/>
    <w:rsid w:val="00721945"/>
    <w:rsid w:val="00721BBE"/>
    <w:rsid w:val="00721C62"/>
    <w:rsid w:val="00721D38"/>
    <w:rsid w:val="00722A6B"/>
    <w:rsid w:val="00722DCD"/>
    <w:rsid w:val="00723933"/>
    <w:rsid w:val="00723B52"/>
    <w:rsid w:val="00723E8F"/>
    <w:rsid w:val="00724822"/>
    <w:rsid w:val="007249D0"/>
    <w:rsid w:val="00724ABD"/>
    <w:rsid w:val="00724D3F"/>
    <w:rsid w:val="00724F28"/>
    <w:rsid w:val="00725025"/>
    <w:rsid w:val="00725041"/>
    <w:rsid w:val="00725209"/>
    <w:rsid w:val="00725326"/>
    <w:rsid w:val="007254DC"/>
    <w:rsid w:val="007254E6"/>
    <w:rsid w:val="00725712"/>
    <w:rsid w:val="00725B55"/>
    <w:rsid w:val="00725DDD"/>
    <w:rsid w:val="00725EB1"/>
    <w:rsid w:val="00725ECA"/>
    <w:rsid w:val="007265B2"/>
    <w:rsid w:val="00726C39"/>
    <w:rsid w:val="00726E2F"/>
    <w:rsid w:val="00726ED8"/>
    <w:rsid w:val="00726F95"/>
    <w:rsid w:val="007272AA"/>
    <w:rsid w:val="00727374"/>
    <w:rsid w:val="007277F9"/>
    <w:rsid w:val="00727802"/>
    <w:rsid w:val="00727C82"/>
    <w:rsid w:val="00727CA6"/>
    <w:rsid w:val="00727ED6"/>
    <w:rsid w:val="00730A71"/>
    <w:rsid w:val="00730E6D"/>
    <w:rsid w:val="00730F80"/>
    <w:rsid w:val="007311CD"/>
    <w:rsid w:val="00731259"/>
    <w:rsid w:val="007313BD"/>
    <w:rsid w:val="007314ED"/>
    <w:rsid w:val="0073158B"/>
    <w:rsid w:val="007318CB"/>
    <w:rsid w:val="0073198E"/>
    <w:rsid w:val="00732248"/>
    <w:rsid w:val="007322A6"/>
    <w:rsid w:val="0073231D"/>
    <w:rsid w:val="00732345"/>
    <w:rsid w:val="00732BBF"/>
    <w:rsid w:val="00732C35"/>
    <w:rsid w:val="00732CA7"/>
    <w:rsid w:val="00732DE0"/>
    <w:rsid w:val="00732F7F"/>
    <w:rsid w:val="007330AB"/>
    <w:rsid w:val="007331CC"/>
    <w:rsid w:val="00733405"/>
    <w:rsid w:val="00733640"/>
    <w:rsid w:val="007337C6"/>
    <w:rsid w:val="00733A46"/>
    <w:rsid w:val="007340AE"/>
    <w:rsid w:val="00734331"/>
    <w:rsid w:val="007344A3"/>
    <w:rsid w:val="007344B8"/>
    <w:rsid w:val="007346EC"/>
    <w:rsid w:val="007347D2"/>
    <w:rsid w:val="00734829"/>
    <w:rsid w:val="00734AE1"/>
    <w:rsid w:val="00734BBC"/>
    <w:rsid w:val="00734D66"/>
    <w:rsid w:val="00734FB0"/>
    <w:rsid w:val="007358F8"/>
    <w:rsid w:val="00735AC6"/>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76A"/>
    <w:rsid w:val="00741954"/>
    <w:rsid w:val="00741B97"/>
    <w:rsid w:val="00741C49"/>
    <w:rsid w:val="0074258D"/>
    <w:rsid w:val="0074274F"/>
    <w:rsid w:val="00742912"/>
    <w:rsid w:val="00742A35"/>
    <w:rsid w:val="00742F66"/>
    <w:rsid w:val="007431BB"/>
    <w:rsid w:val="0074324A"/>
    <w:rsid w:val="00743284"/>
    <w:rsid w:val="00743DED"/>
    <w:rsid w:val="007441D6"/>
    <w:rsid w:val="0074467B"/>
    <w:rsid w:val="007446FB"/>
    <w:rsid w:val="0074485D"/>
    <w:rsid w:val="00744873"/>
    <w:rsid w:val="00744D19"/>
    <w:rsid w:val="00744F93"/>
    <w:rsid w:val="00744FBD"/>
    <w:rsid w:val="007452E7"/>
    <w:rsid w:val="007452F6"/>
    <w:rsid w:val="00745741"/>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3C1B"/>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41"/>
    <w:rsid w:val="00756553"/>
    <w:rsid w:val="00756A09"/>
    <w:rsid w:val="00757152"/>
    <w:rsid w:val="007571CC"/>
    <w:rsid w:val="007575E7"/>
    <w:rsid w:val="00757689"/>
    <w:rsid w:val="00757B56"/>
    <w:rsid w:val="00760496"/>
    <w:rsid w:val="007608BA"/>
    <w:rsid w:val="007609B1"/>
    <w:rsid w:val="00760C04"/>
    <w:rsid w:val="00760CF7"/>
    <w:rsid w:val="00760CF8"/>
    <w:rsid w:val="00760DF7"/>
    <w:rsid w:val="00760EDD"/>
    <w:rsid w:val="00760F3F"/>
    <w:rsid w:val="00761031"/>
    <w:rsid w:val="007611DE"/>
    <w:rsid w:val="00761723"/>
    <w:rsid w:val="00761D6E"/>
    <w:rsid w:val="007620C0"/>
    <w:rsid w:val="0076213D"/>
    <w:rsid w:val="00762194"/>
    <w:rsid w:val="00762379"/>
    <w:rsid w:val="007624C2"/>
    <w:rsid w:val="00762625"/>
    <w:rsid w:val="00762C4C"/>
    <w:rsid w:val="00762D42"/>
    <w:rsid w:val="00763241"/>
    <w:rsid w:val="0076358C"/>
    <w:rsid w:val="00763711"/>
    <w:rsid w:val="00763D7F"/>
    <w:rsid w:val="00763FF6"/>
    <w:rsid w:val="00764344"/>
    <w:rsid w:val="00764356"/>
    <w:rsid w:val="00764606"/>
    <w:rsid w:val="00764B2A"/>
    <w:rsid w:val="00764B65"/>
    <w:rsid w:val="007652C3"/>
    <w:rsid w:val="007654B3"/>
    <w:rsid w:val="00765C4F"/>
    <w:rsid w:val="0076600D"/>
    <w:rsid w:val="00766147"/>
    <w:rsid w:val="007666B1"/>
    <w:rsid w:val="00766928"/>
    <w:rsid w:val="00767344"/>
    <w:rsid w:val="00767426"/>
    <w:rsid w:val="0076759D"/>
    <w:rsid w:val="007675BD"/>
    <w:rsid w:val="00767848"/>
    <w:rsid w:val="00767D8B"/>
    <w:rsid w:val="00770130"/>
    <w:rsid w:val="007705FB"/>
    <w:rsid w:val="00770841"/>
    <w:rsid w:val="00770B72"/>
    <w:rsid w:val="007710EA"/>
    <w:rsid w:val="007715D2"/>
    <w:rsid w:val="00771A28"/>
    <w:rsid w:val="00771A5C"/>
    <w:rsid w:val="00771F99"/>
    <w:rsid w:val="0077256C"/>
    <w:rsid w:val="00772D48"/>
    <w:rsid w:val="00772DCB"/>
    <w:rsid w:val="007730D1"/>
    <w:rsid w:val="00773269"/>
    <w:rsid w:val="00773A6F"/>
    <w:rsid w:val="00773C67"/>
    <w:rsid w:val="00774025"/>
    <w:rsid w:val="00774353"/>
    <w:rsid w:val="00774372"/>
    <w:rsid w:val="007744FB"/>
    <w:rsid w:val="00774675"/>
    <w:rsid w:val="0077479C"/>
    <w:rsid w:val="00774B0E"/>
    <w:rsid w:val="00774B91"/>
    <w:rsid w:val="00774C70"/>
    <w:rsid w:val="00774CD6"/>
    <w:rsid w:val="00774D58"/>
    <w:rsid w:val="00774EB2"/>
    <w:rsid w:val="00774F97"/>
    <w:rsid w:val="00774FF6"/>
    <w:rsid w:val="00775021"/>
    <w:rsid w:val="00775277"/>
    <w:rsid w:val="007755FD"/>
    <w:rsid w:val="00775E89"/>
    <w:rsid w:val="007762B2"/>
    <w:rsid w:val="0077633C"/>
    <w:rsid w:val="007765A3"/>
    <w:rsid w:val="00776887"/>
    <w:rsid w:val="00776B88"/>
    <w:rsid w:val="00776E30"/>
    <w:rsid w:val="00776F78"/>
    <w:rsid w:val="007772FD"/>
    <w:rsid w:val="0077749D"/>
    <w:rsid w:val="00777845"/>
    <w:rsid w:val="00777849"/>
    <w:rsid w:val="00777A1E"/>
    <w:rsid w:val="00777A89"/>
    <w:rsid w:val="00777B54"/>
    <w:rsid w:val="00777F12"/>
    <w:rsid w:val="007803E9"/>
    <w:rsid w:val="007807A8"/>
    <w:rsid w:val="00780825"/>
    <w:rsid w:val="0078097B"/>
    <w:rsid w:val="00780A83"/>
    <w:rsid w:val="00780ADD"/>
    <w:rsid w:val="00780B08"/>
    <w:rsid w:val="00780D3B"/>
    <w:rsid w:val="00780DED"/>
    <w:rsid w:val="007810BD"/>
    <w:rsid w:val="007810BF"/>
    <w:rsid w:val="00781529"/>
    <w:rsid w:val="00781557"/>
    <w:rsid w:val="00781743"/>
    <w:rsid w:val="00781833"/>
    <w:rsid w:val="007818D0"/>
    <w:rsid w:val="007818D3"/>
    <w:rsid w:val="00781A49"/>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1A"/>
    <w:rsid w:val="0078565C"/>
    <w:rsid w:val="00785841"/>
    <w:rsid w:val="00785948"/>
    <w:rsid w:val="007859DC"/>
    <w:rsid w:val="00785E1C"/>
    <w:rsid w:val="00785FC6"/>
    <w:rsid w:val="00786562"/>
    <w:rsid w:val="007869AC"/>
    <w:rsid w:val="00786A59"/>
    <w:rsid w:val="007872AC"/>
    <w:rsid w:val="00787781"/>
    <w:rsid w:val="0078791D"/>
    <w:rsid w:val="00787CD3"/>
    <w:rsid w:val="00787D3E"/>
    <w:rsid w:val="00787DAE"/>
    <w:rsid w:val="00787F95"/>
    <w:rsid w:val="007902C4"/>
    <w:rsid w:val="007902E6"/>
    <w:rsid w:val="00790563"/>
    <w:rsid w:val="00790648"/>
    <w:rsid w:val="00790655"/>
    <w:rsid w:val="007908CC"/>
    <w:rsid w:val="00790E6C"/>
    <w:rsid w:val="00790F5E"/>
    <w:rsid w:val="0079133C"/>
    <w:rsid w:val="00791789"/>
    <w:rsid w:val="00791BC9"/>
    <w:rsid w:val="00791BE1"/>
    <w:rsid w:val="007921D4"/>
    <w:rsid w:val="007926D0"/>
    <w:rsid w:val="00792A82"/>
    <w:rsid w:val="00792A85"/>
    <w:rsid w:val="007933C2"/>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592"/>
    <w:rsid w:val="00795738"/>
    <w:rsid w:val="007959E1"/>
    <w:rsid w:val="007965AF"/>
    <w:rsid w:val="0079664C"/>
    <w:rsid w:val="007968BF"/>
    <w:rsid w:val="00796A52"/>
    <w:rsid w:val="007972E4"/>
    <w:rsid w:val="007973A7"/>
    <w:rsid w:val="007974B5"/>
    <w:rsid w:val="00797799"/>
    <w:rsid w:val="007A000C"/>
    <w:rsid w:val="007A01B4"/>
    <w:rsid w:val="007A0582"/>
    <w:rsid w:val="007A09C3"/>
    <w:rsid w:val="007A0B99"/>
    <w:rsid w:val="007A0C7C"/>
    <w:rsid w:val="007A103A"/>
    <w:rsid w:val="007A1433"/>
    <w:rsid w:val="007A14E1"/>
    <w:rsid w:val="007A16D0"/>
    <w:rsid w:val="007A179B"/>
    <w:rsid w:val="007A1C4B"/>
    <w:rsid w:val="007A1E8F"/>
    <w:rsid w:val="007A23DC"/>
    <w:rsid w:val="007A2AB1"/>
    <w:rsid w:val="007A2B39"/>
    <w:rsid w:val="007A2DC1"/>
    <w:rsid w:val="007A2EEA"/>
    <w:rsid w:val="007A33FC"/>
    <w:rsid w:val="007A3531"/>
    <w:rsid w:val="007A35EC"/>
    <w:rsid w:val="007A37E9"/>
    <w:rsid w:val="007A3919"/>
    <w:rsid w:val="007A39A8"/>
    <w:rsid w:val="007A3C9A"/>
    <w:rsid w:val="007A3E5A"/>
    <w:rsid w:val="007A46A7"/>
    <w:rsid w:val="007A4720"/>
    <w:rsid w:val="007A476A"/>
    <w:rsid w:val="007A4B97"/>
    <w:rsid w:val="007A4D0D"/>
    <w:rsid w:val="007A4D40"/>
    <w:rsid w:val="007A5062"/>
    <w:rsid w:val="007A51AD"/>
    <w:rsid w:val="007A53CB"/>
    <w:rsid w:val="007A546A"/>
    <w:rsid w:val="007A57B2"/>
    <w:rsid w:val="007A59C6"/>
    <w:rsid w:val="007A59EF"/>
    <w:rsid w:val="007A660C"/>
    <w:rsid w:val="007A6643"/>
    <w:rsid w:val="007A697D"/>
    <w:rsid w:val="007A6B8B"/>
    <w:rsid w:val="007A7054"/>
    <w:rsid w:val="007A7348"/>
    <w:rsid w:val="007A73CA"/>
    <w:rsid w:val="007A7442"/>
    <w:rsid w:val="007A7532"/>
    <w:rsid w:val="007A77A9"/>
    <w:rsid w:val="007A7A6B"/>
    <w:rsid w:val="007A7C0F"/>
    <w:rsid w:val="007A7E24"/>
    <w:rsid w:val="007B06A3"/>
    <w:rsid w:val="007B07D1"/>
    <w:rsid w:val="007B085E"/>
    <w:rsid w:val="007B09CD"/>
    <w:rsid w:val="007B0BC2"/>
    <w:rsid w:val="007B0D13"/>
    <w:rsid w:val="007B0DE0"/>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DDB"/>
    <w:rsid w:val="007B3FE4"/>
    <w:rsid w:val="007B45BE"/>
    <w:rsid w:val="007B49F1"/>
    <w:rsid w:val="007B4D74"/>
    <w:rsid w:val="007B50F9"/>
    <w:rsid w:val="007B5671"/>
    <w:rsid w:val="007B5EBA"/>
    <w:rsid w:val="007B5F25"/>
    <w:rsid w:val="007B6616"/>
    <w:rsid w:val="007B6662"/>
    <w:rsid w:val="007B6CF4"/>
    <w:rsid w:val="007B73CE"/>
    <w:rsid w:val="007B7611"/>
    <w:rsid w:val="007B76B0"/>
    <w:rsid w:val="007B7C78"/>
    <w:rsid w:val="007B7E22"/>
    <w:rsid w:val="007C04B2"/>
    <w:rsid w:val="007C0537"/>
    <w:rsid w:val="007C07C7"/>
    <w:rsid w:val="007C0890"/>
    <w:rsid w:val="007C0B22"/>
    <w:rsid w:val="007C0EED"/>
    <w:rsid w:val="007C107D"/>
    <w:rsid w:val="007C15D7"/>
    <w:rsid w:val="007C16CA"/>
    <w:rsid w:val="007C175B"/>
    <w:rsid w:val="007C1921"/>
    <w:rsid w:val="007C1C66"/>
    <w:rsid w:val="007C20B9"/>
    <w:rsid w:val="007C2304"/>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4F92"/>
    <w:rsid w:val="007C500C"/>
    <w:rsid w:val="007C5328"/>
    <w:rsid w:val="007C53D9"/>
    <w:rsid w:val="007C5794"/>
    <w:rsid w:val="007C58E3"/>
    <w:rsid w:val="007C59A3"/>
    <w:rsid w:val="007C5BEE"/>
    <w:rsid w:val="007C5DC8"/>
    <w:rsid w:val="007C61C4"/>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0C7D"/>
    <w:rsid w:val="007D1048"/>
    <w:rsid w:val="007D1356"/>
    <w:rsid w:val="007D178F"/>
    <w:rsid w:val="007D21FA"/>
    <w:rsid w:val="007D235D"/>
    <w:rsid w:val="007D2818"/>
    <w:rsid w:val="007D2A9B"/>
    <w:rsid w:val="007D2D78"/>
    <w:rsid w:val="007D2EF7"/>
    <w:rsid w:val="007D2F4E"/>
    <w:rsid w:val="007D329C"/>
    <w:rsid w:val="007D34BE"/>
    <w:rsid w:val="007D37AC"/>
    <w:rsid w:val="007D393F"/>
    <w:rsid w:val="007D3BE4"/>
    <w:rsid w:val="007D3DC3"/>
    <w:rsid w:val="007D402B"/>
    <w:rsid w:val="007D449B"/>
    <w:rsid w:val="007D44CC"/>
    <w:rsid w:val="007D4516"/>
    <w:rsid w:val="007D4AA6"/>
    <w:rsid w:val="007D576F"/>
    <w:rsid w:val="007D5BB9"/>
    <w:rsid w:val="007D5F12"/>
    <w:rsid w:val="007D60D2"/>
    <w:rsid w:val="007D616D"/>
    <w:rsid w:val="007D6ACC"/>
    <w:rsid w:val="007D6B56"/>
    <w:rsid w:val="007D6B73"/>
    <w:rsid w:val="007D725D"/>
    <w:rsid w:val="007D7547"/>
    <w:rsid w:val="007D75A0"/>
    <w:rsid w:val="007D7717"/>
    <w:rsid w:val="007D7764"/>
    <w:rsid w:val="007D78A5"/>
    <w:rsid w:val="007E0048"/>
    <w:rsid w:val="007E06FA"/>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99C"/>
    <w:rsid w:val="007E3B46"/>
    <w:rsid w:val="007E3DFE"/>
    <w:rsid w:val="007E3F69"/>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63"/>
    <w:rsid w:val="007E71AE"/>
    <w:rsid w:val="007E730B"/>
    <w:rsid w:val="007E745C"/>
    <w:rsid w:val="007E754F"/>
    <w:rsid w:val="007E7679"/>
    <w:rsid w:val="007E768D"/>
    <w:rsid w:val="007E7E0C"/>
    <w:rsid w:val="007E7F7A"/>
    <w:rsid w:val="007F011A"/>
    <w:rsid w:val="007F0314"/>
    <w:rsid w:val="007F077E"/>
    <w:rsid w:val="007F0861"/>
    <w:rsid w:val="007F08D3"/>
    <w:rsid w:val="007F0988"/>
    <w:rsid w:val="007F1BB3"/>
    <w:rsid w:val="007F203E"/>
    <w:rsid w:val="007F21B4"/>
    <w:rsid w:val="007F21BB"/>
    <w:rsid w:val="007F23CB"/>
    <w:rsid w:val="007F2CBE"/>
    <w:rsid w:val="007F3718"/>
    <w:rsid w:val="007F38C4"/>
    <w:rsid w:val="007F3ED7"/>
    <w:rsid w:val="007F4C9F"/>
    <w:rsid w:val="007F4CEB"/>
    <w:rsid w:val="007F4E4F"/>
    <w:rsid w:val="007F4EE2"/>
    <w:rsid w:val="007F5109"/>
    <w:rsid w:val="007F5387"/>
    <w:rsid w:val="007F5523"/>
    <w:rsid w:val="007F5B55"/>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D93"/>
    <w:rsid w:val="0080249F"/>
    <w:rsid w:val="00802565"/>
    <w:rsid w:val="00802738"/>
    <w:rsid w:val="008027CB"/>
    <w:rsid w:val="008029C3"/>
    <w:rsid w:val="00802F4B"/>
    <w:rsid w:val="0080314C"/>
    <w:rsid w:val="00803211"/>
    <w:rsid w:val="008032DD"/>
    <w:rsid w:val="008033C1"/>
    <w:rsid w:val="008035C3"/>
    <w:rsid w:val="008036E7"/>
    <w:rsid w:val="00803866"/>
    <w:rsid w:val="00803BDC"/>
    <w:rsid w:val="00803DBD"/>
    <w:rsid w:val="00803DED"/>
    <w:rsid w:val="00803EBE"/>
    <w:rsid w:val="00803ECE"/>
    <w:rsid w:val="00804A6A"/>
    <w:rsid w:val="008053EB"/>
    <w:rsid w:val="00805950"/>
    <w:rsid w:val="00805D96"/>
    <w:rsid w:val="00805EEB"/>
    <w:rsid w:val="00806010"/>
    <w:rsid w:val="0080601C"/>
    <w:rsid w:val="00806776"/>
    <w:rsid w:val="008067EC"/>
    <w:rsid w:val="00806C1A"/>
    <w:rsid w:val="008071B9"/>
    <w:rsid w:val="00807289"/>
    <w:rsid w:val="008072B2"/>
    <w:rsid w:val="00807310"/>
    <w:rsid w:val="0080789A"/>
    <w:rsid w:val="00807E15"/>
    <w:rsid w:val="0081000F"/>
    <w:rsid w:val="00810155"/>
    <w:rsid w:val="00810246"/>
    <w:rsid w:val="00810283"/>
    <w:rsid w:val="008103C9"/>
    <w:rsid w:val="008107C9"/>
    <w:rsid w:val="00810835"/>
    <w:rsid w:val="0081098B"/>
    <w:rsid w:val="00811450"/>
    <w:rsid w:val="0081164D"/>
    <w:rsid w:val="00811825"/>
    <w:rsid w:val="00811A51"/>
    <w:rsid w:val="00811E82"/>
    <w:rsid w:val="00812062"/>
    <w:rsid w:val="00812208"/>
    <w:rsid w:val="00812577"/>
    <w:rsid w:val="008126A5"/>
    <w:rsid w:val="0081287F"/>
    <w:rsid w:val="00812A96"/>
    <w:rsid w:val="00812B34"/>
    <w:rsid w:val="00812C94"/>
    <w:rsid w:val="00812D20"/>
    <w:rsid w:val="008133E6"/>
    <w:rsid w:val="00813717"/>
    <w:rsid w:val="0081392C"/>
    <w:rsid w:val="0081398F"/>
    <w:rsid w:val="008139F1"/>
    <w:rsid w:val="00813B5C"/>
    <w:rsid w:val="00813D37"/>
    <w:rsid w:val="00813DA2"/>
    <w:rsid w:val="00814085"/>
    <w:rsid w:val="008143F3"/>
    <w:rsid w:val="0081465E"/>
    <w:rsid w:val="00814E7D"/>
    <w:rsid w:val="008151C7"/>
    <w:rsid w:val="00815987"/>
    <w:rsid w:val="00815A89"/>
    <w:rsid w:val="00815CF4"/>
    <w:rsid w:val="00815D27"/>
    <w:rsid w:val="00815E14"/>
    <w:rsid w:val="00816248"/>
    <w:rsid w:val="0081647E"/>
    <w:rsid w:val="00816906"/>
    <w:rsid w:val="00816C09"/>
    <w:rsid w:val="00816E66"/>
    <w:rsid w:val="00817002"/>
    <w:rsid w:val="00817067"/>
    <w:rsid w:val="00817ABF"/>
    <w:rsid w:val="00820101"/>
    <w:rsid w:val="0082050F"/>
    <w:rsid w:val="008206C4"/>
    <w:rsid w:val="00820790"/>
    <w:rsid w:val="008208FA"/>
    <w:rsid w:val="00820D7A"/>
    <w:rsid w:val="00820EEC"/>
    <w:rsid w:val="0082116B"/>
    <w:rsid w:val="008211BA"/>
    <w:rsid w:val="008212CF"/>
    <w:rsid w:val="008215EC"/>
    <w:rsid w:val="00821F5B"/>
    <w:rsid w:val="0082212A"/>
    <w:rsid w:val="008223D1"/>
    <w:rsid w:val="00822F3B"/>
    <w:rsid w:val="00822F65"/>
    <w:rsid w:val="008231EA"/>
    <w:rsid w:val="008231F9"/>
    <w:rsid w:val="008235C7"/>
    <w:rsid w:val="008239E0"/>
    <w:rsid w:val="00823D7F"/>
    <w:rsid w:val="008240ED"/>
    <w:rsid w:val="00824136"/>
    <w:rsid w:val="0082413E"/>
    <w:rsid w:val="00824419"/>
    <w:rsid w:val="00824569"/>
    <w:rsid w:val="008255AD"/>
    <w:rsid w:val="00825C13"/>
    <w:rsid w:val="008260E3"/>
    <w:rsid w:val="008260ED"/>
    <w:rsid w:val="0082636F"/>
    <w:rsid w:val="0082646A"/>
    <w:rsid w:val="00826504"/>
    <w:rsid w:val="00826676"/>
    <w:rsid w:val="00826BBB"/>
    <w:rsid w:val="00826D05"/>
    <w:rsid w:val="00827C0A"/>
    <w:rsid w:val="00827D10"/>
    <w:rsid w:val="00827EA6"/>
    <w:rsid w:val="00830117"/>
    <w:rsid w:val="008308D2"/>
    <w:rsid w:val="00830914"/>
    <w:rsid w:val="00830EEE"/>
    <w:rsid w:val="00830FB5"/>
    <w:rsid w:val="008310B9"/>
    <w:rsid w:val="008314D7"/>
    <w:rsid w:val="008319C9"/>
    <w:rsid w:val="00831A38"/>
    <w:rsid w:val="00832215"/>
    <w:rsid w:val="00832300"/>
    <w:rsid w:val="00832560"/>
    <w:rsid w:val="00832896"/>
    <w:rsid w:val="00832994"/>
    <w:rsid w:val="00832B48"/>
    <w:rsid w:val="008331F5"/>
    <w:rsid w:val="008335E1"/>
    <w:rsid w:val="00833734"/>
    <w:rsid w:val="00833C46"/>
    <w:rsid w:val="008340E8"/>
    <w:rsid w:val="008342F4"/>
    <w:rsid w:val="00834315"/>
    <w:rsid w:val="00834594"/>
    <w:rsid w:val="00834756"/>
    <w:rsid w:val="00834818"/>
    <w:rsid w:val="00834855"/>
    <w:rsid w:val="0083496A"/>
    <w:rsid w:val="00834977"/>
    <w:rsid w:val="00834A3B"/>
    <w:rsid w:val="00834ABE"/>
    <w:rsid w:val="00834F1C"/>
    <w:rsid w:val="00834FB4"/>
    <w:rsid w:val="00835204"/>
    <w:rsid w:val="008356C7"/>
    <w:rsid w:val="008360D1"/>
    <w:rsid w:val="0083613B"/>
    <w:rsid w:val="00836172"/>
    <w:rsid w:val="008361E5"/>
    <w:rsid w:val="008366FE"/>
    <w:rsid w:val="008369E6"/>
    <w:rsid w:val="00836F3D"/>
    <w:rsid w:val="0083701C"/>
    <w:rsid w:val="00837ADB"/>
    <w:rsid w:val="00837D3E"/>
    <w:rsid w:val="00837E68"/>
    <w:rsid w:val="00840240"/>
    <w:rsid w:val="0084036D"/>
    <w:rsid w:val="00840436"/>
    <w:rsid w:val="0084052A"/>
    <w:rsid w:val="008409F1"/>
    <w:rsid w:val="00840C4A"/>
    <w:rsid w:val="00840CE1"/>
    <w:rsid w:val="00840D4C"/>
    <w:rsid w:val="0084131A"/>
    <w:rsid w:val="008413E0"/>
    <w:rsid w:val="008414A0"/>
    <w:rsid w:val="0084151C"/>
    <w:rsid w:val="008415ED"/>
    <w:rsid w:val="0084190F"/>
    <w:rsid w:val="00841A36"/>
    <w:rsid w:val="00841E07"/>
    <w:rsid w:val="008420AD"/>
    <w:rsid w:val="008420D7"/>
    <w:rsid w:val="0084235A"/>
    <w:rsid w:val="0084299D"/>
    <w:rsid w:val="008432F6"/>
    <w:rsid w:val="008439D0"/>
    <w:rsid w:val="00843AAF"/>
    <w:rsid w:val="00843D7C"/>
    <w:rsid w:val="008448BD"/>
    <w:rsid w:val="008449E2"/>
    <w:rsid w:val="00844C69"/>
    <w:rsid w:val="00844EE9"/>
    <w:rsid w:val="008454AA"/>
    <w:rsid w:val="00845656"/>
    <w:rsid w:val="00845D28"/>
    <w:rsid w:val="00845D31"/>
    <w:rsid w:val="00845D71"/>
    <w:rsid w:val="00845FB3"/>
    <w:rsid w:val="0084607F"/>
    <w:rsid w:val="008465EF"/>
    <w:rsid w:val="008466CA"/>
    <w:rsid w:val="00846712"/>
    <w:rsid w:val="008468AB"/>
    <w:rsid w:val="00846B4F"/>
    <w:rsid w:val="008471D8"/>
    <w:rsid w:val="008473D9"/>
    <w:rsid w:val="008475F5"/>
    <w:rsid w:val="0084798A"/>
    <w:rsid w:val="00847C14"/>
    <w:rsid w:val="00847C72"/>
    <w:rsid w:val="00847CE1"/>
    <w:rsid w:val="00850803"/>
    <w:rsid w:val="00850B33"/>
    <w:rsid w:val="00850D7D"/>
    <w:rsid w:val="00850F01"/>
    <w:rsid w:val="0085177C"/>
    <w:rsid w:val="008517DC"/>
    <w:rsid w:val="008520AD"/>
    <w:rsid w:val="008523F5"/>
    <w:rsid w:val="00852494"/>
    <w:rsid w:val="0085259F"/>
    <w:rsid w:val="00852667"/>
    <w:rsid w:val="00852D12"/>
    <w:rsid w:val="00852DF9"/>
    <w:rsid w:val="008532F3"/>
    <w:rsid w:val="008533BE"/>
    <w:rsid w:val="0085356A"/>
    <w:rsid w:val="00853D2A"/>
    <w:rsid w:val="00853DE9"/>
    <w:rsid w:val="00854115"/>
    <w:rsid w:val="008541D8"/>
    <w:rsid w:val="008545B1"/>
    <w:rsid w:val="008545D6"/>
    <w:rsid w:val="008546A9"/>
    <w:rsid w:val="00854C04"/>
    <w:rsid w:val="00854C9A"/>
    <w:rsid w:val="00854E10"/>
    <w:rsid w:val="00854E4E"/>
    <w:rsid w:val="00854F42"/>
    <w:rsid w:val="008550D7"/>
    <w:rsid w:val="008550EE"/>
    <w:rsid w:val="0085513E"/>
    <w:rsid w:val="00855198"/>
    <w:rsid w:val="008553A6"/>
    <w:rsid w:val="00855485"/>
    <w:rsid w:val="0085553C"/>
    <w:rsid w:val="00855DD4"/>
    <w:rsid w:val="00855EF8"/>
    <w:rsid w:val="00856749"/>
    <w:rsid w:val="00856E89"/>
    <w:rsid w:val="00856ED3"/>
    <w:rsid w:val="008571D4"/>
    <w:rsid w:val="008573F4"/>
    <w:rsid w:val="00857F12"/>
    <w:rsid w:val="00860485"/>
    <w:rsid w:val="00860849"/>
    <w:rsid w:val="00860F70"/>
    <w:rsid w:val="00860F9F"/>
    <w:rsid w:val="008610A6"/>
    <w:rsid w:val="008611C3"/>
    <w:rsid w:val="008611C5"/>
    <w:rsid w:val="008615B7"/>
    <w:rsid w:val="008616E8"/>
    <w:rsid w:val="00861741"/>
    <w:rsid w:val="008619FD"/>
    <w:rsid w:val="00861B6C"/>
    <w:rsid w:val="00861CD0"/>
    <w:rsid w:val="00861D7E"/>
    <w:rsid w:val="00861DA1"/>
    <w:rsid w:val="00861F14"/>
    <w:rsid w:val="00862465"/>
    <w:rsid w:val="00862597"/>
    <w:rsid w:val="00862855"/>
    <w:rsid w:val="00862A0B"/>
    <w:rsid w:val="00862E1C"/>
    <w:rsid w:val="00862FD8"/>
    <w:rsid w:val="00863157"/>
    <w:rsid w:val="0086323D"/>
    <w:rsid w:val="0086330E"/>
    <w:rsid w:val="00863890"/>
    <w:rsid w:val="00863A1B"/>
    <w:rsid w:val="00863F70"/>
    <w:rsid w:val="008645EE"/>
    <w:rsid w:val="00864746"/>
    <w:rsid w:val="008647AE"/>
    <w:rsid w:val="008648FD"/>
    <w:rsid w:val="00864AD4"/>
    <w:rsid w:val="00864D47"/>
    <w:rsid w:val="0086503D"/>
    <w:rsid w:val="00865437"/>
    <w:rsid w:val="008657F0"/>
    <w:rsid w:val="00865ABF"/>
    <w:rsid w:val="00866416"/>
    <w:rsid w:val="008665CB"/>
    <w:rsid w:val="00866A60"/>
    <w:rsid w:val="00866AE7"/>
    <w:rsid w:val="00866F05"/>
    <w:rsid w:val="00867096"/>
    <w:rsid w:val="00867272"/>
    <w:rsid w:val="008673B0"/>
    <w:rsid w:val="008677DE"/>
    <w:rsid w:val="008678B1"/>
    <w:rsid w:val="00867C7E"/>
    <w:rsid w:val="00867D72"/>
    <w:rsid w:val="00870002"/>
    <w:rsid w:val="00870161"/>
    <w:rsid w:val="00870171"/>
    <w:rsid w:val="00870624"/>
    <w:rsid w:val="00870717"/>
    <w:rsid w:val="008711DB"/>
    <w:rsid w:val="00871253"/>
    <w:rsid w:val="0087130F"/>
    <w:rsid w:val="0087179C"/>
    <w:rsid w:val="008717AB"/>
    <w:rsid w:val="00871D6D"/>
    <w:rsid w:val="0087299E"/>
    <w:rsid w:val="0087305E"/>
    <w:rsid w:val="00873383"/>
    <w:rsid w:val="0087355C"/>
    <w:rsid w:val="0087375E"/>
    <w:rsid w:val="008737BB"/>
    <w:rsid w:val="0087406F"/>
    <w:rsid w:val="0087485C"/>
    <w:rsid w:val="0087497A"/>
    <w:rsid w:val="00874B0B"/>
    <w:rsid w:val="00874F27"/>
    <w:rsid w:val="00874F8F"/>
    <w:rsid w:val="00875089"/>
    <w:rsid w:val="008750F6"/>
    <w:rsid w:val="008754E0"/>
    <w:rsid w:val="0087567B"/>
    <w:rsid w:val="008758EF"/>
    <w:rsid w:val="00875B65"/>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22"/>
    <w:rsid w:val="008778B9"/>
    <w:rsid w:val="00877CAC"/>
    <w:rsid w:val="00880117"/>
    <w:rsid w:val="00880344"/>
    <w:rsid w:val="0088037D"/>
    <w:rsid w:val="00880715"/>
    <w:rsid w:val="0088074E"/>
    <w:rsid w:val="008808DC"/>
    <w:rsid w:val="0088097E"/>
    <w:rsid w:val="008809E3"/>
    <w:rsid w:val="00880F82"/>
    <w:rsid w:val="0088102D"/>
    <w:rsid w:val="0088103E"/>
    <w:rsid w:val="0088110A"/>
    <w:rsid w:val="0088119F"/>
    <w:rsid w:val="00881339"/>
    <w:rsid w:val="00881363"/>
    <w:rsid w:val="008815A6"/>
    <w:rsid w:val="0088179D"/>
    <w:rsid w:val="008819AC"/>
    <w:rsid w:val="00882381"/>
    <w:rsid w:val="0088291F"/>
    <w:rsid w:val="00882A65"/>
    <w:rsid w:val="00882A91"/>
    <w:rsid w:val="00882D9A"/>
    <w:rsid w:val="00882DCB"/>
    <w:rsid w:val="0088340C"/>
    <w:rsid w:val="00883438"/>
    <w:rsid w:val="00883840"/>
    <w:rsid w:val="00883AFE"/>
    <w:rsid w:val="008844D4"/>
    <w:rsid w:val="00884CAD"/>
    <w:rsid w:val="00884DBD"/>
    <w:rsid w:val="00884DFB"/>
    <w:rsid w:val="00884F42"/>
    <w:rsid w:val="0088557B"/>
    <w:rsid w:val="00885AE3"/>
    <w:rsid w:val="00885CDD"/>
    <w:rsid w:val="00886355"/>
    <w:rsid w:val="00886C9D"/>
    <w:rsid w:val="008871E5"/>
    <w:rsid w:val="00887D91"/>
    <w:rsid w:val="008903DD"/>
    <w:rsid w:val="0089060C"/>
    <w:rsid w:val="008906EA"/>
    <w:rsid w:val="00890978"/>
    <w:rsid w:val="00890C5C"/>
    <w:rsid w:val="00890C79"/>
    <w:rsid w:val="00890E72"/>
    <w:rsid w:val="0089104B"/>
    <w:rsid w:val="008913C4"/>
    <w:rsid w:val="008917FB"/>
    <w:rsid w:val="00891C90"/>
    <w:rsid w:val="00891E39"/>
    <w:rsid w:val="00892190"/>
    <w:rsid w:val="008926A1"/>
    <w:rsid w:val="008928B1"/>
    <w:rsid w:val="00892ACA"/>
    <w:rsid w:val="00892E29"/>
    <w:rsid w:val="00893171"/>
    <w:rsid w:val="008931A1"/>
    <w:rsid w:val="0089324B"/>
    <w:rsid w:val="00893251"/>
    <w:rsid w:val="00893311"/>
    <w:rsid w:val="008933DF"/>
    <w:rsid w:val="00893813"/>
    <w:rsid w:val="00893A0B"/>
    <w:rsid w:val="00893B6E"/>
    <w:rsid w:val="00893C31"/>
    <w:rsid w:val="00893C55"/>
    <w:rsid w:val="00893F2E"/>
    <w:rsid w:val="00894F52"/>
    <w:rsid w:val="008952B7"/>
    <w:rsid w:val="008957A6"/>
    <w:rsid w:val="0089589D"/>
    <w:rsid w:val="008959E6"/>
    <w:rsid w:val="0089632B"/>
    <w:rsid w:val="00896A1C"/>
    <w:rsid w:val="00896D54"/>
    <w:rsid w:val="00896E42"/>
    <w:rsid w:val="008970EB"/>
    <w:rsid w:val="008974B9"/>
    <w:rsid w:val="008976D7"/>
    <w:rsid w:val="008A0166"/>
    <w:rsid w:val="008A024A"/>
    <w:rsid w:val="008A0401"/>
    <w:rsid w:val="008A0545"/>
    <w:rsid w:val="008A0AC6"/>
    <w:rsid w:val="008A11E8"/>
    <w:rsid w:val="008A1988"/>
    <w:rsid w:val="008A1BF6"/>
    <w:rsid w:val="008A1C9F"/>
    <w:rsid w:val="008A1DBA"/>
    <w:rsid w:val="008A1DF5"/>
    <w:rsid w:val="008A1F26"/>
    <w:rsid w:val="008A20B7"/>
    <w:rsid w:val="008A22D9"/>
    <w:rsid w:val="008A2DC1"/>
    <w:rsid w:val="008A2E4D"/>
    <w:rsid w:val="008A37EA"/>
    <w:rsid w:val="008A399B"/>
    <w:rsid w:val="008A3D72"/>
    <w:rsid w:val="008A3D9A"/>
    <w:rsid w:val="008A3E16"/>
    <w:rsid w:val="008A3F64"/>
    <w:rsid w:val="008A436B"/>
    <w:rsid w:val="008A4651"/>
    <w:rsid w:val="008A4F94"/>
    <w:rsid w:val="008A52F0"/>
    <w:rsid w:val="008A5660"/>
    <w:rsid w:val="008A5762"/>
    <w:rsid w:val="008A616F"/>
    <w:rsid w:val="008A61CC"/>
    <w:rsid w:val="008A63FC"/>
    <w:rsid w:val="008A677D"/>
    <w:rsid w:val="008A69B3"/>
    <w:rsid w:val="008A6A47"/>
    <w:rsid w:val="008A6AA8"/>
    <w:rsid w:val="008A6AD3"/>
    <w:rsid w:val="008A6D31"/>
    <w:rsid w:val="008A78A8"/>
    <w:rsid w:val="008A7AD4"/>
    <w:rsid w:val="008A7C97"/>
    <w:rsid w:val="008A7CB7"/>
    <w:rsid w:val="008B01BC"/>
    <w:rsid w:val="008B0396"/>
    <w:rsid w:val="008B0495"/>
    <w:rsid w:val="008B05F5"/>
    <w:rsid w:val="008B07DB"/>
    <w:rsid w:val="008B0B7F"/>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4FF4"/>
    <w:rsid w:val="008B541A"/>
    <w:rsid w:val="008B59F5"/>
    <w:rsid w:val="008B5BD3"/>
    <w:rsid w:val="008B5CA2"/>
    <w:rsid w:val="008B5D2B"/>
    <w:rsid w:val="008B5DE2"/>
    <w:rsid w:val="008B63D0"/>
    <w:rsid w:val="008B6465"/>
    <w:rsid w:val="008B6696"/>
    <w:rsid w:val="008B6A66"/>
    <w:rsid w:val="008B6BFF"/>
    <w:rsid w:val="008B6DBC"/>
    <w:rsid w:val="008B708C"/>
    <w:rsid w:val="008B7117"/>
    <w:rsid w:val="008B713E"/>
    <w:rsid w:val="008B74BE"/>
    <w:rsid w:val="008B786F"/>
    <w:rsid w:val="008C0253"/>
    <w:rsid w:val="008C0254"/>
    <w:rsid w:val="008C0411"/>
    <w:rsid w:val="008C0589"/>
    <w:rsid w:val="008C0DBA"/>
    <w:rsid w:val="008C0DDA"/>
    <w:rsid w:val="008C0E37"/>
    <w:rsid w:val="008C11D1"/>
    <w:rsid w:val="008C157C"/>
    <w:rsid w:val="008C18A4"/>
    <w:rsid w:val="008C18FB"/>
    <w:rsid w:val="008C1978"/>
    <w:rsid w:val="008C1C16"/>
    <w:rsid w:val="008C224D"/>
    <w:rsid w:val="008C2A56"/>
    <w:rsid w:val="008C2AC8"/>
    <w:rsid w:val="008C3D21"/>
    <w:rsid w:val="008C3E43"/>
    <w:rsid w:val="008C40D9"/>
    <w:rsid w:val="008C4282"/>
    <w:rsid w:val="008C4385"/>
    <w:rsid w:val="008C4DB4"/>
    <w:rsid w:val="008C4DCC"/>
    <w:rsid w:val="008C4E1A"/>
    <w:rsid w:val="008C54FA"/>
    <w:rsid w:val="008C5579"/>
    <w:rsid w:val="008C5BB2"/>
    <w:rsid w:val="008C5C35"/>
    <w:rsid w:val="008C633A"/>
    <w:rsid w:val="008C63A4"/>
    <w:rsid w:val="008C645B"/>
    <w:rsid w:val="008C658E"/>
    <w:rsid w:val="008C71DB"/>
    <w:rsid w:val="008C732E"/>
    <w:rsid w:val="008C752B"/>
    <w:rsid w:val="008C77AD"/>
    <w:rsid w:val="008C7876"/>
    <w:rsid w:val="008C7B0F"/>
    <w:rsid w:val="008D00AF"/>
    <w:rsid w:val="008D0676"/>
    <w:rsid w:val="008D073C"/>
    <w:rsid w:val="008D0777"/>
    <w:rsid w:val="008D0D5C"/>
    <w:rsid w:val="008D0F30"/>
    <w:rsid w:val="008D1530"/>
    <w:rsid w:val="008D15AC"/>
    <w:rsid w:val="008D15FC"/>
    <w:rsid w:val="008D175C"/>
    <w:rsid w:val="008D1783"/>
    <w:rsid w:val="008D1BC1"/>
    <w:rsid w:val="008D1EAF"/>
    <w:rsid w:val="008D1F31"/>
    <w:rsid w:val="008D21BB"/>
    <w:rsid w:val="008D23BC"/>
    <w:rsid w:val="008D2723"/>
    <w:rsid w:val="008D292C"/>
    <w:rsid w:val="008D2951"/>
    <w:rsid w:val="008D2B82"/>
    <w:rsid w:val="008D2D6D"/>
    <w:rsid w:val="008D32C9"/>
    <w:rsid w:val="008D37B9"/>
    <w:rsid w:val="008D3A2F"/>
    <w:rsid w:val="008D4406"/>
    <w:rsid w:val="008D445C"/>
    <w:rsid w:val="008D46F0"/>
    <w:rsid w:val="008D4B91"/>
    <w:rsid w:val="008D501E"/>
    <w:rsid w:val="008D528A"/>
    <w:rsid w:val="008D541B"/>
    <w:rsid w:val="008D545A"/>
    <w:rsid w:val="008D5800"/>
    <w:rsid w:val="008D5B2D"/>
    <w:rsid w:val="008D5BA9"/>
    <w:rsid w:val="008D5E75"/>
    <w:rsid w:val="008D61F7"/>
    <w:rsid w:val="008D65AF"/>
    <w:rsid w:val="008D673F"/>
    <w:rsid w:val="008D6A5C"/>
    <w:rsid w:val="008D6E2E"/>
    <w:rsid w:val="008D6ED9"/>
    <w:rsid w:val="008D6EEB"/>
    <w:rsid w:val="008D6F9F"/>
    <w:rsid w:val="008D72CB"/>
    <w:rsid w:val="008D72DB"/>
    <w:rsid w:val="008D72F8"/>
    <w:rsid w:val="008D73D2"/>
    <w:rsid w:val="008D7439"/>
    <w:rsid w:val="008D745B"/>
    <w:rsid w:val="008D7ACE"/>
    <w:rsid w:val="008D7B27"/>
    <w:rsid w:val="008D7DA7"/>
    <w:rsid w:val="008E0026"/>
    <w:rsid w:val="008E04A5"/>
    <w:rsid w:val="008E050F"/>
    <w:rsid w:val="008E07E5"/>
    <w:rsid w:val="008E0DF8"/>
    <w:rsid w:val="008E1286"/>
    <w:rsid w:val="008E14AA"/>
    <w:rsid w:val="008E179B"/>
    <w:rsid w:val="008E1E7B"/>
    <w:rsid w:val="008E1EB3"/>
    <w:rsid w:val="008E22DB"/>
    <w:rsid w:val="008E233F"/>
    <w:rsid w:val="008E252D"/>
    <w:rsid w:val="008E2567"/>
    <w:rsid w:val="008E272D"/>
    <w:rsid w:val="008E2C68"/>
    <w:rsid w:val="008E37A5"/>
    <w:rsid w:val="008E37BC"/>
    <w:rsid w:val="008E3863"/>
    <w:rsid w:val="008E3A06"/>
    <w:rsid w:val="008E3B85"/>
    <w:rsid w:val="008E3F75"/>
    <w:rsid w:val="008E415E"/>
    <w:rsid w:val="008E4873"/>
    <w:rsid w:val="008E4894"/>
    <w:rsid w:val="008E4C5C"/>
    <w:rsid w:val="008E4D55"/>
    <w:rsid w:val="008E4E99"/>
    <w:rsid w:val="008E5252"/>
    <w:rsid w:val="008E5619"/>
    <w:rsid w:val="008E5ED9"/>
    <w:rsid w:val="008E6420"/>
    <w:rsid w:val="008E6741"/>
    <w:rsid w:val="008E67A6"/>
    <w:rsid w:val="008E6AB1"/>
    <w:rsid w:val="008E6E10"/>
    <w:rsid w:val="008E6E5A"/>
    <w:rsid w:val="008E6ECE"/>
    <w:rsid w:val="008E6F78"/>
    <w:rsid w:val="008E7480"/>
    <w:rsid w:val="008E769B"/>
    <w:rsid w:val="008E789F"/>
    <w:rsid w:val="008E7AF6"/>
    <w:rsid w:val="008E7B5C"/>
    <w:rsid w:val="008E7CCB"/>
    <w:rsid w:val="008E7CEE"/>
    <w:rsid w:val="008E7DD9"/>
    <w:rsid w:val="008E7E0E"/>
    <w:rsid w:val="008E7E73"/>
    <w:rsid w:val="008E7F40"/>
    <w:rsid w:val="008F030E"/>
    <w:rsid w:val="008F034D"/>
    <w:rsid w:val="008F048A"/>
    <w:rsid w:val="008F0582"/>
    <w:rsid w:val="008F05C2"/>
    <w:rsid w:val="008F0948"/>
    <w:rsid w:val="008F0A06"/>
    <w:rsid w:val="008F0C1D"/>
    <w:rsid w:val="008F109B"/>
    <w:rsid w:val="008F115B"/>
    <w:rsid w:val="008F13B2"/>
    <w:rsid w:val="008F15E1"/>
    <w:rsid w:val="008F17FA"/>
    <w:rsid w:val="008F1A59"/>
    <w:rsid w:val="008F1A69"/>
    <w:rsid w:val="008F1A74"/>
    <w:rsid w:val="008F1AC1"/>
    <w:rsid w:val="008F2359"/>
    <w:rsid w:val="008F2391"/>
    <w:rsid w:val="008F27E1"/>
    <w:rsid w:val="008F281A"/>
    <w:rsid w:val="008F2F69"/>
    <w:rsid w:val="008F318C"/>
    <w:rsid w:val="008F3394"/>
    <w:rsid w:val="008F33B6"/>
    <w:rsid w:val="008F3837"/>
    <w:rsid w:val="008F3905"/>
    <w:rsid w:val="008F3A4D"/>
    <w:rsid w:val="008F3AFD"/>
    <w:rsid w:val="008F3CAA"/>
    <w:rsid w:val="008F3F9B"/>
    <w:rsid w:val="008F413D"/>
    <w:rsid w:val="008F4423"/>
    <w:rsid w:val="008F47BD"/>
    <w:rsid w:val="008F49B3"/>
    <w:rsid w:val="008F49F8"/>
    <w:rsid w:val="008F4C27"/>
    <w:rsid w:val="008F4DE4"/>
    <w:rsid w:val="008F50D8"/>
    <w:rsid w:val="008F545D"/>
    <w:rsid w:val="008F56C5"/>
    <w:rsid w:val="008F581C"/>
    <w:rsid w:val="008F5AAE"/>
    <w:rsid w:val="008F5C76"/>
    <w:rsid w:val="008F5FF8"/>
    <w:rsid w:val="008F6345"/>
    <w:rsid w:val="008F63F7"/>
    <w:rsid w:val="008F65C8"/>
    <w:rsid w:val="008F6707"/>
    <w:rsid w:val="008F6920"/>
    <w:rsid w:val="008F6BE0"/>
    <w:rsid w:val="008F6C6D"/>
    <w:rsid w:val="008F7459"/>
    <w:rsid w:val="008F7694"/>
    <w:rsid w:val="008F7F93"/>
    <w:rsid w:val="0090019B"/>
    <w:rsid w:val="00900526"/>
    <w:rsid w:val="009006A5"/>
    <w:rsid w:val="009007F1"/>
    <w:rsid w:val="0090097C"/>
    <w:rsid w:val="0090099C"/>
    <w:rsid w:val="00900EEB"/>
    <w:rsid w:val="00900F2B"/>
    <w:rsid w:val="00901173"/>
    <w:rsid w:val="00901C1D"/>
    <w:rsid w:val="00901D43"/>
    <w:rsid w:val="00901D44"/>
    <w:rsid w:val="009024CE"/>
    <w:rsid w:val="009025B6"/>
    <w:rsid w:val="009025C6"/>
    <w:rsid w:val="00902A94"/>
    <w:rsid w:val="00902C9A"/>
    <w:rsid w:val="00902D4F"/>
    <w:rsid w:val="0090424B"/>
    <w:rsid w:val="009043C9"/>
    <w:rsid w:val="00904461"/>
    <w:rsid w:val="0090492A"/>
    <w:rsid w:val="009049BC"/>
    <w:rsid w:val="00904AE3"/>
    <w:rsid w:val="00904CF1"/>
    <w:rsid w:val="00904DF5"/>
    <w:rsid w:val="00904F3C"/>
    <w:rsid w:val="00905057"/>
    <w:rsid w:val="00905117"/>
    <w:rsid w:val="00905936"/>
    <w:rsid w:val="0090596D"/>
    <w:rsid w:val="009059A1"/>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B3F"/>
    <w:rsid w:val="00910D0E"/>
    <w:rsid w:val="00910D11"/>
    <w:rsid w:val="009114BB"/>
    <w:rsid w:val="00911677"/>
    <w:rsid w:val="009119AD"/>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3E9A"/>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A7"/>
    <w:rsid w:val="00915F4F"/>
    <w:rsid w:val="0091623D"/>
    <w:rsid w:val="009166B5"/>
    <w:rsid w:val="0091690B"/>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0904"/>
    <w:rsid w:val="00920932"/>
    <w:rsid w:val="009210B8"/>
    <w:rsid w:val="00921520"/>
    <w:rsid w:val="00921543"/>
    <w:rsid w:val="009217C0"/>
    <w:rsid w:val="00921989"/>
    <w:rsid w:val="009219E4"/>
    <w:rsid w:val="00921AD1"/>
    <w:rsid w:val="00921B5F"/>
    <w:rsid w:val="00921BB0"/>
    <w:rsid w:val="00921E3E"/>
    <w:rsid w:val="00921FAA"/>
    <w:rsid w:val="00922444"/>
    <w:rsid w:val="0092259D"/>
    <w:rsid w:val="0092266A"/>
    <w:rsid w:val="0092290E"/>
    <w:rsid w:val="009229F1"/>
    <w:rsid w:val="00922BB2"/>
    <w:rsid w:val="00922E74"/>
    <w:rsid w:val="0092302D"/>
    <w:rsid w:val="009230BC"/>
    <w:rsid w:val="0092344B"/>
    <w:rsid w:val="0092353C"/>
    <w:rsid w:val="00923543"/>
    <w:rsid w:val="00923B4D"/>
    <w:rsid w:val="00923E1F"/>
    <w:rsid w:val="009240B9"/>
    <w:rsid w:val="00924199"/>
    <w:rsid w:val="00924543"/>
    <w:rsid w:val="00924B6C"/>
    <w:rsid w:val="00924C59"/>
    <w:rsid w:val="00924D54"/>
    <w:rsid w:val="00924F32"/>
    <w:rsid w:val="009250A6"/>
    <w:rsid w:val="009251D1"/>
    <w:rsid w:val="00925395"/>
    <w:rsid w:val="0092543D"/>
    <w:rsid w:val="009255FE"/>
    <w:rsid w:val="009256B0"/>
    <w:rsid w:val="00925FBB"/>
    <w:rsid w:val="00926D29"/>
    <w:rsid w:val="00926DE1"/>
    <w:rsid w:val="00926DE8"/>
    <w:rsid w:val="009274DB"/>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BDE"/>
    <w:rsid w:val="00930C27"/>
    <w:rsid w:val="00930C30"/>
    <w:rsid w:val="00930C8D"/>
    <w:rsid w:val="00930E6C"/>
    <w:rsid w:val="0093107A"/>
    <w:rsid w:val="0093113B"/>
    <w:rsid w:val="00931485"/>
    <w:rsid w:val="0093166F"/>
    <w:rsid w:val="00931ACA"/>
    <w:rsid w:val="00931AF8"/>
    <w:rsid w:val="00931CC1"/>
    <w:rsid w:val="009323B2"/>
    <w:rsid w:val="00932537"/>
    <w:rsid w:val="009325FF"/>
    <w:rsid w:val="00932795"/>
    <w:rsid w:val="00932CE1"/>
    <w:rsid w:val="009331AD"/>
    <w:rsid w:val="009331DA"/>
    <w:rsid w:val="00933736"/>
    <w:rsid w:val="009338AB"/>
    <w:rsid w:val="00933C45"/>
    <w:rsid w:val="00934B97"/>
    <w:rsid w:val="00934E09"/>
    <w:rsid w:val="009352BC"/>
    <w:rsid w:val="0093556B"/>
    <w:rsid w:val="009355D6"/>
    <w:rsid w:val="00935683"/>
    <w:rsid w:val="00935B93"/>
    <w:rsid w:val="00935FA2"/>
    <w:rsid w:val="0093633E"/>
    <w:rsid w:val="00936A1E"/>
    <w:rsid w:val="00936A73"/>
    <w:rsid w:val="00936FE2"/>
    <w:rsid w:val="0093775C"/>
    <w:rsid w:val="00937A38"/>
    <w:rsid w:val="00937AF6"/>
    <w:rsid w:val="00937D11"/>
    <w:rsid w:val="00937DF5"/>
    <w:rsid w:val="00937F4F"/>
    <w:rsid w:val="00937FE5"/>
    <w:rsid w:val="009401A0"/>
    <w:rsid w:val="00940234"/>
    <w:rsid w:val="00940845"/>
    <w:rsid w:val="00940888"/>
    <w:rsid w:val="00940995"/>
    <w:rsid w:val="009410F2"/>
    <w:rsid w:val="009413F6"/>
    <w:rsid w:val="00941BC5"/>
    <w:rsid w:val="00941E42"/>
    <w:rsid w:val="00941F42"/>
    <w:rsid w:val="00941FE4"/>
    <w:rsid w:val="009423E8"/>
    <w:rsid w:val="00942459"/>
    <w:rsid w:val="00942483"/>
    <w:rsid w:val="009425EA"/>
    <w:rsid w:val="00942759"/>
    <w:rsid w:val="0094279D"/>
    <w:rsid w:val="009428E7"/>
    <w:rsid w:val="00942D58"/>
    <w:rsid w:val="00943009"/>
    <w:rsid w:val="0094369F"/>
    <w:rsid w:val="009438CC"/>
    <w:rsid w:val="00943E2A"/>
    <w:rsid w:val="00943ECF"/>
    <w:rsid w:val="009440CC"/>
    <w:rsid w:val="009441AD"/>
    <w:rsid w:val="009446EE"/>
    <w:rsid w:val="0094490F"/>
    <w:rsid w:val="00944946"/>
    <w:rsid w:val="00944D2B"/>
    <w:rsid w:val="009451B5"/>
    <w:rsid w:val="0094520E"/>
    <w:rsid w:val="00945212"/>
    <w:rsid w:val="009469A4"/>
    <w:rsid w:val="00946A7D"/>
    <w:rsid w:val="00946BBE"/>
    <w:rsid w:val="009476F6"/>
    <w:rsid w:val="00947735"/>
    <w:rsid w:val="0094797B"/>
    <w:rsid w:val="00947D3E"/>
    <w:rsid w:val="00947E32"/>
    <w:rsid w:val="00947F0D"/>
    <w:rsid w:val="009500CA"/>
    <w:rsid w:val="00950218"/>
    <w:rsid w:val="009503CB"/>
    <w:rsid w:val="009505F4"/>
    <w:rsid w:val="00950C25"/>
    <w:rsid w:val="00951831"/>
    <w:rsid w:val="00951874"/>
    <w:rsid w:val="009518A0"/>
    <w:rsid w:val="00951AF0"/>
    <w:rsid w:val="00951B8C"/>
    <w:rsid w:val="00951CFC"/>
    <w:rsid w:val="00951E4F"/>
    <w:rsid w:val="009523F8"/>
    <w:rsid w:val="009524EC"/>
    <w:rsid w:val="009527A0"/>
    <w:rsid w:val="00952A8B"/>
    <w:rsid w:val="00952EE1"/>
    <w:rsid w:val="0095316F"/>
    <w:rsid w:val="00953231"/>
    <w:rsid w:val="0095353E"/>
    <w:rsid w:val="00953784"/>
    <w:rsid w:val="00953A49"/>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E42"/>
    <w:rsid w:val="009614AA"/>
    <w:rsid w:val="009614BE"/>
    <w:rsid w:val="00961695"/>
    <w:rsid w:val="00961BA2"/>
    <w:rsid w:val="009622DC"/>
    <w:rsid w:val="0096238C"/>
    <w:rsid w:val="0096281C"/>
    <w:rsid w:val="009628F0"/>
    <w:rsid w:val="00962FF1"/>
    <w:rsid w:val="0096306F"/>
    <w:rsid w:val="009630F0"/>
    <w:rsid w:val="009631A4"/>
    <w:rsid w:val="009638B9"/>
    <w:rsid w:val="009639C8"/>
    <w:rsid w:val="00963E0E"/>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253"/>
    <w:rsid w:val="00966335"/>
    <w:rsid w:val="00966742"/>
    <w:rsid w:val="009668FC"/>
    <w:rsid w:val="00966B1A"/>
    <w:rsid w:val="00967123"/>
    <w:rsid w:val="00967180"/>
    <w:rsid w:val="00967453"/>
    <w:rsid w:val="009675D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B47"/>
    <w:rsid w:val="00972F80"/>
    <w:rsid w:val="009736C9"/>
    <w:rsid w:val="009737C4"/>
    <w:rsid w:val="00973851"/>
    <w:rsid w:val="0097388E"/>
    <w:rsid w:val="00973D64"/>
    <w:rsid w:val="00973D6E"/>
    <w:rsid w:val="009742B4"/>
    <w:rsid w:val="00974A03"/>
    <w:rsid w:val="00974EE8"/>
    <w:rsid w:val="009751D0"/>
    <w:rsid w:val="009757E3"/>
    <w:rsid w:val="00975DA7"/>
    <w:rsid w:val="00975DE1"/>
    <w:rsid w:val="00975E5B"/>
    <w:rsid w:val="00975FF8"/>
    <w:rsid w:val="0097603C"/>
    <w:rsid w:val="0097667F"/>
    <w:rsid w:val="009766A2"/>
    <w:rsid w:val="009766B5"/>
    <w:rsid w:val="0097683C"/>
    <w:rsid w:val="0097691A"/>
    <w:rsid w:val="0097712B"/>
    <w:rsid w:val="00977341"/>
    <w:rsid w:val="00977842"/>
    <w:rsid w:val="00977CC5"/>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939"/>
    <w:rsid w:val="0098457A"/>
    <w:rsid w:val="009847B8"/>
    <w:rsid w:val="00984B6E"/>
    <w:rsid w:val="00984D02"/>
    <w:rsid w:val="00985149"/>
    <w:rsid w:val="00985431"/>
    <w:rsid w:val="00985488"/>
    <w:rsid w:val="00985653"/>
    <w:rsid w:val="009856B8"/>
    <w:rsid w:val="00985989"/>
    <w:rsid w:val="00985A35"/>
    <w:rsid w:val="00985B11"/>
    <w:rsid w:val="00985CEB"/>
    <w:rsid w:val="00985DA2"/>
    <w:rsid w:val="00985DE0"/>
    <w:rsid w:val="0098668F"/>
    <w:rsid w:val="00986827"/>
    <w:rsid w:val="00986A23"/>
    <w:rsid w:val="00987149"/>
    <w:rsid w:val="00987160"/>
    <w:rsid w:val="00987AFF"/>
    <w:rsid w:val="00987BBA"/>
    <w:rsid w:val="00987CB7"/>
    <w:rsid w:val="009900B2"/>
    <w:rsid w:val="00990101"/>
    <w:rsid w:val="00990231"/>
    <w:rsid w:val="00990336"/>
    <w:rsid w:val="009909A6"/>
    <w:rsid w:val="00990E7E"/>
    <w:rsid w:val="00990EC5"/>
    <w:rsid w:val="009910FD"/>
    <w:rsid w:val="00991131"/>
    <w:rsid w:val="009911C9"/>
    <w:rsid w:val="00991231"/>
    <w:rsid w:val="0099161A"/>
    <w:rsid w:val="009920B4"/>
    <w:rsid w:val="009921C0"/>
    <w:rsid w:val="0099265D"/>
    <w:rsid w:val="00992754"/>
    <w:rsid w:val="00992B09"/>
    <w:rsid w:val="00992B4D"/>
    <w:rsid w:val="00993002"/>
    <w:rsid w:val="0099314F"/>
    <w:rsid w:val="009934EB"/>
    <w:rsid w:val="00993748"/>
    <w:rsid w:val="00993831"/>
    <w:rsid w:val="00993B3C"/>
    <w:rsid w:val="00993B71"/>
    <w:rsid w:val="00993BEC"/>
    <w:rsid w:val="00993E11"/>
    <w:rsid w:val="00994191"/>
    <w:rsid w:val="0099439C"/>
    <w:rsid w:val="009949CC"/>
    <w:rsid w:val="009951F0"/>
    <w:rsid w:val="00995280"/>
    <w:rsid w:val="009954DA"/>
    <w:rsid w:val="00995F24"/>
    <w:rsid w:val="00996044"/>
    <w:rsid w:val="009961D7"/>
    <w:rsid w:val="0099633B"/>
    <w:rsid w:val="009966E3"/>
    <w:rsid w:val="009967D9"/>
    <w:rsid w:val="0099687B"/>
    <w:rsid w:val="00996A6C"/>
    <w:rsid w:val="00996C38"/>
    <w:rsid w:val="0099715C"/>
    <w:rsid w:val="009971DE"/>
    <w:rsid w:val="00997303"/>
    <w:rsid w:val="00997773"/>
    <w:rsid w:val="00997E68"/>
    <w:rsid w:val="009A0024"/>
    <w:rsid w:val="009A06CA"/>
    <w:rsid w:val="009A085B"/>
    <w:rsid w:val="009A08FB"/>
    <w:rsid w:val="009A09B8"/>
    <w:rsid w:val="009A0BE0"/>
    <w:rsid w:val="009A0DE3"/>
    <w:rsid w:val="009A0E9A"/>
    <w:rsid w:val="009A1275"/>
    <w:rsid w:val="009A1957"/>
    <w:rsid w:val="009A2032"/>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702"/>
    <w:rsid w:val="009A6322"/>
    <w:rsid w:val="009A6656"/>
    <w:rsid w:val="009A66BD"/>
    <w:rsid w:val="009A6874"/>
    <w:rsid w:val="009A74CC"/>
    <w:rsid w:val="009A77E3"/>
    <w:rsid w:val="009A7E62"/>
    <w:rsid w:val="009A7E63"/>
    <w:rsid w:val="009A7F26"/>
    <w:rsid w:val="009A7F4F"/>
    <w:rsid w:val="009B0075"/>
    <w:rsid w:val="009B013B"/>
    <w:rsid w:val="009B032F"/>
    <w:rsid w:val="009B08AD"/>
    <w:rsid w:val="009B0AD8"/>
    <w:rsid w:val="009B109E"/>
    <w:rsid w:val="009B10BC"/>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583"/>
    <w:rsid w:val="009B4627"/>
    <w:rsid w:val="009B48AF"/>
    <w:rsid w:val="009B4D0D"/>
    <w:rsid w:val="009B5434"/>
    <w:rsid w:val="009B54B1"/>
    <w:rsid w:val="009B5888"/>
    <w:rsid w:val="009B5A5E"/>
    <w:rsid w:val="009B5D6B"/>
    <w:rsid w:val="009B5E04"/>
    <w:rsid w:val="009B5E54"/>
    <w:rsid w:val="009B5ED4"/>
    <w:rsid w:val="009B6115"/>
    <w:rsid w:val="009B61AD"/>
    <w:rsid w:val="009B6250"/>
    <w:rsid w:val="009B640E"/>
    <w:rsid w:val="009B6E79"/>
    <w:rsid w:val="009B6F83"/>
    <w:rsid w:val="009B716D"/>
    <w:rsid w:val="009B7385"/>
    <w:rsid w:val="009B751B"/>
    <w:rsid w:val="009B7CDA"/>
    <w:rsid w:val="009C012F"/>
    <w:rsid w:val="009C02F0"/>
    <w:rsid w:val="009C09D8"/>
    <w:rsid w:val="009C0C20"/>
    <w:rsid w:val="009C10CC"/>
    <w:rsid w:val="009C12F8"/>
    <w:rsid w:val="009C1A06"/>
    <w:rsid w:val="009C1ACA"/>
    <w:rsid w:val="009C203E"/>
    <w:rsid w:val="009C225B"/>
    <w:rsid w:val="009C2276"/>
    <w:rsid w:val="009C2748"/>
    <w:rsid w:val="009C28F8"/>
    <w:rsid w:val="009C2912"/>
    <w:rsid w:val="009C2A7B"/>
    <w:rsid w:val="009C2A9B"/>
    <w:rsid w:val="009C2F5C"/>
    <w:rsid w:val="009C30A7"/>
    <w:rsid w:val="009C30D3"/>
    <w:rsid w:val="009C320C"/>
    <w:rsid w:val="009C3227"/>
    <w:rsid w:val="009C3543"/>
    <w:rsid w:val="009C390E"/>
    <w:rsid w:val="009C3D6B"/>
    <w:rsid w:val="009C3DC8"/>
    <w:rsid w:val="009C3F36"/>
    <w:rsid w:val="009C4053"/>
    <w:rsid w:val="009C43AD"/>
    <w:rsid w:val="009C4591"/>
    <w:rsid w:val="009C48C9"/>
    <w:rsid w:val="009C4A26"/>
    <w:rsid w:val="009C4A91"/>
    <w:rsid w:val="009C5837"/>
    <w:rsid w:val="009C59D0"/>
    <w:rsid w:val="009C5CB6"/>
    <w:rsid w:val="009C5D70"/>
    <w:rsid w:val="009C5D89"/>
    <w:rsid w:val="009C5EA3"/>
    <w:rsid w:val="009C5F18"/>
    <w:rsid w:val="009C6101"/>
    <w:rsid w:val="009C64D5"/>
    <w:rsid w:val="009C6575"/>
    <w:rsid w:val="009C65CD"/>
    <w:rsid w:val="009C65FC"/>
    <w:rsid w:val="009C6B0F"/>
    <w:rsid w:val="009C6F27"/>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CE7"/>
    <w:rsid w:val="009D3FFE"/>
    <w:rsid w:val="009D40CA"/>
    <w:rsid w:val="009D45D5"/>
    <w:rsid w:val="009D4908"/>
    <w:rsid w:val="009D4E80"/>
    <w:rsid w:val="009D4E89"/>
    <w:rsid w:val="009D53C0"/>
    <w:rsid w:val="009D53C6"/>
    <w:rsid w:val="009D54EF"/>
    <w:rsid w:val="009D583E"/>
    <w:rsid w:val="009D5974"/>
    <w:rsid w:val="009D5A2B"/>
    <w:rsid w:val="009D5B92"/>
    <w:rsid w:val="009D5F8D"/>
    <w:rsid w:val="009D611C"/>
    <w:rsid w:val="009D6467"/>
    <w:rsid w:val="009D6662"/>
    <w:rsid w:val="009D6EB5"/>
    <w:rsid w:val="009D73B9"/>
    <w:rsid w:val="009D7AFE"/>
    <w:rsid w:val="009D7CCF"/>
    <w:rsid w:val="009E0089"/>
    <w:rsid w:val="009E0108"/>
    <w:rsid w:val="009E0187"/>
    <w:rsid w:val="009E019C"/>
    <w:rsid w:val="009E0582"/>
    <w:rsid w:val="009E0A1B"/>
    <w:rsid w:val="009E0C8A"/>
    <w:rsid w:val="009E0C9C"/>
    <w:rsid w:val="009E1D72"/>
    <w:rsid w:val="009E1D74"/>
    <w:rsid w:val="009E1E0D"/>
    <w:rsid w:val="009E2363"/>
    <w:rsid w:val="009E2539"/>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FC2"/>
    <w:rsid w:val="009F00BB"/>
    <w:rsid w:val="009F04B9"/>
    <w:rsid w:val="009F07DB"/>
    <w:rsid w:val="009F09AE"/>
    <w:rsid w:val="009F0ACC"/>
    <w:rsid w:val="009F0EE2"/>
    <w:rsid w:val="009F1A93"/>
    <w:rsid w:val="009F1ABA"/>
    <w:rsid w:val="009F21F3"/>
    <w:rsid w:val="009F2AE6"/>
    <w:rsid w:val="009F307C"/>
    <w:rsid w:val="009F32B8"/>
    <w:rsid w:val="009F35C6"/>
    <w:rsid w:val="009F3924"/>
    <w:rsid w:val="009F3A03"/>
    <w:rsid w:val="009F3ABD"/>
    <w:rsid w:val="009F42D9"/>
    <w:rsid w:val="009F4399"/>
    <w:rsid w:val="009F4712"/>
    <w:rsid w:val="009F4BAB"/>
    <w:rsid w:val="009F4C82"/>
    <w:rsid w:val="009F4C86"/>
    <w:rsid w:val="009F4E4E"/>
    <w:rsid w:val="009F4FB4"/>
    <w:rsid w:val="009F5292"/>
    <w:rsid w:val="009F571B"/>
    <w:rsid w:val="009F57B4"/>
    <w:rsid w:val="009F5A14"/>
    <w:rsid w:val="009F636D"/>
    <w:rsid w:val="009F6429"/>
    <w:rsid w:val="009F6552"/>
    <w:rsid w:val="009F65F4"/>
    <w:rsid w:val="009F65F8"/>
    <w:rsid w:val="009F692F"/>
    <w:rsid w:val="009F6942"/>
    <w:rsid w:val="009F6B2D"/>
    <w:rsid w:val="009F7388"/>
    <w:rsid w:val="009F7396"/>
    <w:rsid w:val="009F73EE"/>
    <w:rsid w:val="009F74EC"/>
    <w:rsid w:val="009F7510"/>
    <w:rsid w:val="009F7619"/>
    <w:rsid w:val="009F764D"/>
    <w:rsid w:val="009F7792"/>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B3"/>
    <w:rsid w:val="00A020E9"/>
    <w:rsid w:val="00A0244C"/>
    <w:rsid w:val="00A0247A"/>
    <w:rsid w:val="00A0274B"/>
    <w:rsid w:val="00A029DE"/>
    <w:rsid w:val="00A02A35"/>
    <w:rsid w:val="00A02B96"/>
    <w:rsid w:val="00A02F53"/>
    <w:rsid w:val="00A03322"/>
    <w:rsid w:val="00A033E3"/>
    <w:rsid w:val="00A0340E"/>
    <w:rsid w:val="00A03444"/>
    <w:rsid w:val="00A03CBD"/>
    <w:rsid w:val="00A03F51"/>
    <w:rsid w:val="00A0447D"/>
    <w:rsid w:val="00A047AF"/>
    <w:rsid w:val="00A04C3F"/>
    <w:rsid w:val="00A0542E"/>
    <w:rsid w:val="00A0578A"/>
    <w:rsid w:val="00A05D43"/>
    <w:rsid w:val="00A05DB7"/>
    <w:rsid w:val="00A061DF"/>
    <w:rsid w:val="00A065B9"/>
    <w:rsid w:val="00A06795"/>
    <w:rsid w:val="00A06ACF"/>
    <w:rsid w:val="00A06C7E"/>
    <w:rsid w:val="00A06E1E"/>
    <w:rsid w:val="00A074E4"/>
    <w:rsid w:val="00A07909"/>
    <w:rsid w:val="00A07941"/>
    <w:rsid w:val="00A07C13"/>
    <w:rsid w:val="00A07D7C"/>
    <w:rsid w:val="00A07DC4"/>
    <w:rsid w:val="00A10332"/>
    <w:rsid w:val="00A10763"/>
    <w:rsid w:val="00A108B2"/>
    <w:rsid w:val="00A10B68"/>
    <w:rsid w:val="00A10E0C"/>
    <w:rsid w:val="00A10FB0"/>
    <w:rsid w:val="00A10FEA"/>
    <w:rsid w:val="00A1114C"/>
    <w:rsid w:val="00A11309"/>
    <w:rsid w:val="00A11413"/>
    <w:rsid w:val="00A114B4"/>
    <w:rsid w:val="00A11773"/>
    <w:rsid w:val="00A11D58"/>
    <w:rsid w:val="00A12039"/>
    <w:rsid w:val="00A125EA"/>
    <w:rsid w:val="00A12682"/>
    <w:rsid w:val="00A12AF5"/>
    <w:rsid w:val="00A12BF2"/>
    <w:rsid w:val="00A12D69"/>
    <w:rsid w:val="00A12DB0"/>
    <w:rsid w:val="00A130F0"/>
    <w:rsid w:val="00A132FE"/>
    <w:rsid w:val="00A133D0"/>
    <w:rsid w:val="00A1372E"/>
    <w:rsid w:val="00A13788"/>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9BE"/>
    <w:rsid w:val="00A16E28"/>
    <w:rsid w:val="00A16E6B"/>
    <w:rsid w:val="00A16F16"/>
    <w:rsid w:val="00A17640"/>
    <w:rsid w:val="00A177DF"/>
    <w:rsid w:val="00A1782F"/>
    <w:rsid w:val="00A17846"/>
    <w:rsid w:val="00A178C1"/>
    <w:rsid w:val="00A1796F"/>
    <w:rsid w:val="00A17ABB"/>
    <w:rsid w:val="00A17E42"/>
    <w:rsid w:val="00A2014D"/>
    <w:rsid w:val="00A204F0"/>
    <w:rsid w:val="00A20E30"/>
    <w:rsid w:val="00A21037"/>
    <w:rsid w:val="00A21183"/>
    <w:rsid w:val="00A2131E"/>
    <w:rsid w:val="00A215C5"/>
    <w:rsid w:val="00A21C64"/>
    <w:rsid w:val="00A21CE2"/>
    <w:rsid w:val="00A228E1"/>
    <w:rsid w:val="00A22949"/>
    <w:rsid w:val="00A2309C"/>
    <w:rsid w:val="00A23551"/>
    <w:rsid w:val="00A23661"/>
    <w:rsid w:val="00A23DFA"/>
    <w:rsid w:val="00A23F7B"/>
    <w:rsid w:val="00A24077"/>
    <w:rsid w:val="00A240D4"/>
    <w:rsid w:val="00A2598A"/>
    <w:rsid w:val="00A25EC3"/>
    <w:rsid w:val="00A26170"/>
    <w:rsid w:val="00A262E0"/>
    <w:rsid w:val="00A26338"/>
    <w:rsid w:val="00A26889"/>
    <w:rsid w:val="00A26C76"/>
    <w:rsid w:val="00A2705E"/>
    <w:rsid w:val="00A27119"/>
    <w:rsid w:val="00A271FD"/>
    <w:rsid w:val="00A277E3"/>
    <w:rsid w:val="00A27B68"/>
    <w:rsid w:val="00A27BE0"/>
    <w:rsid w:val="00A27D64"/>
    <w:rsid w:val="00A27D77"/>
    <w:rsid w:val="00A27E89"/>
    <w:rsid w:val="00A305AD"/>
    <w:rsid w:val="00A30A71"/>
    <w:rsid w:val="00A30C33"/>
    <w:rsid w:val="00A311D8"/>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BDB"/>
    <w:rsid w:val="00A35C8D"/>
    <w:rsid w:val="00A360E8"/>
    <w:rsid w:val="00A3665B"/>
    <w:rsid w:val="00A366CA"/>
    <w:rsid w:val="00A3680B"/>
    <w:rsid w:val="00A36C1D"/>
    <w:rsid w:val="00A3739A"/>
    <w:rsid w:val="00A373F4"/>
    <w:rsid w:val="00A37866"/>
    <w:rsid w:val="00A37EC9"/>
    <w:rsid w:val="00A40414"/>
    <w:rsid w:val="00A4086E"/>
    <w:rsid w:val="00A40938"/>
    <w:rsid w:val="00A40E8D"/>
    <w:rsid w:val="00A4103A"/>
    <w:rsid w:val="00A4179A"/>
    <w:rsid w:val="00A4197B"/>
    <w:rsid w:val="00A41D72"/>
    <w:rsid w:val="00A41E52"/>
    <w:rsid w:val="00A4243A"/>
    <w:rsid w:val="00A426B0"/>
    <w:rsid w:val="00A428B0"/>
    <w:rsid w:val="00A42E6C"/>
    <w:rsid w:val="00A42EBA"/>
    <w:rsid w:val="00A42F0B"/>
    <w:rsid w:val="00A43044"/>
    <w:rsid w:val="00A4338D"/>
    <w:rsid w:val="00A43450"/>
    <w:rsid w:val="00A43453"/>
    <w:rsid w:val="00A43568"/>
    <w:rsid w:val="00A43598"/>
    <w:rsid w:val="00A43CD4"/>
    <w:rsid w:val="00A43F0F"/>
    <w:rsid w:val="00A43FBC"/>
    <w:rsid w:val="00A4406A"/>
    <w:rsid w:val="00A44147"/>
    <w:rsid w:val="00A44416"/>
    <w:rsid w:val="00A448A2"/>
    <w:rsid w:val="00A44E52"/>
    <w:rsid w:val="00A4515F"/>
    <w:rsid w:val="00A455BD"/>
    <w:rsid w:val="00A45716"/>
    <w:rsid w:val="00A45CC9"/>
    <w:rsid w:val="00A45F26"/>
    <w:rsid w:val="00A4666A"/>
    <w:rsid w:val="00A46865"/>
    <w:rsid w:val="00A46A16"/>
    <w:rsid w:val="00A46CB2"/>
    <w:rsid w:val="00A46E63"/>
    <w:rsid w:val="00A46FBB"/>
    <w:rsid w:val="00A474C9"/>
    <w:rsid w:val="00A47866"/>
    <w:rsid w:val="00A50047"/>
    <w:rsid w:val="00A500DD"/>
    <w:rsid w:val="00A501AE"/>
    <w:rsid w:val="00A501F8"/>
    <w:rsid w:val="00A50414"/>
    <w:rsid w:val="00A50505"/>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EC2"/>
    <w:rsid w:val="00A57F59"/>
    <w:rsid w:val="00A57FEC"/>
    <w:rsid w:val="00A603F6"/>
    <w:rsid w:val="00A6070A"/>
    <w:rsid w:val="00A60755"/>
    <w:rsid w:val="00A607D9"/>
    <w:rsid w:val="00A60884"/>
    <w:rsid w:val="00A60A0C"/>
    <w:rsid w:val="00A610B8"/>
    <w:rsid w:val="00A611F7"/>
    <w:rsid w:val="00A6120E"/>
    <w:rsid w:val="00A61262"/>
    <w:rsid w:val="00A61487"/>
    <w:rsid w:val="00A61508"/>
    <w:rsid w:val="00A61712"/>
    <w:rsid w:val="00A61F0F"/>
    <w:rsid w:val="00A62153"/>
    <w:rsid w:val="00A62166"/>
    <w:rsid w:val="00A62268"/>
    <w:rsid w:val="00A62383"/>
    <w:rsid w:val="00A62975"/>
    <w:rsid w:val="00A62BD9"/>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66"/>
    <w:rsid w:val="00A71BA0"/>
    <w:rsid w:val="00A71F9D"/>
    <w:rsid w:val="00A7205B"/>
    <w:rsid w:val="00A7215C"/>
    <w:rsid w:val="00A72297"/>
    <w:rsid w:val="00A7231E"/>
    <w:rsid w:val="00A723C9"/>
    <w:rsid w:val="00A723D6"/>
    <w:rsid w:val="00A7277E"/>
    <w:rsid w:val="00A72859"/>
    <w:rsid w:val="00A72B52"/>
    <w:rsid w:val="00A72ED5"/>
    <w:rsid w:val="00A73595"/>
    <w:rsid w:val="00A73984"/>
    <w:rsid w:val="00A73AF2"/>
    <w:rsid w:val="00A73C01"/>
    <w:rsid w:val="00A73D6D"/>
    <w:rsid w:val="00A744F0"/>
    <w:rsid w:val="00A74FA4"/>
    <w:rsid w:val="00A75561"/>
    <w:rsid w:val="00A7557B"/>
    <w:rsid w:val="00A756BD"/>
    <w:rsid w:val="00A75DDA"/>
    <w:rsid w:val="00A768B6"/>
    <w:rsid w:val="00A76A53"/>
    <w:rsid w:val="00A76CCF"/>
    <w:rsid w:val="00A77705"/>
    <w:rsid w:val="00A77738"/>
    <w:rsid w:val="00A77AAE"/>
    <w:rsid w:val="00A77CA3"/>
    <w:rsid w:val="00A77DBC"/>
    <w:rsid w:val="00A77DC7"/>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85"/>
    <w:rsid w:val="00A823C4"/>
    <w:rsid w:val="00A82499"/>
    <w:rsid w:val="00A82A47"/>
    <w:rsid w:val="00A82AFD"/>
    <w:rsid w:val="00A831AA"/>
    <w:rsid w:val="00A833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87F86"/>
    <w:rsid w:val="00A90110"/>
    <w:rsid w:val="00A903E2"/>
    <w:rsid w:val="00A90583"/>
    <w:rsid w:val="00A9128D"/>
    <w:rsid w:val="00A913E0"/>
    <w:rsid w:val="00A9159F"/>
    <w:rsid w:val="00A9173A"/>
    <w:rsid w:val="00A91D13"/>
    <w:rsid w:val="00A921BD"/>
    <w:rsid w:val="00A921FD"/>
    <w:rsid w:val="00A9244D"/>
    <w:rsid w:val="00A92D38"/>
    <w:rsid w:val="00A92D8F"/>
    <w:rsid w:val="00A92FFA"/>
    <w:rsid w:val="00A93188"/>
    <w:rsid w:val="00A931B5"/>
    <w:rsid w:val="00A931C4"/>
    <w:rsid w:val="00A93611"/>
    <w:rsid w:val="00A93846"/>
    <w:rsid w:val="00A93ADB"/>
    <w:rsid w:val="00A93B9E"/>
    <w:rsid w:val="00A93CE8"/>
    <w:rsid w:val="00A93DE9"/>
    <w:rsid w:val="00A93DF9"/>
    <w:rsid w:val="00A93ED5"/>
    <w:rsid w:val="00A941DD"/>
    <w:rsid w:val="00A94353"/>
    <w:rsid w:val="00A94369"/>
    <w:rsid w:val="00A94DEF"/>
    <w:rsid w:val="00A951A8"/>
    <w:rsid w:val="00A9523D"/>
    <w:rsid w:val="00A954E0"/>
    <w:rsid w:val="00A95634"/>
    <w:rsid w:val="00A9564F"/>
    <w:rsid w:val="00A95769"/>
    <w:rsid w:val="00A958F7"/>
    <w:rsid w:val="00A95C94"/>
    <w:rsid w:val="00A95D6F"/>
    <w:rsid w:val="00A95FB0"/>
    <w:rsid w:val="00A963F3"/>
    <w:rsid w:val="00A96775"/>
    <w:rsid w:val="00A969C2"/>
    <w:rsid w:val="00A96A30"/>
    <w:rsid w:val="00A96C5B"/>
    <w:rsid w:val="00A96CE2"/>
    <w:rsid w:val="00A96D19"/>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74E"/>
    <w:rsid w:val="00AA27A9"/>
    <w:rsid w:val="00AA2A2F"/>
    <w:rsid w:val="00AA2C7F"/>
    <w:rsid w:val="00AA2DEA"/>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4E1E"/>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0F19"/>
    <w:rsid w:val="00AB1100"/>
    <w:rsid w:val="00AB11EA"/>
    <w:rsid w:val="00AB12BE"/>
    <w:rsid w:val="00AB1F7C"/>
    <w:rsid w:val="00AB20F4"/>
    <w:rsid w:val="00AB25F4"/>
    <w:rsid w:val="00AB2D02"/>
    <w:rsid w:val="00AB3009"/>
    <w:rsid w:val="00AB3182"/>
    <w:rsid w:val="00AB32D1"/>
    <w:rsid w:val="00AB351B"/>
    <w:rsid w:val="00AB37EB"/>
    <w:rsid w:val="00AB38E5"/>
    <w:rsid w:val="00AB3949"/>
    <w:rsid w:val="00AB398F"/>
    <w:rsid w:val="00AB3AC7"/>
    <w:rsid w:val="00AB3D14"/>
    <w:rsid w:val="00AB3D3A"/>
    <w:rsid w:val="00AB44DA"/>
    <w:rsid w:val="00AB4562"/>
    <w:rsid w:val="00AB4D9A"/>
    <w:rsid w:val="00AB4D9E"/>
    <w:rsid w:val="00AB4E5C"/>
    <w:rsid w:val="00AB5449"/>
    <w:rsid w:val="00AB57C2"/>
    <w:rsid w:val="00AB5CBC"/>
    <w:rsid w:val="00AB5FDD"/>
    <w:rsid w:val="00AB6013"/>
    <w:rsid w:val="00AB6347"/>
    <w:rsid w:val="00AB6473"/>
    <w:rsid w:val="00AB69E8"/>
    <w:rsid w:val="00AB6A62"/>
    <w:rsid w:val="00AB6C8C"/>
    <w:rsid w:val="00AB6F02"/>
    <w:rsid w:val="00AB6F20"/>
    <w:rsid w:val="00AB714A"/>
    <w:rsid w:val="00AB7556"/>
    <w:rsid w:val="00AC03A7"/>
    <w:rsid w:val="00AC03E7"/>
    <w:rsid w:val="00AC0629"/>
    <w:rsid w:val="00AC08CA"/>
    <w:rsid w:val="00AC0943"/>
    <w:rsid w:val="00AC140C"/>
    <w:rsid w:val="00AC151B"/>
    <w:rsid w:val="00AC15CD"/>
    <w:rsid w:val="00AC16D6"/>
    <w:rsid w:val="00AC1734"/>
    <w:rsid w:val="00AC1BE3"/>
    <w:rsid w:val="00AC1C00"/>
    <w:rsid w:val="00AC1C79"/>
    <w:rsid w:val="00AC1C9F"/>
    <w:rsid w:val="00AC1CC3"/>
    <w:rsid w:val="00AC1DBD"/>
    <w:rsid w:val="00AC20CE"/>
    <w:rsid w:val="00AC25EC"/>
    <w:rsid w:val="00AC2AB2"/>
    <w:rsid w:val="00AC2B6C"/>
    <w:rsid w:val="00AC2D55"/>
    <w:rsid w:val="00AC3022"/>
    <w:rsid w:val="00AC3080"/>
    <w:rsid w:val="00AC30E7"/>
    <w:rsid w:val="00AC3222"/>
    <w:rsid w:val="00AC3616"/>
    <w:rsid w:val="00AC389E"/>
    <w:rsid w:val="00AC3CBD"/>
    <w:rsid w:val="00AC4424"/>
    <w:rsid w:val="00AC459A"/>
    <w:rsid w:val="00AC4A40"/>
    <w:rsid w:val="00AC4C50"/>
    <w:rsid w:val="00AC4E56"/>
    <w:rsid w:val="00AC59CD"/>
    <w:rsid w:val="00AC5C70"/>
    <w:rsid w:val="00AC5D07"/>
    <w:rsid w:val="00AC637D"/>
    <w:rsid w:val="00AC6763"/>
    <w:rsid w:val="00AC6ADF"/>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D2"/>
    <w:rsid w:val="00AD1592"/>
    <w:rsid w:val="00AD15D1"/>
    <w:rsid w:val="00AD17C8"/>
    <w:rsid w:val="00AD23AD"/>
    <w:rsid w:val="00AD26DE"/>
    <w:rsid w:val="00AD29F2"/>
    <w:rsid w:val="00AD2BA9"/>
    <w:rsid w:val="00AD2CAD"/>
    <w:rsid w:val="00AD2CC4"/>
    <w:rsid w:val="00AD2FA6"/>
    <w:rsid w:val="00AD356F"/>
    <w:rsid w:val="00AD3819"/>
    <w:rsid w:val="00AD38A3"/>
    <w:rsid w:val="00AD3CB1"/>
    <w:rsid w:val="00AD4349"/>
    <w:rsid w:val="00AD4372"/>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52D"/>
    <w:rsid w:val="00AE27D0"/>
    <w:rsid w:val="00AE2870"/>
    <w:rsid w:val="00AE2F2B"/>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EAD"/>
    <w:rsid w:val="00AE5FA3"/>
    <w:rsid w:val="00AE6206"/>
    <w:rsid w:val="00AE64C2"/>
    <w:rsid w:val="00AE6709"/>
    <w:rsid w:val="00AE6DB9"/>
    <w:rsid w:val="00AE6E48"/>
    <w:rsid w:val="00AE6E60"/>
    <w:rsid w:val="00AE70FC"/>
    <w:rsid w:val="00AE71A8"/>
    <w:rsid w:val="00AE750C"/>
    <w:rsid w:val="00AE7613"/>
    <w:rsid w:val="00AE7A5D"/>
    <w:rsid w:val="00AE7D9A"/>
    <w:rsid w:val="00AE7F53"/>
    <w:rsid w:val="00AF18FF"/>
    <w:rsid w:val="00AF1AA0"/>
    <w:rsid w:val="00AF1CBB"/>
    <w:rsid w:val="00AF1FDF"/>
    <w:rsid w:val="00AF20DE"/>
    <w:rsid w:val="00AF22CF"/>
    <w:rsid w:val="00AF2488"/>
    <w:rsid w:val="00AF2564"/>
    <w:rsid w:val="00AF25F8"/>
    <w:rsid w:val="00AF269D"/>
    <w:rsid w:val="00AF2834"/>
    <w:rsid w:val="00AF2924"/>
    <w:rsid w:val="00AF2BC1"/>
    <w:rsid w:val="00AF2C22"/>
    <w:rsid w:val="00AF308E"/>
    <w:rsid w:val="00AF36F4"/>
    <w:rsid w:val="00AF3D49"/>
    <w:rsid w:val="00AF3D5F"/>
    <w:rsid w:val="00AF3D8C"/>
    <w:rsid w:val="00AF3DE4"/>
    <w:rsid w:val="00AF4142"/>
    <w:rsid w:val="00AF4299"/>
    <w:rsid w:val="00AF4534"/>
    <w:rsid w:val="00AF4AFB"/>
    <w:rsid w:val="00AF50E4"/>
    <w:rsid w:val="00AF51FA"/>
    <w:rsid w:val="00AF55EA"/>
    <w:rsid w:val="00AF58FA"/>
    <w:rsid w:val="00AF5A89"/>
    <w:rsid w:val="00AF5A99"/>
    <w:rsid w:val="00AF5B7D"/>
    <w:rsid w:val="00AF5BEF"/>
    <w:rsid w:val="00AF5DA0"/>
    <w:rsid w:val="00AF5E58"/>
    <w:rsid w:val="00AF5E5E"/>
    <w:rsid w:val="00AF6051"/>
    <w:rsid w:val="00AF6648"/>
    <w:rsid w:val="00AF6694"/>
    <w:rsid w:val="00AF6F35"/>
    <w:rsid w:val="00AF71D8"/>
    <w:rsid w:val="00AF72AD"/>
    <w:rsid w:val="00AF74B7"/>
    <w:rsid w:val="00AF7637"/>
    <w:rsid w:val="00AF796C"/>
    <w:rsid w:val="00AF7B6F"/>
    <w:rsid w:val="00AF7DBD"/>
    <w:rsid w:val="00B0061C"/>
    <w:rsid w:val="00B00910"/>
    <w:rsid w:val="00B009D2"/>
    <w:rsid w:val="00B00A55"/>
    <w:rsid w:val="00B00D31"/>
    <w:rsid w:val="00B00F60"/>
    <w:rsid w:val="00B011E2"/>
    <w:rsid w:val="00B01202"/>
    <w:rsid w:val="00B0161D"/>
    <w:rsid w:val="00B01FDB"/>
    <w:rsid w:val="00B02B58"/>
    <w:rsid w:val="00B02F32"/>
    <w:rsid w:val="00B03165"/>
    <w:rsid w:val="00B033D0"/>
    <w:rsid w:val="00B037D3"/>
    <w:rsid w:val="00B03C57"/>
    <w:rsid w:val="00B03C6C"/>
    <w:rsid w:val="00B04154"/>
    <w:rsid w:val="00B044C2"/>
    <w:rsid w:val="00B04FF4"/>
    <w:rsid w:val="00B0532F"/>
    <w:rsid w:val="00B057A7"/>
    <w:rsid w:val="00B0585F"/>
    <w:rsid w:val="00B058C7"/>
    <w:rsid w:val="00B05986"/>
    <w:rsid w:val="00B05C62"/>
    <w:rsid w:val="00B05D85"/>
    <w:rsid w:val="00B060C2"/>
    <w:rsid w:val="00B0632C"/>
    <w:rsid w:val="00B063C1"/>
    <w:rsid w:val="00B063CA"/>
    <w:rsid w:val="00B0651C"/>
    <w:rsid w:val="00B06970"/>
    <w:rsid w:val="00B06AF9"/>
    <w:rsid w:val="00B071C8"/>
    <w:rsid w:val="00B071FC"/>
    <w:rsid w:val="00B07266"/>
    <w:rsid w:val="00B0746D"/>
    <w:rsid w:val="00B07841"/>
    <w:rsid w:val="00B07BB6"/>
    <w:rsid w:val="00B07EC6"/>
    <w:rsid w:val="00B10109"/>
    <w:rsid w:val="00B10A12"/>
    <w:rsid w:val="00B10C5D"/>
    <w:rsid w:val="00B10CD1"/>
    <w:rsid w:val="00B11211"/>
    <w:rsid w:val="00B1197D"/>
    <w:rsid w:val="00B11C8C"/>
    <w:rsid w:val="00B11F93"/>
    <w:rsid w:val="00B1207D"/>
    <w:rsid w:val="00B1234C"/>
    <w:rsid w:val="00B12530"/>
    <w:rsid w:val="00B12792"/>
    <w:rsid w:val="00B1311E"/>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7A8"/>
    <w:rsid w:val="00B15E76"/>
    <w:rsid w:val="00B1633C"/>
    <w:rsid w:val="00B16422"/>
    <w:rsid w:val="00B164E8"/>
    <w:rsid w:val="00B16B8F"/>
    <w:rsid w:val="00B16F8B"/>
    <w:rsid w:val="00B17011"/>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867"/>
    <w:rsid w:val="00B22AF0"/>
    <w:rsid w:val="00B22FE0"/>
    <w:rsid w:val="00B23084"/>
    <w:rsid w:val="00B2316B"/>
    <w:rsid w:val="00B23440"/>
    <w:rsid w:val="00B234DD"/>
    <w:rsid w:val="00B23593"/>
    <w:rsid w:val="00B2366A"/>
    <w:rsid w:val="00B237A0"/>
    <w:rsid w:val="00B23947"/>
    <w:rsid w:val="00B23B59"/>
    <w:rsid w:val="00B23D38"/>
    <w:rsid w:val="00B23D44"/>
    <w:rsid w:val="00B24031"/>
    <w:rsid w:val="00B24409"/>
    <w:rsid w:val="00B2464E"/>
    <w:rsid w:val="00B24B41"/>
    <w:rsid w:val="00B24DCF"/>
    <w:rsid w:val="00B250B7"/>
    <w:rsid w:val="00B25456"/>
    <w:rsid w:val="00B2549C"/>
    <w:rsid w:val="00B25719"/>
    <w:rsid w:val="00B25918"/>
    <w:rsid w:val="00B25997"/>
    <w:rsid w:val="00B2599A"/>
    <w:rsid w:val="00B25ADA"/>
    <w:rsid w:val="00B2616B"/>
    <w:rsid w:val="00B26915"/>
    <w:rsid w:val="00B26AC4"/>
    <w:rsid w:val="00B26C0C"/>
    <w:rsid w:val="00B27401"/>
    <w:rsid w:val="00B27804"/>
    <w:rsid w:val="00B278CE"/>
    <w:rsid w:val="00B30069"/>
    <w:rsid w:val="00B303D9"/>
    <w:rsid w:val="00B30683"/>
    <w:rsid w:val="00B30929"/>
    <w:rsid w:val="00B31085"/>
    <w:rsid w:val="00B312B3"/>
    <w:rsid w:val="00B31350"/>
    <w:rsid w:val="00B31395"/>
    <w:rsid w:val="00B31A55"/>
    <w:rsid w:val="00B31CEA"/>
    <w:rsid w:val="00B3203E"/>
    <w:rsid w:val="00B321A9"/>
    <w:rsid w:val="00B323A2"/>
    <w:rsid w:val="00B325A8"/>
    <w:rsid w:val="00B325BB"/>
    <w:rsid w:val="00B32663"/>
    <w:rsid w:val="00B32837"/>
    <w:rsid w:val="00B32C3F"/>
    <w:rsid w:val="00B32DBD"/>
    <w:rsid w:val="00B330B2"/>
    <w:rsid w:val="00B34015"/>
    <w:rsid w:val="00B34274"/>
    <w:rsid w:val="00B345C6"/>
    <w:rsid w:val="00B34868"/>
    <w:rsid w:val="00B348CD"/>
    <w:rsid w:val="00B348CF"/>
    <w:rsid w:val="00B34B04"/>
    <w:rsid w:val="00B34B28"/>
    <w:rsid w:val="00B34E0A"/>
    <w:rsid w:val="00B350A0"/>
    <w:rsid w:val="00B35134"/>
    <w:rsid w:val="00B354FB"/>
    <w:rsid w:val="00B35B25"/>
    <w:rsid w:val="00B35B88"/>
    <w:rsid w:val="00B36241"/>
    <w:rsid w:val="00B3636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00C"/>
    <w:rsid w:val="00B40092"/>
    <w:rsid w:val="00B40B28"/>
    <w:rsid w:val="00B40BC4"/>
    <w:rsid w:val="00B40EED"/>
    <w:rsid w:val="00B40F24"/>
    <w:rsid w:val="00B41647"/>
    <w:rsid w:val="00B41AD4"/>
    <w:rsid w:val="00B42204"/>
    <w:rsid w:val="00B42333"/>
    <w:rsid w:val="00B4260C"/>
    <w:rsid w:val="00B42686"/>
    <w:rsid w:val="00B42AB9"/>
    <w:rsid w:val="00B42B9C"/>
    <w:rsid w:val="00B42FF6"/>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107"/>
    <w:rsid w:val="00B4652B"/>
    <w:rsid w:val="00B46563"/>
    <w:rsid w:val="00B46702"/>
    <w:rsid w:val="00B46D18"/>
    <w:rsid w:val="00B47080"/>
    <w:rsid w:val="00B47636"/>
    <w:rsid w:val="00B476F1"/>
    <w:rsid w:val="00B47BD3"/>
    <w:rsid w:val="00B47E33"/>
    <w:rsid w:val="00B501BD"/>
    <w:rsid w:val="00B5026F"/>
    <w:rsid w:val="00B508AC"/>
    <w:rsid w:val="00B51028"/>
    <w:rsid w:val="00B51081"/>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7A3"/>
    <w:rsid w:val="00B538FE"/>
    <w:rsid w:val="00B54023"/>
    <w:rsid w:val="00B541BE"/>
    <w:rsid w:val="00B541C0"/>
    <w:rsid w:val="00B54632"/>
    <w:rsid w:val="00B54E21"/>
    <w:rsid w:val="00B552C3"/>
    <w:rsid w:val="00B554A2"/>
    <w:rsid w:val="00B55B3A"/>
    <w:rsid w:val="00B55EFE"/>
    <w:rsid w:val="00B5614E"/>
    <w:rsid w:val="00B56596"/>
    <w:rsid w:val="00B56671"/>
    <w:rsid w:val="00B56EFB"/>
    <w:rsid w:val="00B57413"/>
    <w:rsid w:val="00B5766B"/>
    <w:rsid w:val="00B577EF"/>
    <w:rsid w:val="00B57818"/>
    <w:rsid w:val="00B57A01"/>
    <w:rsid w:val="00B57A09"/>
    <w:rsid w:val="00B57DC7"/>
    <w:rsid w:val="00B60339"/>
    <w:rsid w:val="00B603EF"/>
    <w:rsid w:val="00B6051F"/>
    <w:rsid w:val="00B6062D"/>
    <w:rsid w:val="00B60DD8"/>
    <w:rsid w:val="00B60E68"/>
    <w:rsid w:val="00B6185E"/>
    <w:rsid w:val="00B62264"/>
    <w:rsid w:val="00B62663"/>
    <w:rsid w:val="00B62675"/>
    <w:rsid w:val="00B627AD"/>
    <w:rsid w:val="00B62CC0"/>
    <w:rsid w:val="00B62D89"/>
    <w:rsid w:val="00B62ED3"/>
    <w:rsid w:val="00B62FF0"/>
    <w:rsid w:val="00B63001"/>
    <w:rsid w:val="00B63267"/>
    <w:rsid w:val="00B63573"/>
    <w:rsid w:val="00B637FB"/>
    <w:rsid w:val="00B639DC"/>
    <w:rsid w:val="00B63B89"/>
    <w:rsid w:val="00B63BEB"/>
    <w:rsid w:val="00B63DC2"/>
    <w:rsid w:val="00B63F7F"/>
    <w:rsid w:val="00B64458"/>
    <w:rsid w:val="00B646BB"/>
    <w:rsid w:val="00B64899"/>
    <w:rsid w:val="00B64A48"/>
    <w:rsid w:val="00B64F18"/>
    <w:rsid w:val="00B64FAB"/>
    <w:rsid w:val="00B6565F"/>
    <w:rsid w:val="00B656D3"/>
    <w:rsid w:val="00B66168"/>
    <w:rsid w:val="00B663BC"/>
    <w:rsid w:val="00B6672C"/>
    <w:rsid w:val="00B66894"/>
    <w:rsid w:val="00B66976"/>
    <w:rsid w:val="00B669A3"/>
    <w:rsid w:val="00B669E1"/>
    <w:rsid w:val="00B66ED5"/>
    <w:rsid w:val="00B67358"/>
    <w:rsid w:val="00B67A9F"/>
    <w:rsid w:val="00B67CBE"/>
    <w:rsid w:val="00B67F01"/>
    <w:rsid w:val="00B7025B"/>
    <w:rsid w:val="00B70293"/>
    <w:rsid w:val="00B705A0"/>
    <w:rsid w:val="00B70D10"/>
    <w:rsid w:val="00B71112"/>
    <w:rsid w:val="00B711F9"/>
    <w:rsid w:val="00B712C6"/>
    <w:rsid w:val="00B7145C"/>
    <w:rsid w:val="00B71672"/>
    <w:rsid w:val="00B717AC"/>
    <w:rsid w:val="00B71B7E"/>
    <w:rsid w:val="00B71D15"/>
    <w:rsid w:val="00B71D36"/>
    <w:rsid w:val="00B71F59"/>
    <w:rsid w:val="00B72195"/>
    <w:rsid w:val="00B7226A"/>
    <w:rsid w:val="00B725E7"/>
    <w:rsid w:val="00B72979"/>
    <w:rsid w:val="00B72D63"/>
    <w:rsid w:val="00B7304E"/>
    <w:rsid w:val="00B732CD"/>
    <w:rsid w:val="00B7356A"/>
    <w:rsid w:val="00B73E89"/>
    <w:rsid w:val="00B73F04"/>
    <w:rsid w:val="00B73F3C"/>
    <w:rsid w:val="00B74038"/>
    <w:rsid w:val="00B741A9"/>
    <w:rsid w:val="00B74345"/>
    <w:rsid w:val="00B7443A"/>
    <w:rsid w:val="00B74901"/>
    <w:rsid w:val="00B74995"/>
    <w:rsid w:val="00B74ACB"/>
    <w:rsid w:val="00B74B5F"/>
    <w:rsid w:val="00B74C84"/>
    <w:rsid w:val="00B74F48"/>
    <w:rsid w:val="00B74F72"/>
    <w:rsid w:val="00B75037"/>
    <w:rsid w:val="00B753EF"/>
    <w:rsid w:val="00B755D7"/>
    <w:rsid w:val="00B758DA"/>
    <w:rsid w:val="00B75976"/>
    <w:rsid w:val="00B76969"/>
    <w:rsid w:val="00B769B1"/>
    <w:rsid w:val="00B769B7"/>
    <w:rsid w:val="00B76B10"/>
    <w:rsid w:val="00B76CBD"/>
    <w:rsid w:val="00B77415"/>
    <w:rsid w:val="00B77627"/>
    <w:rsid w:val="00B77766"/>
    <w:rsid w:val="00B77AAA"/>
    <w:rsid w:val="00B77B06"/>
    <w:rsid w:val="00B77DBE"/>
    <w:rsid w:val="00B77EF9"/>
    <w:rsid w:val="00B80483"/>
    <w:rsid w:val="00B807B2"/>
    <w:rsid w:val="00B808CB"/>
    <w:rsid w:val="00B8091C"/>
    <w:rsid w:val="00B80CCE"/>
    <w:rsid w:val="00B81035"/>
    <w:rsid w:val="00B811D5"/>
    <w:rsid w:val="00B817F8"/>
    <w:rsid w:val="00B81BF5"/>
    <w:rsid w:val="00B81C0D"/>
    <w:rsid w:val="00B81D82"/>
    <w:rsid w:val="00B82455"/>
    <w:rsid w:val="00B82A6C"/>
    <w:rsid w:val="00B82C5C"/>
    <w:rsid w:val="00B82CA5"/>
    <w:rsid w:val="00B83124"/>
    <w:rsid w:val="00B8325E"/>
    <w:rsid w:val="00B83D77"/>
    <w:rsid w:val="00B840E1"/>
    <w:rsid w:val="00B84484"/>
    <w:rsid w:val="00B84782"/>
    <w:rsid w:val="00B8486A"/>
    <w:rsid w:val="00B84BF6"/>
    <w:rsid w:val="00B84E46"/>
    <w:rsid w:val="00B851FD"/>
    <w:rsid w:val="00B8525E"/>
    <w:rsid w:val="00B8590E"/>
    <w:rsid w:val="00B859EB"/>
    <w:rsid w:val="00B85B75"/>
    <w:rsid w:val="00B85D13"/>
    <w:rsid w:val="00B86480"/>
    <w:rsid w:val="00B86671"/>
    <w:rsid w:val="00B867A9"/>
    <w:rsid w:val="00B8682C"/>
    <w:rsid w:val="00B86B28"/>
    <w:rsid w:val="00B876EA"/>
    <w:rsid w:val="00B877F8"/>
    <w:rsid w:val="00B87919"/>
    <w:rsid w:val="00B87FC5"/>
    <w:rsid w:val="00B9014A"/>
    <w:rsid w:val="00B902A1"/>
    <w:rsid w:val="00B90420"/>
    <w:rsid w:val="00B90444"/>
    <w:rsid w:val="00B907B5"/>
    <w:rsid w:val="00B90B57"/>
    <w:rsid w:val="00B90C6A"/>
    <w:rsid w:val="00B90D2D"/>
    <w:rsid w:val="00B90FE7"/>
    <w:rsid w:val="00B90FFE"/>
    <w:rsid w:val="00B91197"/>
    <w:rsid w:val="00B91334"/>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E1B"/>
    <w:rsid w:val="00B93022"/>
    <w:rsid w:val="00B93478"/>
    <w:rsid w:val="00B93517"/>
    <w:rsid w:val="00B93746"/>
    <w:rsid w:val="00B937AC"/>
    <w:rsid w:val="00B93981"/>
    <w:rsid w:val="00B93C0F"/>
    <w:rsid w:val="00B93E35"/>
    <w:rsid w:val="00B93E3D"/>
    <w:rsid w:val="00B93F95"/>
    <w:rsid w:val="00B93FC2"/>
    <w:rsid w:val="00B94031"/>
    <w:rsid w:val="00B943BD"/>
    <w:rsid w:val="00B9478B"/>
    <w:rsid w:val="00B94D23"/>
    <w:rsid w:val="00B94D44"/>
    <w:rsid w:val="00B94E72"/>
    <w:rsid w:val="00B94FD3"/>
    <w:rsid w:val="00B95493"/>
    <w:rsid w:val="00B95674"/>
    <w:rsid w:val="00B958B8"/>
    <w:rsid w:val="00B95947"/>
    <w:rsid w:val="00B959DF"/>
    <w:rsid w:val="00B95BF6"/>
    <w:rsid w:val="00B95C9D"/>
    <w:rsid w:val="00B95DE2"/>
    <w:rsid w:val="00B96138"/>
    <w:rsid w:val="00B96AA7"/>
    <w:rsid w:val="00B96D28"/>
    <w:rsid w:val="00B96E6E"/>
    <w:rsid w:val="00B96FE4"/>
    <w:rsid w:val="00B96FEB"/>
    <w:rsid w:val="00B97181"/>
    <w:rsid w:val="00B97410"/>
    <w:rsid w:val="00B977F6"/>
    <w:rsid w:val="00B978C8"/>
    <w:rsid w:val="00B97941"/>
    <w:rsid w:val="00BA02D1"/>
    <w:rsid w:val="00BA0447"/>
    <w:rsid w:val="00BA0487"/>
    <w:rsid w:val="00BA0AB6"/>
    <w:rsid w:val="00BA0BDE"/>
    <w:rsid w:val="00BA0E9E"/>
    <w:rsid w:val="00BA1064"/>
    <w:rsid w:val="00BA106E"/>
    <w:rsid w:val="00BA12A1"/>
    <w:rsid w:val="00BA164B"/>
    <w:rsid w:val="00BA180F"/>
    <w:rsid w:val="00BA1AC5"/>
    <w:rsid w:val="00BA1C29"/>
    <w:rsid w:val="00BA225F"/>
    <w:rsid w:val="00BA2281"/>
    <w:rsid w:val="00BA22C1"/>
    <w:rsid w:val="00BA2400"/>
    <w:rsid w:val="00BA26FC"/>
    <w:rsid w:val="00BA2B4A"/>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6C6"/>
    <w:rsid w:val="00BB1961"/>
    <w:rsid w:val="00BB1AC0"/>
    <w:rsid w:val="00BB1FFC"/>
    <w:rsid w:val="00BB2205"/>
    <w:rsid w:val="00BB258C"/>
    <w:rsid w:val="00BB2671"/>
    <w:rsid w:val="00BB2693"/>
    <w:rsid w:val="00BB26BC"/>
    <w:rsid w:val="00BB2713"/>
    <w:rsid w:val="00BB2DFF"/>
    <w:rsid w:val="00BB3047"/>
    <w:rsid w:val="00BB30FB"/>
    <w:rsid w:val="00BB3E74"/>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B7F8C"/>
    <w:rsid w:val="00BC018E"/>
    <w:rsid w:val="00BC019F"/>
    <w:rsid w:val="00BC024A"/>
    <w:rsid w:val="00BC0261"/>
    <w:rsid w:val="00BC09BC"/>
    <w:rsid w:val="00BC0BD8"/>
    <w:rsid w:val="00BC0E6E"/>
    <w:rsid w:val="00BC19E2"/>
    <w:rsid w:val="00BC1BD8"/>
    <w:rsid w:val="00BC1F76"/>
    <w:rsid w:val="00BC210F"/>
    <w:rsid w:val="00BC22C8"/>
    <w:rsid w:val="00BC24B8"/>
    <w:rsid w:val="00BC24F1"/>
    <w:rsid w:val="00BC28CC"/>
    <w:rsid w:val="00BC2C64"/>
    <w:rsid w:val="00BC2FF9"/>
    <w:rsid w:val="00BC3410"/>
    <w:rsid w:val="00BC3433"/>
    <w:rsid w:val="00BC3509"/>
    <w:rsid w:val="00BC3587"/>
    <w:rsid w:val="00BC381C"/>
    <w:rsid w:val="00BC3C7B"/>
    <w:rsid w:val="00BC3E84"/>
    <w:rsid w:val="00BC3F94"/>
    <w:rsid w:val="00BC3FBA"/>
    <w:rsid w:val="00BC4637"/>
    <w:rsid w:val="00BC46C1"/>
    <w:rsid w:val="00BC47E4"/>
    <w:rsid w:val="00BC4927"/>
    <w:rsid w:val="00BC4935"/>
    <w:rsid w:val="00BC4AA3"/>
    <w:rsid w:val="00BC4AE3"/>
    <w:rsid w:val="00BC5408"/>
    <w:rsid w:val="00BC561A"/>
    <w:rsid w:val="00BC5B71"/>
    <w:rsid w:val="00BC5D84"/>
    <w:rsid w:val="00BC619A"/>
    <w:rsid w:val="00BC61C8"/>
    <w:rsid w:val="00BC62BB"/>
    <w:rsid w:val="00BC6667"/>
    <w:rsid w:val="00BC683B"/>
    <w:rsid w:val="00BC6884"/>
    <w:rsid w:val="00BC6A4C"/>
    <w:rsid w:val="00BC6E0A"/>
    <w:rsid w:val="00BC6E35"/>
    <w:rsid w:val="00BC6ECA"/>
    <w:rsid w:val="00BC72B1"/>
    <w:rsid w:val="00BC7AF3"/>
    <w:rsid w:val="00BC7CCB"/>
    <w:rsid w:val="00BC7DAE"/>
    <w:rsid w:val="00BD0181"/>
    <w:rsid w:val="00BD0E55"/>
    <w:rsid w:val="00BD1329"/>
    <w:rsid w:val="00BD179A"/>
    <w:rsid w:val="00BD1CA1"/>
    <w:rsid w:val="00BD1D96"/>
    <w:rsid w:val="00BD2256"/>
    <w:rsid w:val="00BD28F2"/>
    <w:rsid w:val="00BD2A43"/>
    <w:rsid w:val="00BD2CEC"/>
    <w:rsid w:val="00BD2FE9"/>
    <w:rsid w:val="00BD32C1"/>
    <w:rsid w:val="00BD389D"/>
    <w:rsid w:val="00BD3997"/>
    <w:rsid w:val="00BD3EC3"/>
    <w:rsid w:val="00BD5092"/>
    <w:rsid w:val="00BD5557"/>
    <w:rsid w:val="00BD561B"/>
    <w:rsid w:val="00BD5A13"/>
    <w:rsid w:val="00BD5B45"/>
    <w:rsid w:val="00BD5C02"/>
    <w:rsid w:val="00BD5C6B"/>
    <w:rsid w:val="00BD5EE5"/>
    <w:rsid w:val="00BD6911"/>
    <w:rsid w:val="00BD6D42"/>
    <w:rsid w:val="00BD70F7"/>
    <w:rsid w:val="00BD7227"/>
    <w:rsid w:val="00BD7B59"/>
    <w:rsid w:val="00BD7CCB"/>
    <w:rsid w:val="00BD7D04"/>
    <w:rsid w:val="00BE01FD"/>
    <w:rsid w:val="00BE0338"/>
    <w:rsid w:val="00BE03A0"/>
    <w:rsid w:val="00BE04B1"/>
    <w:rsid w:val="00BE059B"/>
    <w:rsid w:val="00BE083D"/>
    <w:rsid w:val="00BE0F78"/>
    <w:rsid w:val="00BE13DD"/>
    <w:rsid w:val="00BE17A4"/>
    <w:rsid w:val="00BE1889"/>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A69"/>
    <w:rsid w:val="00BE5C30"/>
    <w:rsid w:val="00BE5C90"/>
    <w:rsid w:val="00BE5CAE"/>
    <w:rsid w:val="00BE5D66"/>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DAD"/>
    <w:rsid w:val="00BE7EA8"/>
    <w:rsid w:val="00BE7FA6"/>
    <w:rsid w:val="00BF03AE"/>
    <w:rsid w:val="00BF083C"/>
    <w:rsid w:val="00BF0A22"/>
    <w:rsid w:val="00BF0D5B"/>
    <w:rsid w:val="00BF0EAC"/>
    <w:rsid w:val="00BF0FEB"/>
    <w:rsid w:val="00BF0FF7"/>
    <w:rsid w:val="00BF1216"/>
    <w:rsid w:val="00BF1442"/>
    <w:rsid w:val="00BF15A9"/>
    <w:rsid w:val="00BF1727"/>
    <w:rsid w:val="00BF19B0"/>
    <w:rsid w:val="00BF1B92"/>
    <w:rsid w:val="00BF1C8B"/>
    <w:rsid w:val="00BF20F5"/>
    <w:rsid w:val="00BF2398"/>
    <w:rsid w:val="00BF2703"/>
    <w:rsid w:val="00BF2CDD"/>
    <w:rsid w:val="00BF2DF3"/>
    <w:rsid w:val="00BF352D"/>
    <w:rsid w:val="00BF35A8"/>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532"/>
    <w:rsid w:val="00BF6554"/>
    <w:rsid w:val="00BF669F"/>
    <w:rsid w:val="00BF68EF"/>
    <w:rsid w:val="00BF69F8"/>
    <w:rsid w:val="00BF6AE6"/>
    <w:rsid w:val="00BF6BF1"/>
    <w:rsid w:val="00BF6C81"/>
    <w:rsid w:val="00BF7797"/>
    <w:rsid w:val="00BF79B7"/>
    <w:rsid w:val="00BF7F4B"/>
    <w:rsid w:val="00C00245"/>
    <w:rsid w:val="00C00824"/>
    <w:rsid w:val="00C00858"/>
    <w:rsid w:val="00C00AB3"/>
    <w:rsid w:val="00C00ED1"/>
    <w:rsid w:val="00C00F73"/>
    <w:rsid w:val="00C011F0"/>
    <w:rsid w:val="00C01210"/>
    <w:rsid w:val="00C01350"/>
    <w:rsid w:val="00C02043"/>
    <w:rsid w:val="00C023AD"/>
    <w:rsid w:val="00C023D8"/>
    <w:rsid w:val="00C024FF"/>
    <w:rsid w:val="00C028D1"/>
    <w:rsid w:val="00C02E1E"/>
    <w:rsid w:val="00C03088"/>
    <w:rsid w:val="00C03214"/>
    <w:rsid w:val="00C0390C"/>
    <w:rsid w:val="00C04035"/>
    <w:rsid w:val="00C04110"/>
    <w:rsid w:val="00C04631"/>
    <w:rsid w:val="00C048E7"/>
    <w:rsid w:val="00C049E9"/>
    <w:rsid w:val="00C04D43"/>
    <w:rsid w:val="00C04E9F"/>
    <w:rsid w:val="00C04EAF"/>
    <w:rsid w:val="00C05391"/>
    <w:rsid w:val="00C05554"/>
    <w:rsid w:val="00C057BB"/>
    <w:rsid w:val="00C05E98"/>
    <w:rsid w:val="00C05F3F"/>
    <w:rsid w:val="00C05FF8"/>
    <w:rsid w:val="00C06325"/>
    <w:rsid w:val="00C0643C"/>
    <w:rsid w:val="00C06583"/>
    <w:rsid w:val="00C066BA"/>
    <w:rsid w:val="00C067B7"/>
    <w:rsid w:val="00C06847"/>
    <w:rsid w:val="00C06A12"/>
    <w:rsid w:val="00C06CF2"/>
    <w:rsid w:val="00C06EE8"/>
    <w:rsid w:val="00C070EB"/>
    <w:rsid w:val="00C076CC"/>
    <w:rsid w:val="00C076FA"/>
    <w:rsid w:val="00C07A6D"/>
    <w:rsid w:val="00C07C61"/>
    <w:rsid w:val="00C07D07"/>
    <w:rsid w:val="00C103F7"/>
    <w:rsid w:val="00C10996"/>
    <w:rsid w:val="00C109D5"/>
    <w:rsid w:val="00C10E5E"/>
    <w:rsid w:val="00C10E98"/>
    <w:rsid w:val="00C10FFF"/>
    <w:rsid w:val="00C11010"/>
    <w:rsid w:val="00C1109C"/>
    <w:rsid w:val="00C1122D"/>
    <w:rsid w:val="00C115A1"/>
    <w:rsid w:val="00C118EA"/>
    <w:rsid w:val="00C11B3A"/>
    <w:rsid w:val="00C11B7E"/>
    <w:rsid w:val="00C11F46"/>
    <w:rsid w:val="00C120D6"/>
    <w:rsid w:val="00C124F6"/>
    <w:rsid w:val="00C1264D"/>
    <w:rsid w:val="00C129AE"/>
    <w:rsid w:val="00C1305E"/>
    <w:rsid w:val="00C131AC"/>
    <w:rsid w:val="00C137E9"/>
    <w:rsid w:val="00C13CCE"/>
    <w:rsid w:val="00C13F7B"/>
    <w:rsid w:val="00C14645"/>
    <w:rsid w:val="00C14C1B"/>
    <w:rsid w:val="00C14C5F"/>
    <w:rsid w:val="00C14DB1"/>
    <w:rsid w:val="00C15281"/>
    <w:rsid w:val="00C156D4"/>
    <w:rsid w:val="00C15913"/>
    <w:rsid w:val="00C15976"/>
    <w:rsid w:val="00C15A92"/>
    <w:rsid w:val="00C15AC5"/>
    <w:rsid w:val="00C15BC4"/>
    <w:rsid w:val="00C15C01"/>
    <w:rsid w:val="00C161F9"/>
    <w:rsid w:val="00C16356"/>
    <w:rsid w:val="00C16A31"/>
    <w:rsid w:val="00C16A37"/>
    <w:rsid w:val="00C16F37"/>
    <w:rsid w:val="00C16FA2"/>
    <w:rsid w:val="00C17292"/>
    <w:rsid w:val="00C17314"/>
    <w:rsid w:val="00C173C6"/>
    <w:rsid w:val="00C175EE"/>
    <w:rsid w:val="00C17AFC"/>
    <w:rsid w:val="00C20249"/>
    <w:rsid w:val="00C2052C"/>
    <w:rsid w:val="00C208D4"/>
    <w:rsid w:val="00C20A5D"/>
    <w:rsid w:val="00C20CAD"/>
    <w:rsid w:val="00C20E63"/>
    <w:rsid w:val="00C211B2"/>
    <w:rsid w:val="00C2127C"/>
    <w:rsid w:val="00C213CE"/>
    <w:rsid w:val="00C214F8"/>
    <w:rsid w:val="00C215C0"/>
    <w:rsid w:val="00C216A3"/>
    <w:rsid w:val="00C217D3"/>
    <w:rsid w:val="00C218B1"/>
    <w:rsid w:val="00C2192C"/>
    <w:rsid w:val="00C219AC"/>
    <w:rsid w:val="00C21BAF"/>
    <w:rsid w:val="00C2210F"/>
    <w:rsid w:val="00C227BB"/>
    <w:rsid w:val="00C2285B"/>
    <w:rsid w:val="00C22867"/>
    <w:rsid w:val="00C22B44"/>
    <w:rsid w:val="00C232D0"/>
    <w:rsid w:val="00C23307"/>
    <w:rsid w:val="00C23353"/>
    <w:rsid w:val="00C23521"/>
    <w:rsid w:val="00C2370B"/>
    <w:rsid w:val="00C23B34"/>
    <w:rsid w:val="00C23BB5"/>
    <w:rsid w:val="00C23C17"/>
    <w:rsid w:val="00C23D2E"/>
    <w:rsid w:val="00C23F25"/>
    <w:rsid w:val="00C242D3"/>
    <w:rsid w:val="00C24494"/>
    <w:rsid w:val="00C24938"/>
    <w:rsid w:val="00C24AB5"/>
    <w:rsid w:val="00C24E7D"/>
    <w:rsid w:val="00C25776"/>
    <w:rsid w:val="00C259EC"/>
    <w:rsid w:val="00C25BF3"/>
    <w:rsid w:val="00C267D8"/>
    <w:rsid w:val="00C26BBC"/>
    <w:rsid w:val="00C26F7A"/>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1E28"/>
    <w:rsid w:val="00C32028"/>
    <w:rsid w:val="00C3212B"/>
    <w:rsid w:val="00C323A3"/>
    <w:rsid w:val="00C326DD"/>
    <w:rsid w:val="00C32B19"/>
    <w:rsid w:val="00C32E03"/>
    <w:rsid w:val="00C3348B"/>
    <w:rsid w:val="00C33563"/>
    <w:rsid w:val="00C33582"/>
    <w:rsid w:val="00C335F3"/>
    <w:rsid w:val="00C33A68"/>
    <w:rsid w:val="00C33B30"/>
    <w:rsid w:val="00C33C36"/>
    <w:rsid w:val="00C34053"/>
    <w:rsid w:val="00C3418A"/>
    <w:rsid w:val="00C34A83"/>
    <w:rsid w:val="00C34AAB"/>
    <w:rsid w:val="00C34D5B"/>
    <w:rsid w:val="00C3501E"/>
    <w:rsid w:val="00C3581D"/>
    <w:rsid w:val="00C35E9A"/>
    <w:rsid w:val="00C369AB"/>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44C"/>
    <w:rsid w:val="00C43525"/>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649"/>
    <w:rsid w:val="00C46877"/>
    <w:rsid w:val="00C468F2"/>
    <w:rsid w:val="00C469FF"/>
    <w:rsid w:val="00C46B73"/>
    <w:rsid w:val="00C46C08"/>
    <w:rsid w:val="00C4718C"/>
    <w:rsid w:val="00C4722C"/>
    <w:rsid w:val="00C47E7B"/>
    <w:rsid w:val="00C47F18"/>
    <w:rsid w:val="00C47FCD"/>
    <w:rsid w:val="00C5020F"/>
    <w:rsid w:val="00C503DC"/>
    <w:rsid w:val="00C50570"/>
    <w:rsid w:val="00C50776"/>
    <w:rsid w:val="00C507F1"/>
    <w:rsid w:val="00C50D4B"/>
    <w:rsid w:val="00C515DC"/>
    <w:rsid w:val="00C518B9"/>
    <w:rsid w:val="00C51CB9"/>
    <w:rsid w:val="00C52135"/>
    <w:rsid w:val="00C52473"/>
    <w:rsid w:val="00C5285A"/>
    <w:rsid w:val="00C52BDC"/>
    <w:rsid w:val="00C52E5D"/>
    <w:rsid w:val="00C5300F"/>
    <w:rsid w:val="00C53054"/>
    <w:rsid w:val="00C53311"/>
    <w:rsid w:val="00C5332F"/>
    <w:rsid w:val="00C5351E"/>
    <w:rsid w:val="00C53811"/>
    <w:rsid w:val="00C5390B"/>
    <w:rsid w:val="00C53A3B"/>
    <w:rsid w:val="00C53DFD"/>
    <w:rsid w:val="00C540D1"/>
    <w:rsid w:val="00C540E0"/>
    <w:rsid w:val="00C5498A"/>
    <w:rsid w:val="00C54A24"/>
    <w:rsid w:val="00C54ADD"/>
    <w:rsid w:val="00C54EA3"/>
    <w:rsid w:val="00C54F4B"/>
    <w:rsid w:val="00C5501F"/>
    <w:rsid w:val="00C5508A"/>
    <w:rsid w:val="00C554A9"/>
    <w:rsid w:val="00C55A4C"/>
    <w:rsid w:val="00C5600B"/>
    <w:rsid w:val="00C56145"/>
    <w:rsid w:val="00C5620E"/>
    <w:rsid w:val="00C56276"/>
    <w:rsid w:val="00C5628C"/>
    <w:rsid w:val="00C5665A"/>
    <w:rsid w:val="00C56F4D"/>
    <w:rsid w:val="00C57495"/>
    <w:rsid w:val="00C575B0"/>
    <w:rsid w:val="00C57772"/>
    <w:rsid w:val="00C577D9"/>
    <w:rsid w:val="00C57C5D"/>
    <w:rsid w:val="00C6063D"/>
    <w:rsid w:val="00C60676"/>
    <w:rsid w:val="00C608E7"/>
    <w:rsid w:val="00C60AF0"/>
    <w:rsid w:val="00C6102D"/>
    <w:rsid w:val="00C610AB"/>
    <w:rsid w:val="00C611B8"/>
    <w:rsid w:val="00C613AC"/>
    <w:rsid w:val="00C61CEE"/>
    <w:rsid w:val="00C61DAD"/>
    <w:rsid w:val="00C62259"/>
    <w:rsid w:val="00C624AF"/>
    <w:rsid w:val="00C626DF"/>
    <w:rsid w:val="00C62927"/>
    <w:rsid w:val="00C62A85"/>
    <w:rsid w:val="00C62B01"/>
    <w:rsid w:val="00C62CF1"/>
    <w:rsid w:val="00C62E8C"/>
    <w:rsid w:val="00C63099"/>
    <w:rsid w:val="00C633DF"/>
    <w:rsid w:val="00C63945"/>
    <w:rsid w:val="00C63BF2"/>
    <w:rsid w:val="00C63EB7"/>
    <w:rsid w:val="00C64131"/>
    <w:rsid w:val="00C644DA"/>
    <w:rsid w:val="00C64731"/>
    <w:rsid w:val="00C64E18"/>
    <w:rsid w:val="00C650E2"/>
    <w:rsid w:val="00C654A5"/>
    <w:rsid w:val="00C657E5"/>
    <w:rsid w:val="00C6626C"/>
    <w:rsid w:val="00C6684A"/>
    <w:rsid w:val="00C66AF9"/>
    <w:rsid w:val="00C66B7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2A0"/>
    <w:rsid w:val="00C72381"/>
    <w:rsid w:val="00C72443"/>
    <w:rsid w:val="00C7246C"/>
    <w:rsid w:val="00C725A1"/>
    <w:rsid w:val="00C72AC3"/>
    <w:rsid w:val="00C72D83"/>
    <w:rsid w:val="00C73218"/>
    <w:rsid w:val="00C73AD0"/>
    <w:rsid w:val="00C73EAB"/>
    <w:rsid w:val="00C74370"/>
    <w:rsid w:val="00C74434"/>
    <w:rsid w:val="00C7459C"/>
    <w:rsid w:val="00C748F3"/>
    <w:rsid w:val="00C74C92"/>
    <w:rsid w:val="00C74F51"/>
    <w:rsid w:val="00C74F7C"/>
    <w:rsid w:val="00C75470"/>
    <w:rsid w:val="00C75505"/>
    <w:rsid w:val="00C75EA7"/>
    <w:rsid w:val="00C76098"/>
    <w:rsid w:val="00C76288"/>
    <w:rsid w:val="00C76669"/>
    <w:rsid w:val="00C7666C"/>
    <w:rsid w:val="00C766BA"/>
    <w:rsid w:val="00C76B92"/>
    <w:rsid w:val="00C76E77"/>
    <w:rsid w:val="00C76EC6"/>
    <w:rsid w:val="00C77216"/>
    <w:rsid w:val="00C77241"/>
    <w:rsid w:val="00C77EF7"/>
    <w:rsid w:val="00C8056E"/>
    <w:rsid w:val="00C806CC"/>
    <w:rsid w:val="00C809A3"/>
    <w:rsid w:val="00C80C7C"/>
    <w:rsid w:val="00C80CAD"/>
    <w:rsid w:val="00C80CCB"/>
    <w:rsid w:val="00C80D07"/>
    <w:rsid w:val="00C815D8"/>
    <w:rsid w:val="00C81A60"/>
    <w:rsid w:val="00C81DB5"/>
    <w:rsid w:val="00C81E93"/>
    <w:rsid w:val="00C82261"/>
    <w:rsid w:val="00C8256A"/>
    <w:rsid w:val="00C8273B"/>
    <w:rsid w:val="00C82891"/>
    <w:rsid w:val="00C83091"/>
    <w:rsid w:val="00C831CD"/>
    <w:rsid w:val="00C8331D"/>
    <w:rsid w:val="00C833C0"/>
    <w:rsid w:val="00C83459"/>
    <w:rsid w:val="00C834DE"/>
    <w:rsid w:val="00C83B2E"/>
    <w:rsid w:val="00C83BB1"/>
    <w:rsid w:val="00C83C95"/>
    <w:rsid w:val="00C83F00"/>
    <w:rsid w:val="00C84348"/>
    <w:rsid w:val="00C84572"/>
    <w:rsid w:val="00C845AC"/>
    <w:rsid w:val="00C8488C"/>
    <w:rsid w:val="00C84C64"/>
    <w:rsid w:val="00C84D7A"/>
    <w:rsid w:val="00C85151"/>
    <w:rsid w:val="00C85255"/>
    <w:rsid w:val="00C852BC"/>
    <w:rsid w:val="00C8532C"/>
    <w:rsid w:val="00C8570C"/>
    <w:rsid w:val="00C85DCA"/>
    <w:rsid w:val="00C86285"/>
    <w:rsid w:val="00C862F5"/>
    <w:rsid w:val="00C86371"/>
    <w:rsid w:val="00C867B6"/>
    <w:rsid w:val="00C86B22"/>
    <w:rsid w:val="00C86CCE"/>
    <w:rsid w:val="00C86E55"/>
    <w:rsid w:val="00C86EDB"/>
    <w:rsid w:val="00C86F9E"/>
    <w:rsid w:val="00C8704B"/>
    <w:rsid w:val="00C872E7"/>
    <w:rsid w:val="00C87504"/>
    <w:rsid w:val="00C87621"/>
    <w:rsid w:val="00C878D1"/>
    <w:rsid w:val="00C9016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EFF"/>
    <w:rsid w:val="00C93F90"/>
    <w:rsid w:val="00C9402A"/>
    <w:rsid w:val="00C94035"/>
    <w:rsid w:val="00C940C9"/>
    <w:rsid w:val="00C9463C"/>
    <w:rsid w:val="00C947A5"/>
    <w:rsid w:val="00C94A96"/>
    <w:rsid w:val="00C94C97"/>
    <w:rsid w:val="00C94EC6"/>
    <w:rsid w:val="00C95564"/>
    <w:rsid w:val="00C957CF"/>
    <w:rsid w:val="00C95A41"/>
    <w:rsid w:val="00C95AF1"/>
    <w:rsid w:val="00C95B0D"/>
    <w:rsid w:val="00C95C46"/>
    <w:rsid w:val="00C95FB5"/>
    <w:rsid w:val="00C96193"/>
    <w:rsid w:val="00C96230"/>
    <w:rsid w:val="00C96268"/>
    <w:rsid w:val="00C96554"/>
    <w:rsid w:val="00C96735"/>
    <w:rsid w:val="00C96850"/>
    <w:rsid w:val="00C9688B"/>
    <w:rsid w:val="00C96F1C"/>
    <w:rsid w:val="00C96F4D"/>
    <w:rsid w:val="00C97107"/>
    <w:rsid w:val="00C97645"/>
    <w:rsid w:val="00C9788F"/>
    <w:rsid w:val="00C97F68"/>
    <w:rsid w:val="00CA0637"/>
    <w:rsid w:val="00CA0780"/>
    <w:rsid w:val="00CA078C"/>
    <w:rsid w:val="00CA0835"/>
    <w:rsid w:val="00CA08EA"/>
    <w:rsid w:val="00CA0A9F"/>
    <w:rsid w:val="00CA0C05"/>
    <w:rsid w:val="00CA0CFF"/>
    <w:rsid w:val="00CA0D0E"/>
    <w:rsid w:val="00CA0E38"/>
    <w:rsid w:val="00CA145C"/>
    <w:rsid w:val="00CA18B0"/>
    <w:rsid w:val="00CA18F8"/>
    <w:rsid w:val="00CA1987"/>
    <w:rsid w:val="00CA1C16"/>
    <w:rsid w:val="00CA1C38"/>
    <w:rsid w:val="00CA1CAC"/>
    <w:rsid w:val="00CA23C3"/>
    <w:rsid w:val="00CA2747"/>
    <w:rsid w:val="00CA2FDB"/>
    <w:rsid w:val="00CA32B4"/>
    <w:rsid w:val="00CA3B62"/>
    <w:rsid w:val="00CA3C98"/>
    <w:rsid w:val="00CA3F55"/>
    <w:rsid w:val="00CA41CD"/>
    <w:rsid w:val="00CA41D3"/>
    <w:rsid w:val="00CA42BB"/>
    <w:rsid w:val="00CA4622"/>
    <w:rsid w:val="00CA46F5"/>
    <w:rsid w:val="00CA4C09"/>
    <w:rsid w:val="00CA4D65"/>
    <w:rsid w:val="00CA5095"/>
    <w:rsid w:val="00CA569C"/>
    <w:rsid w:val="00CA5AF0"/>
    <w:rsid w:val="00CA5B1A"/>
    <w:rsid w:val="00CA5F6A"/>
    <w:rsid w:val="00CA69A4"/>
    <w:rsid w:val="00CA6C02"/>
    <w:rsid w:val="00CA756E"/>
    <w:rsid w:val="00CA75D3"/>
    <w:rsid w:val="00CA7889"/>
    <w:rsid w:val="00CA7CE8"/>
    <w:rsid w:val="00CA7EFF"/>
    <w:rsid w:val="00CA7FF3"/>
    <w:rsid w:val="00CB01C2"/>
    <w:rsid w:val="00CB0278"/>
    <w:rsid w:val="00CB0642"/>
    <w:rsid w:val="00CB074C"/>
    <w:rsid w:val="00CB07B6"/>
    <w:rsid w:val="00CB0BE9"/>
    <w:rsid w:val="00CB0C17"/>
    <w:rsid w:val="00CB0DE7"/>
    <w:rsid w:val="00CB0F6B"/>
    <w:rsid w:val="00CB10D0"/>
    <w:rsid w:val="00CB17CC"/>
    <w:rsid w:val="00CB18EE"/>
    <w:rsid w:val="00CB1D49"/>
    <w:rsid w:val="00CB1F8C"/>
    <w:rsid w:val="00CB214B"/>
    <w:rsid w:val="00CB22A9"/>
    <w:rsid w:val="00CB297C"/>
    <w:rsid w:val="00CB2F53"/>
    <w:rsid w:val="00CB3018"/>
    <w:rsid w:val="00CB33AA"/>
    <w:rsid w:val="00CB3486"/>
    <w:rsid w:val="00CB353E"/>
    <w:rsid w:val="00CB3EC0"/>
    <w:rsid w:val="00CB4013"/>
    <w:rsid w:val="00CB41BF"/>
    <w:rsid w:val="00CB4352"/>
    <w:rsid w:val="00CB481C"/>
    <w:rsid w:val="00CB49C3"/>
    <w:rsid w:val="00CB4D64"/>
    <w:rsid w:val="00CB4EC7"/>
    <w:rsid w:val="00CB4F66"/>
    <w:rsid w:val="00CB4FEB"/>
    <w:rsid w:val="00CB53D1"/>
    <w:rsid w:val="00CB5A77"/>
    <w:rsid w:val="00CB5AEB"/>
    <w:rsid w:val="00CB5E5D"/>
    <w:rsid w:val="00CB5EE1"/>
    <w:rsid w:val="00CB5F50"/>
    <w:rsid w:val="00CB62C6"/>
    <w:rsid w:val="00CB652F"/>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1A1"/>
    <w:rsid w:val="00CC1566"/>
    <w:rsid w:val="00CC180A"/>
    <w:rsid w:val="00CC196B"/>
    <w:rsid w:val="00CC1A0B"/>
    <w:rsid w:val="00CC245A"/>
    <w:rsid w:val="00CC25FC"/>
    <w:rsid w:val="00CC29B9"/>
    <w:rsid w:val="00CC3013"/>
    <w:rsid w:val="00CC327F"/>
    <w:rsid w:val="00CC3AA8"/>
    <w:rsid w:val="00CC3CB2"/>
    <w:rsid w:val="00CC3D16"/>
    <w:rsid w:val="00CC3D7E"/>
    <w:rsid w:val="00CC3E50"/>
    <w:rsid w:val="00CC3EC1"/>
    <w:rsid w:val="00CC4129"/>
    <w:rsid w:val="00CC42EE"/>
    <w:rsid w:val="00CC4732"/>
    <w:rsid w:val="00CC474F"/>
    <w:rsid w:val="00CC47AD"/>
    <w:rsid w:val="00CC49FB"/>
    <w:rsid w:val="00CC49FC"/>
    <w:rsid w:val="00CC4A12"/>
    <w:rsid w:val="00CC4CA1"/>
    <w:rsid w:val="00CC506C"/>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2E31"/>
    <w:rsid w:val="00CD349F"/>
    <w:rsid w:val="00CD35D5"/>
    <w:rsid w:val="00CD36EF"/>
    <w:rsid w:val="00CD3883"/>
    <w:rsid w:val="00CD3BD9"/>
    <w:rsid w:val="00CD455F"/>
    <w:rsid w:val="00CD464E"/>
    <w:rsid w:val="00CD4A4A"/>
    <w:rsid w:val="00CD4F19"/>
    <w:rsid w:val="00CD50BD"/>
    <w:rsid w:val="00CD5117"/>
    <w:rsid w:val="00CD5133"/>
    <w:rsid w:val="00CD544A"/>
    <w:rsid w:val="00CD559A"/>
    <w:rsid w:val="00CD5776"/>
    <w:rsid w:val="00CD5922"/>
    <w:rsid w:val="00CD59A9"/>
    <w:rsid w:val="00CD5FC5"/>
    <w:rsid w:val="00CD6618"/>
    <w:rsid w:val="00CD6625"/>
    <w:rsid w:val="00CD6E42"/>
    <w:rsid w:val="00CD6E50"/>
    <w:rsid w:val="00CD7211"/>
    <w:rsid w:val="00CD7579"/>
    <w:rsid w:val="00CD77BD"/>
    <w:rsid w:val="00CD78F1"/>
    <w:rsid w:val="00CD79B9"/>
    <w:rsid w:val="00CE02C0"/>
    <w:rsid w:val="00CE0433"/>
    <w:rsid w:val="00CE0FFA"/>
    <w:rsid w:val="00CE13E1"/>
    <w:rsid w:val="00CE159D"/>
    <w:rsid w:val="00CE15C6"/>
    <w:rsid w:val="00CE16B2"/>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8CB"/>
    <w:rsid w:val="00CE394C"/>
    <w:rsid w:val="00CE3A6D"/>
    <w:rsid w:val="00CE3B2F"/>
    <w:rsid w:val="00CE41AF"/>
    <w:rsid w:val="00CE431E"/>
    <w:rsid w:val="00CE43A3"/>
    <w:rsid w:val="00CE4673"/>
    <w:rsid w:val="00CE4995"/>
    <w:rsid w:val="00CE4A9F"/>
    <w:rsid w:val="00CE4E91"/>
    <w:rsid w:val="00CE4FF0"/>
    <w:rsid w:val="00CE506D"/>
    <w:rsid w:val="00CE5777"/>
    <w:rsid w:val="00CE5B1C"/>
    <w:rsid w:val="00CE5F4D"/>
    <w:rsid w:val="00CE6880"/>
    <w:rsid w:val="00CE6D32"/>
    <w:rsid w:val="00CE6D83"/>
    <w:rsid w:val="00CE70DF"/>
    <w:rsid w:val="00CE7281"/>
    <w:rsid w:val="00CE72A6"/>
    <w:rsid w:val="00CE72A7"/>
    <w:rsid w:val="00CE74F6"/>
    <w:rsid w:val="00CE7528"/>
    <w:rsid w:val="00CE783A"/>
    <w:rsid w:val="00CE7935"/>
    <w:rsid w:val="00CE7B48"/>
    <w:rsid w:val="00CF00CF"/>
    <w:rsid w:val="00CF015D"/>
    <w:rsid w:val="00CF020C"/>
    <w:rsid w:val="00CF0643"/>
    <w:rsid w:val="00CF07CE"/>
    <w:rsid w:val="00CF11CB"/>
    <w:rsid w:val="00CF1343"/>
    <w:rsid w:val="00CF1439"/>
    <w:rsid w:val="00CF167E"/>
    <w:rsid w:val="00CF1809"/>
    <w:rsid w:val="00CF19CC"/>
    <w:rsid w:val="00CF19D8"/>
    <w:rsid w:val="00CF1B2E"/>
    <w:rsid w:val="00CF1C0E"/>
    <w:rsid w:val="00CF1E74"/>
    <w:rsid w:val="00CF2457"/>
    <w:rsid w:val="00CF296B"/>
    <w:rsid w:val="00CF2CC3"/>
    <w:rsid w:val="00CF3013"/>
    <w:rsid w:val="00CF3496"/>
    <w:rsid w:val="00CF3B4C"/>
    <w:rsid w:val="00CF3B6A"/>
    <w:rsid w:val="00CF3E6D"/>
    <w:rsid w:val="00CF3F58"/>
    <w:rsid w:val="00CF425C"/>
    <w:rsid w:val="00CF44B2"/>
    <w:rsid w:val="00CF45AB"/>
    <w:rsid w:val="00CF4613"/>
    <w:rsid w:val="00CF466A"/>
    <w:rsid w:val="00CF47EE"/>
    <w:rsid w:val="00CF486F"/>
    <w:rsid w:val="00CF4BB1"/>
    <w:rsid w:val="00CF4EFB"/>
    <w:rsid w:val="00CF588A"/>
    <w:rsid w:val="00CF5E90"/>
    <w:rsid w:val="00CF6158"/>
    <w:rsid w:val="00CF6992"/>
    <w:rsid w:val="00CF6A2C"/>
    <w:rsid w:val="00CF6B49"/>
    <w:rsid w:val="00CF6E87"/>
    <w:rsid w:val="00CF73C1"/>
    <w:rsid w:val="00CF73DC"/>
    <w:rsid w:val="00CF7A94"/>
    <w:rsid w:val="00CF7B33"/>
    <w:rsid w:val="00CF7EAA"/>
    <w:rsid w:val="00CF7EB5"/>
    <w:rsid w:val="00CF7F2A"/>
    <w:rsid w:val="00D001D3"/>
    <w:rsid w:val="00D00239"/>
    <w:rsid w:val="00D00262"/>
    <w:rsid w:val="00D00828"/>
    <w:rsid w:val="00D00D0F"/>
    <w:rsid w:val="00D00EA5"/>
    <w:rsid w:val="00D01184"/>
    <w:rsid w:val="00D011E6"/>
    <w:rsid w:val="00D0134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13B"/>
    <w:rsid w:val="00D0499F"/>
    <w:rsid w:val="00D04A78"/>
    <w:rsid w:val="00D04ACA"/>
    <w:rsid w:val="00D04B0D"/>
    <w:rsid w:val="00D04F69"/>
    <w:rsid w:val="00D05181"/>
    <w:rsid w:val="00D05829"/>
    <w:rsid w:val="00D05A2F"/>
    <w:rsid w:val="00D05AF0"/>
    <w:rsid w:val="00D05BD5"/>
    <w:rsid w:val="00D05D69"/>
    <w:rsid w:val="00D06168"/>
    <w:rsid w:val="00D06261"/>
    <w:rsid w:val="00D062CC"/>
    <w:rsid w:val="00D074B8"/>
    <w:rsid w:val="00D0770A"/>
    <w:rsid w:val="00D07764"/>
    <w:rsid w:val="00D0779B"/>
    <w:rsid w:val="00D079FF"/>
    <w:rsid w:val="00D07A5A"/>
    <w:rsid w:val="00D07C88"/>
    <w:rsid w:val="00D1009E"/>
    <w:rsid w:val="00D10232"/>
    <w:rsid w:val="00D102BF"/>
    <w:rsid w:val="00D10AFD"/>
    <w:rsid w:val="00D10B76"/>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13"/>
    <w:rsid w:val="00D14B92"/>
    <w:rsid w:val="00D14D9F"/>
    <w:rsid w:val="00D14FA2"/>
    <w:rsid w:val="00D1505C"/>
    <w:rsid w:val="00D15350"/>
    <w:rsid w:val="00D158EA"/>
    <w:rsid w:val="00D15937"/>
    <w:rsid w:val="00D15DBF"/>
    <w:rsid w:val="00D15FB6"/>
    <w:rsid w:val="00D1605C"/>
    <w:rsid w:val="00D162D1"/>
    <w:rsid w:val="00D1680D"/>
    <w:rsid w:val="00D16C5D"/>
    <w:rsid w:val="00D16CF4"/>
    <w:rsid w:val="00D16D0A"/>
    <w:rsid w:val="00D16E45"/>
    <w:rsid w:val="00D173B0"/>
    <w:rsid w:val="00D17636"/>
    <w:rsid w:val="00D17A22"/>
    <w:rsid w:val="00D17BDA"/>
    <w:rsid w:val="00D20435"/>
    <w:rsid w:val="00D205EC"/>
    <w:rsid w:val="00D2073E"/>
    <w:rsid w:val="00D20887"/>
    <w:rsid w:val="00D20A2A"/>
    <w:rsid w:val="00D20A9E"/>
    <w:rsid w:val="00D20E38"/>
    <w:rsid w:val="00D20F0E"/>
    <w:rsid w:val="00D20F1B"/>
    <w:rsid w:val="00D20FF8"/>
    <w:rsid w:val="00D214BE"/>
    <w:rsid w:val="00D21562"/>
    <w:rsid w:val="00D21897"/>
    <w:rsid w:val="00D21B94"/>
    <w:rsid w:val="00D21BA6"/>
    <w:rsid w:val="00D21F8E"/>
    <w:rsid w:val="00D2201C"/>
    <w:rsid w:val="00D22524"/>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20"/>
    <w:rsid w:val="00D27891"/>
    <w:rsid w:val="00D278D1"/>
    <w:rsid w:val="00D279DF"/>
    <w:rsid w:val="00D27E0A"/>
    <w:rsid w:val="00D27E41"/>
    <w:rsid w:val="00D27F2C"/>
    <w:rsid w:val="00D3028F"/>
    <w:rsid w:val="00D30970"/>
    <w:rsid w:val="00D30A4D"/>
    <w:rsid w:val="00D30A98"/>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629"/>
    <w:rsid w:val="00D3389E"/>
    <w:rsid w:val="00D33CED"/>
    <w:rsid w:val="00D341CC"/>
    <w:rsid w:val="00D3450B"/>
    <w:rsid w:val="00D34656"/>
    <w:rsid w:val="00D34728"/>
    <w:rsid w:val="00D3479A"/>
    <w:rsid w:val="00D352BF"/>
    <w:rsid w:val="00D35470"/>
    <w:rsid w:val="00D3550F"/>
    <w:rsid w:val="00D35510"/>
    <w:rsid w:val="00D35930"/>
    <w:rsid w:val="00D3614B"/>
    <w:rsid w:val="00D3625A"/>
    <w:rsid w:val="00D36340"/>
    <w:rsid w:val="00D3643D"/>
    <w:rsid w:val="00D3666C"/>
    <w:rsid w:val="00D369BD"/>
    <w:rsid w:val="00D36A19"/>
    <w:rsid w:val="00D36DE7"/>
    <w:rsid w:val="00D36DFD"/>
    <w:rsid w:val="00D37209"/>
    <w:rsid w:val="00D378EC"/>
    <w:rsid w:val="00D379AE"/>
    <w:rsid w:val="00D37E1C"/>
    <w:rsid w:val="00D37E27"/>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795"/>
    <w:rsid w:val="00D44883"/>
    <w:rsid w:val="00D44AA9"/>
    <w:rsid w:val="00D44C19"/>
    <w:rsid w:val="00D45023"/>
    <w:rsid w:val="00D45127"/>
    <w:rsid w:val="00D45443"/>
    <w:rsid w:val="00D45646"/>
    <w:rsid w:val="00D45B2D"/>
    <w:rsid w:val="00D45E2D"/>
    <w:rsid w:val="00D46B0C"/>
    <w:rsid w:val="00D473CB"/>
    <w:rsid w:val="00D47C87"/>
    <w:rsid w:val="00D50037"/>
    <w:rsid w:val="00D500A8"/>
    <w:rsid w:val="00D50662"/>
    <w:rsid w:val="00D50A39"/>
    <w:rsid w:val="00D50D04"/>
    <w:rsid w:val="00D50E92"/>
    <w:rsid w:val="00D51275"/>
    <w:rsid w:val="00D51313"/>
    <w:rsid w:val="00D51A57"/>
    <w:rsid w:val="00D51DAE"/>
    <w:rsid w:val="00D51EB5"/>
    <w:rsid w:val="00D51ECA"/>
    <w:rsid w:val="00D52321"/>
    <w:rsid w:val="00D52B44"/>
    <w:rsid w:val="00D52C84"/>
    <w:rsid w:val="00D52F57"/>
    <w:rsid w:val="00D52FFE"/>
    <w:rsid w:val="00D53286"/>
    <w:rsid w:val="00D53913"/>
    <w:rsid w:val="00D53AC6"/>
    <w:rsid w:val="00D53BD1"/>
    <w:rsid w:val="00D53C42"/>
    <w:rsid w:val="00D5453E"/>
    <w:rsid w:val="00D5460B"/>
    <w:rsid w:val="00D5488D"/>
    <w:rsid w:val="00D54C13"/>
    <w:rsid w:val="00D54E61"/>
    <w:rsid w:val="00D54F0E"/>
    <w:rsid w:val="00D54F1C"/>
    <w:rsid w:val="00D5521B"/>
    <w:rsid w:val="00D557C0"/>
    <w:rsid w:val="00D567D3"/>
    <w:rsid w:val="00D5689D"/>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693"/>
    <w:rsid w:val="00D6271C"/>
    <w:rsid w:val="00D62B74"/>
    <w:rsid w:val="00D62F69"/>
    <w:rsid w:val="00D630BF"/>
    <w:rsid w:val="00D6353A"/>
    <w:rsid w:val="00D636D0"/>
    <w:rsid w:val="00D6397B"/>
    <w:rsid w:val="00D63C14"/>
    <w:rsid w:val="00D63CF5"/>
    <w:rsid w:val="00D63F03"/>
    <w:rsid w:val="00D64084"/>
    <w:rsid w:val="00D643BC"/>
    <w:rsid w:val="00D64587"/>
    <w:rsid w:val="00D648FB"/>
    <w:rsid w:val="00D64AC9"/>
    <w:rsid w:val="00D64E12"/>
    <w:rsid w:val="00D64E28"/>
    <w:rsid w:val="00D652BA"/>
    <w:rsid w:val="00D654DF"/>
    <w:rsid w:val="00D6560C"/>
    <w:rsid w:val="00D657B0"/>
    <w:rsid w:val="00D65AC7"/>
    <w:rsid w:val="00D65E39"/>
    <w:rsid w:val="00D65EB2"/>
    <w:rsid w:val="00D6635B"/>
    <w:rsid w:val="00D66406"/>
    <w:rsid w:val="00D6650E"/>
    <w:rsid w:val="00D66CE1"/>
    <w:rsid w:val="00D66E6E"/>
    <w:rsid w:val="00D67448"/>
    <w:rsid w:val="00D677DE"/>
    <w:rsid w:val="00D67BA0"/>
    <w:rsid w:val="00D67FE7"/>
    <w:rsid w:val="00D706B5"/>
    <w:rsid w:val="00D7097C"/>
    <w:rsid w:val="00D70B4F"/>
    <w:rsid w:val="00D70E57"/>
    <w:rsid w:val="00D71131"/>
    <w:rsid w:val="00D71177"/>
    <w:rsid w:val="00D712CD"/>
    <w:rsid w:val="00D71369"/>
    <w:rsid w:val="00D71495"/>
    <w:rsid w:val="00D714F2"/>
    <w:rsid w:val="00D716E0"/>
    <w:rsid w:val="00D7199C"/>
    <w:rsid w:val="00D7228B"/>
    <w:rsid w:val="00D7228C"/>
    <w:rsid w:val="00D729A3"/>
    <w:rsid w:val="00D72B9C"/>
    <w:rsid w:val="00D72FF7"/>
    <w:rsid w:val="00D73537"/>
    <w:rsid w:val="00D73599"/>
    <w:rsid w:val="00D73647"/>
    <w:rsid w:val="00D73838"/>
    <w:rsid w:val="00D73CA6"/>
    <w:rsid w:val="00D74119"/>
    <w:rsid w:val="00D74314"/>
    <w:rsid w:val="00D746F1"/>
    <w:rsid w:val="00D74C32"/>
    <w:rsid w:val="00D75301"/>
    <w:rsid w:val="00D761E7"/>
    <w:rsid w:val="00D766AC"/>
    <w:rsid w:val="00D768F5"/>
    <w:rsid w:val="00D76BFF"/>
    <w:rsid w:val="00D76ED4"/>
    <w:rsid w:val="00D77158"/>
    <w:rsid w:val="00D772BC"/>
    <w:rsid w:val="00D77AD5"/>
    <w:rsid w:val="00D77B1E"/>
    <w:rsid w:val="00D77BC5"/>
    <w:rsid w:val="00D77D79"/>
    <w:rsid w:val="00D77DD3"/>
    <w:rsid w:val="00D80382"/>
    <w:rsid w:val="00D80684"/>
    <w:rsid w:val="00D81073"/>
    <w:rsid w:val="00D81418"/>
    <w:rsid w:val="00D8186E"/>
    <w:rsid w:val="00D819D8"/>
    <w:rsid w:val="00D81A86"/>
    <w:rsid w:val="00D81A97"/>
    <w:rsid w:val="00D8202D"/>
    <w:rsid w:val="00D82305"/>
    <w:rsid w:val="00D824C5"/>
    <w:rsid w:val="00D8296E"/>
    <w:rsid w:val="00D829F2"/>
    <w:rsid w:val="00D82A4D"/>
    <w:rsid w:val="00D82AFE"/>
    <w:rsid w:val="00D82C5E"/>
    <w:rsid w:val="00D82C62"/>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4A2"/>
    <w:rsid w:val="00D86CF8"/>
    <w:rsid w:val="00D86E58"/>
    <w:rsid w:val="00D870E4"/>
    <w:rsid w:val="00D87229"/>
    <w:rsid w:val="00D8737C"/>
    <w:rsid w:val="00D87477"/>
    <w:rsid w:val="00D8752A"/>
    <w:rsid w:val="00D875B0"/>
    <w:rsid w:val="00D876B5"/>
    <w:rsid w:val="00D87747"/>
    <w:rsid w:val="00D87E60"/>
    <w:rsid w:val="00D87F98"/>
    <w:rsid w:val="00D901F1"/>
    <w:rsid w:val="00D90201"/>
    <w:rsid w:val="00D904A1"/>
    <w:rsid w:val="00D90703"/>
    <w:rsid w:val="00D9074A"/>
    <w:rsid w:val="00D9081D"/>
    <w:rsid w:val="00D90FF2"/>
    <w:rsid w:val="00D910BF"/>
    <w:rsid w:val="00D91467"/>
    <w:rsid w:val="00D91550"/>
    <w:rsid w:val="00D91570"/>
    <w:rsid w:val="00D917D5"/>
    <w:rsid w:val="00D91A0E"/>
    <w:rsid w:val="00D91F7D"/>
    <w:rsid w:val="00D923D3"/>
    <w:rsid w:val="00D924A2"/>
    <w:rsid w:val="00D9252D"/>
    <w:rsid w:val="00D9286E"/>
    <w:rsid w:val="00D92E32"/>
    <w:rsid w:val="00D92FF3"/>
    <w:rsid w:val="00D937B0"/>
    <w:rsid w:val="00D93993"/>
    <w:rsid w:val="00D93D92"/>
    <w:rsid w:val="00D942A8"/>
    <w:rsid w:val="00D942FB"/>
    <w:rsid w:val="00D944D6"/>
    <w:rsid w:val="00D950E5"/>
    <w:rsid w:val="00D95143"/>
    <w:rsid w:val="00D95270"/>
    <w:rsid w:val="00D9554B"/>
    <w:rsid w:val="00D955EA"/>
    <w:rsid w:val="00D95631"/>
    <w:rsid w:val="00D956D1"/>
    <w:rsid w:val="00D95848"/>
    <w:rsid w:val="00D95BF5"/>
    <w:rsid w:val="00D9619C"/>
    <w:rsid w:val="00D96372"/>
    <w:rsid w:val="00D964AA"/>
    <w:rsid w:val="00D96EEB"/>
    <w:rsid w:val="00D970C0"/>
    <w:rsid w:val="00D973B4"/>
    <w:rsid w:val="00D97645"/>
    <w:rsid w:val="00D9772F"/>
    <w:rsid w:val="00D978E3"/>
    <w:rsid w:val="00D97C47"/>
    <w:rsid w:val="00DA023A"/>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E16"/>
    <w:rsid w:val="00DA30A0"/>
    <w:rsid w:val="00DA3206"/>
    <w:rsid w:val="00DA3AC0"/>
    <w:rsid w:val="00DA3CE0"/>
    <w:rsid w:val="00DA411B"/>
    <w:rsid w:val="00DA4554"/>
    <w:rsid w:val="00DA492E"/>
    <w:rsid w:val="00DA4A54"/>
    <w:rsid w:val="00DA4D75"/>
    <w:rsid w:val="00DA531F"/>
    <w:rsid w:val="00DA54CB"/>
    <w:rsid w:val="00DA55C5"/>
    <w:rsid w:val="00DA5626"/>
    <w:rsid w:val="00DA563C"/>
    <w:rsid w:val="00DA56B2"/>
    <w:rsid w:val="00DA58C3"/>
    <w:rsid w:val="00DA58D4"/>
    <w:rsid w:val="00DA5A1E"/>
    <w:rsid w:val="00DA5AAE"/>
    <w:rsid w:val="00DA5B7B"/>
    <w:rsid w:val="00DA5CDF"/>
    <w:rsid w:val="00DA5EC4"/>
    <w:rsid w:val="00DA631D"/>
    <w:rsid w:val="00DA6422"/>
    <w:rsid w:val="00DA6441"/>
    <w:rsid w:val="00DA645C"/>
    <w:rsid w:val="00DA69B6"/>
    <w:rsid w:val="00DA6BE5"/>
    <w:rsid w:val="00DA6C74"/>
    <w:rsid w:val="00DA6D72"/>
    <w:rsid w:val="00DA729C"/>
    <w:rsid w:val="00DA7340"/>
    <w:rsid w:val="00DA7648"/>
    <w:rsid w:val="00DA7D51"/>
    <w:rsid w:val="00DA7DA5"/>
    <w:rsid w:val="00DA7DE6"/>
    <w:rsid w:val="00DB018D"/>
    <w:rsid w:val="00DB0846"/>
    <w:rsid w:val="00DB0BF7"/>
    <w:rsid w:val="00DB0D97"/>
    <w:rsid w:val="00DB10B7"/>
    <w:rsid w:val="00DB1161"/>
    <w:rsid w:val="00DB127D"/>
    <w:rsid w:val="00DB155D"/>
    <w:rsid w:val="00DB18F0"/>
    <w:rsid w:val="00DB1B53"/>
    <w:rsid w:val="00DB1DE3"/>
    <w:rsid w:val="00DB1EB8"/>
    <w:rsid w:val="00DB1F92"/>
    <w:rsid w:val="00DB2225"/>
    <w:rsid w:val="00DB2563"/>
    <w:rsid w:val="00DB256B"/>
    <w:rsid w:val="00DB26DC"/>
    <w:rsid w:val="00DB2B3C"/>
    <w:rsid w:val="00DB2C86"/>
    <w:rsid w:val="00DB3105"/>
    <w:rsid w:val="00DB315F"/>
    <w:rsid w:val="00DB31A8"/>
    <w:rsid w:val="00DB320E"/>
    <w:rsid w:val="00DB352F"/>
    <w:rsid w:val="00DB3591"/>
    <w:rsid w:val="00DB36E5"/>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97F"/>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770"/>
    <w:rsid w:val="00DC1878"/>
    <w:rsid w:val="00DC1B3D"/>
    <w:rsid w:val="00DC2469"/>
    <w:rsid w:val="00DC24FB"/>
    <w:rsid w:val="00DC258B"/>
    <w:rsid w:val="00DC2687"/>
    <w:rsid w:val="00DC2734"/>
    <w:rsid w:val="00DC32EC"/>
    <w:rsid w:val="00DC369D"/>
    <w:rsid w:val="00DC3713"/>
    <w:rsid w:val="00DC38ED"/>
    <w:rsid w:val="00DC3949"/>
    <w:rsid w:val="00DC3CB9"/>
    <w:rsid w:val="00DC3DA8"/>
    <w:rsid w:val="00DC3E3B"/>
    <w:rsid w:val="00DC46A0"/>
    <w:rsid w:val="00DC4AB3"/>
    <w:rsid w:val="00DC4AC0"/>
    <w:rsid w:val="00DC4B6A"/>
    <w:rsid w:val="00DC4BFF"/>
    <w:rsid w:val="00DC4EC7"/>
    <w:rsid w:val="00DC4FDF"/>
    <w:rsid w:val="00DC5261"/>
    <w:rsid w:val="00DC54BC"/>
    <w:rsid w:val="00DC5CD6"/>
    <w:rsid w:val="00DC5E98"/>
    <w:rsid w:val="00DC632C"/>
    <w:rsid w:val="00DC691A"/>
    <w:rsid w:val="00DC6A39"/>
    <w:rsid w:val="00DC6A3F"/>
    <w:rsid w:val="00DC6AC6"/>
    <w:rsid w:val="00DC6BC3"/>
    <w:rsid w:val="00DC6E18"/>
    <w:rsid w:val="00DC6E7C"/>
    <w:rsid w:val="00DC71C3"/>
    <w:rsid w:val="00DC74E4"/>
    <w:rsid w:val="00DC75D6"/>
    <w:rsid w:val="00DC7994"/>
    <w:rsid w:val="00DC79D6"/>
    <w:rsid w:val="00DC7B51"/>
    <w:rsid w:val="00DC7C1D"/>
    <w:rsid w:val="00DC7F43"/>
    <w:rsid w:val="00DD065A"/>
    <w:rsid w:val="00DD080F"/>
    <w:rsid w:val="00DD09AC"/>
    <w:rsid w:val="00DD0D18"/>
    <w:rsid w:val="00DD0F2B"/>
    <w:rsid w:val="00DD0FE5"/>
    <w:rsid w:val="00DD1018"/>
    <w:rsid w:val="00DD1085"/>
    <w:rsid w:val="00DD1100"/>
    <w:rsid w:val="00DD11E8"/>
    <w:rsid w:val="00DD15DE"/>
    <w:rsid w:val="00DD17D1"/>
    <w:rsid w:val="00DD19B2"/>
    <w:rsid w:val="00DD1C9B"/>
    <w:rsid w:val="00DD203F"/>
    <w:rsid w:val="00DD2575"/>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74"/>
    <w:rsid w:val="00DE1599"/>
    <w:rsid w:val="00DE177C"/>
    <w:rsid w:val="00DE1977"/>
    <w:rsid w:val="00DE1D22"/>
    <w:rsid w:val="00DE1EE0"/>
    <w:rsid w:val="00DE2A09"/>
    <w:rsid w:val="00DE2D55"/>
    <w:rsid w:val="00DE2E6A"/>
    <w:rsid w:val="00DE328E"/>
    <w:rsid w:val="00DE347A"/>
    <w:rsid w:val="00DE35A0"/>
    <w:rsid w:val="00DE3D8E"/>
    <w:rsid w:val="00DE3EF6"/>
    <w:rsid w:val="00DE402A"/>
    <w:rsid w:val="00DE455E"/>
    <w:rsid w:val="00DE4581"/>
    <w:rsid w:val="00DE45F6"/>
    <w:rsid w:val="00DE46F8"/>
    <w:rsid w:val="00DE48A0"/>
    <w:rsid w:val="00DE4F2F"/>
    <w:rsid w:val="00DE573B"/>
    <w:rsid w:val="00DE58B7"/>
    <w:rsid w:val="00DE5ABC"/>
    <w:rsid w:val="00DE5B14"/>
    <w:rsid w:val="00DE6569"/>
    <w:rsid w:val="00DE6799"/>
    <w:rsid w:val="00DE6862"/>
    <w:rsid w:val="00DE6C12"/>
    <w:rsid w:val="00DE6EFC"/>
    <w:rsid w:val="00DE74F3"/>
    <w:rsid w:val="00DE758F"/>
    <w:rsid w:val="00DE776F"/>
    <w:rsid w:val="00DE791B"/>
    <w:rsid w:val="00DE7B83"/>
    <w:rsid w:val="00DE7C74"/>
    <w:rsid w:val="00DF00F9"/>
    <w:rsid w:val="00DF0103"/>
    <w:rsid w:val="00DF01F8"/>
    <w:rsid w:val="00DF0202"/>
    <w:rsid w:val="00DF0715"/>
    <w:rsid w:val="00DF0A7C"/>
    <w:rsid w:val="00DF0F1A"/>
    <w:rsid w:val="00DF1477"/>
    <w:rsid w:val="00DF1B01"/>
    <w:rsid w:val="00DF1B52"/>
    <w:rsid w:val="00DF1E43"/>
    <w:rsid w:val="00DF1ED4"/>
    <w:rsid w:val="00DF1FE3"/>
    <w:rsid w:val="00DF1FFC"/>
    <w:rsid w:val="00DF207F"/>
    <w:rsid w:val="00DF20BD"/>
    <w:rsid w:val="00DF2725"/>
    <w:rsid w:val="00DF288C"/>
    <w:rsid w:val="00DF294E"/>
    <w:rsid w:val="00DF2C9D"/>
    <w:rsid w:val="00DF2F66"/>
    <w:rsid w:val="00DF37D6"/>
    <w:rsid w:val="00DF39B7"/>
    <w:rsid w:val="00DF43C8"/>
    <w:rsid w:val="00DF44B4"/>
    <w:rsid w:val="00DF509B"/>
    <w:rsid w:val="00DF511B"/>
    <w:rsid w:val="00DF52AA"/>
    <w:rsid w:val="00DF537B"/>
    <w:rsid w:val="00DF59A1"/>
    <w:rsid w:val="00DF5A37"/>
    <w:rsid w:val="00DF603E"/>
    <w:rsid w:val="00DF668A"/>
    <w:rsid w:val="00DF6745"/>
    <w:rsid w:val="00DF681D"/>
    <w:rsid w:val="00DF6A40"/>
    <w:rsid w:val="00DF6CD5"/>
    <w:rsid w:val="00DF6F05"/>
    <w:rsid w:val="00DF6F71"/>
    <w:rsid w:val="00DF723A"/>
    <w:rsid w:val="00DF743E"/>
    <w:rsid w:val="00DF75C9"/>
    <w:rsid w:val="00DF777D"/>
    <w:rsid w:val="00DF7830"/>
    <w:rsid w:val="00DF7B2F"/>
    <w:rsid w:val="00DF7C48"/>
    <w:rsid w:val="00DF7D52"/>
    <w:rsid w:val="00DF7E59"/>
    <w:rsid w:val="00DF7F7E"/>
    <w:rsid w:val="00E00167"/>
    <w:rsid w:val="00E0019E"/>
    <w:rsid w:val="00E002B5"/>
    <w:rsid w:val="00E002C6"/>
    <w:rsid w:val="00E0073E"/>
    <w:rsid w:val="00E00939"/>
    <w:rsid w:val="00E009AF"/>
    <w:rsid w:val="00E00CAD"/>
    <w:rsid w:val="00E00CD2"/>
    <w:rsid w:val="00E00F99"/>
    <w:rsid w:val="00E010C0"/>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93F"/>
    <w:rsid w:val="00E04B7F"/>
    <w:rsid w:val="00E05094"/>
    <w:rsid w:val="00E05330"/>
    <w:rsid w:val="00E0569E"/>
    <w:rsid w:val="00E0587A"/>
    <w:rsid w:val="00E058F3"/>
    <w:rsid w:val="00E05CD8"/>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07BDE"/>
    <w:rsid w:val="00E07FF0"/>
    <w:rsid w:val="00E10181"/>
    <w:rsid w:val="00E10206"/>
    <w:rsid w:val="00E10557"/>
    <w:rsid w:val="00E1057E"/>
    <w:rsid w:val="00E105E6"/>
    <w:rsid w:val="00E106B5"/>
    <w:rsid w:val="00E10704"/>
    <w:rsid w:val="00E1079E"/>
    <w:rsid w:val="00E108A1"/>
    <w:rsid w:val="00E10FC7"/>
    <w:rsid w:val="00E110B2"/>
    <w:rsid w:val="00E11556"/>
    <w:rsid w:val="00E1186B"/>
    <w:rsid w:val="00E1193C"/>
    <w:rsid w:val="00E119D0"/>
    <w:rsid w:val="00E11AC7"/>
    <w:rsid w:val="00E11B06"/>
    <w:rsid w:val="00E11BC7"/>
    <w:rsid w:val="00E11D6A"/>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83"/>
    <w:rsid w:val="00E13F49"/>
    <w:rsid w:val="00E14528"/>
    <w:rsid w:val="00E14A7E"/>
    <w:rsid w:val="00E14AEC"/>
    <w:rsid w:val="00E14BC4"/>
    <w:rsid w:val="00E14CF9"/>
    <w:rsid w:val="00E14D62"/>
    <w:rsid w:val="00E153AB"/>
    <w:rsid w:val="00E153D5"/>
    <w:rsid w:val="00E1562B"/>
    <w:rsid w:val="00E157D4"/>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651"/>
    <w:rsid w:val="00E17B48"/>
    <w:rsid w:val="00E206DE"/>
    <w:rsid w:val="00E20F29"/>
    <w:rsid w:val="00E21093"/>
    <w:rsid w:val="00E21349"/>
    <w:rsid w:val="00E216D4"/>
    <w:rsid w:val="00E21CAD"/>
    <w:rsid w:val="00E21CDE"/>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5F0B"/>
    <w:rsid w:val="00E267F8"/>
    <w:rsid w:val="00E268DA"/>
    <w:rsid w:val="00E26B16"/>
    <w:rsid w:val="00E2702C"/>
    <w:rsid w:val="00E270DF"/>
    <w:rsid w:val="00E2742E"/>
    <w:rsid w:val="00E276A7"/>
    <w:rsid w:val="00E276C1"/>
    <w:rsid w:val="00E2776F"/>
    <w:rsid w:val="00E278F3"/>
    <w:rsid w:val="00E27936"/>
    <w:rsid w:val="00E27980"/>
    <w:rsid w:val="00E27A35"/>
    <w:rsid w:val="00E27AA7"/>
    <w:rsid w:val="00E27AFD"/>
    <w:rsid w:val="00E27C73"/>
    <w:rsid w:val="00E300AB"/>
    <w:rsid w:val="00E3064D"/>
    <w:rsid w:val="00E306D2"/>
    <w:rsid w:val="00E306D9"/>
    <w:rsid w:val="00E30B3F"/>
    <w:rsid w:val="00E30FB2"/>
    <w:rsid w:val="00E31373"/>
    <w:rsid w:val="00E31613"/>
    <w:rsid w:val="00E31AAD"/>
    <w:rsid w:val="00E31CA9"/>
    <w:rsid w:val="00E31D4A"/>
    <w:rsid w:val="00E31E12"/>
    <w:rsid w:val="00E3276F"/>
    <w:rsid w:val="00E329C2"/>
    <w:rsid w:val="00E3333C"/>
    <w:rsid w:val="00E340F0"/>
    <w:rsid w:val="00E345C5"/>
    <w:rsid w:val="00E34DE9"/>
    <w:rsid w:val="00E34EF2"/>
    <w:rsid w:val="00E34F71"/>
    <w:rsid w:val="00E3545D"/>
    <w:rsid w:val="00E354FE"/>
    <w:rsid w:val="00E35D9C"/>
    <w:rsid w:val="00E35FE6"/>
    <w:rsid w:val="00E364C8"/>
    <w:rsid w:val="00E3653E"/>
    <w:rsid w:val="00E367F5"/>
    <w:rsid w:val="00E367FF"/>
    <w:rsid w:val="00E36860"/>
    <w:rsid w:val="00E36BBA"/>
    <w:rsid w:val="00E36C86"/>
    <w:rsid w:val="00E36C93"/>
    <w:rsid w:val="00E36EE6"/>
    <w:rsid w:val="00E37289"/>
    <w:rsid w:val="00E374A4"/>
    <w:rsid w:val="00E374DE"/>
    <w:rsid w:val="00E3766D"/>
    <w:rsid w:val="00E3776E"/>
    <w:rsid w:val="00E378EB"/>
    <w:rsid w:val="00E37AB7"/>
    <w:rsid w:val="00E37B4B"/>
    <w:rsid w:val="00E37C91"/>
    <w:rsid w:val="00E406BB"/>
    <w:rsid w:val="00E40B0E"/>
    <w:rsid w:val="00E40ECA"/>
    <w:rsid w:val="00E40F11"/>
    <w:rsid w:val="00E4100D"/>
    <w:rsid w:val="00E41041"/>
    <w:rsid w:val="00E41211"/>
    <w:rsid w:val="00E414A6"/>
    <w:rsid w:val="00E417D1"/>
    <w:rsid w:val="00E417E3"/>
    <w:rsid w:val="00E41843"/>
    <w:rsid w:val="00E41A3A"/>
    <w:rsid w:val="00E41B34"/>
    <w:rsid w:val="00E422FD"/>
    <w:rsid w:val="00E4230C"/>
    <w:rsid w:val="00E42454"/>
    <w:rsid w:val="00E425CC"/>
    <w:rsid w:val="00E426D2"/>
    <w:rsid w:val="00E429BC"/>
    <w:rsid w:val="00E42BA6"/>
    <w:rsid w:val="00E42E4E"/>
    <w:rsid w:val="00E42FC8"/>
    <w:rsid w:val="00E433BE"/>
    <w:rsid w:val="00E437C6"/>
    <w:rsid w:val="00E438D4"/>
    <w:rsid w:val="00E439B9"/>
    <w:rsid w:val="00E43DF6"/>
    <w:rsid w:val="00E43EB5"/>
    <w:rsid w:val="00E43EE7"/>
    <w:rsid w:val="00E440E6"/>
    <w:rsid w:val="00E442C2"/>
    <w:rsid w:val="00E445EB"/>
    <w:rsid w:val="00E449E3"/>
    <w:rsid w:val="00E44B9D"/>
    <w:rsid w:val="00E44C45"/>
    <w:rsid w:val="00E44E5C"/>
    <w:rsid w:val="00E44F6C"/>
    <w:rsid w:val="00E457B5"/>
    <w:rsid w:val="00E458C4"/>
    <w:rsid w:val="00E4592E"/>
    <w:rsid w:val="00E45F2C"/>
    <w:rsid w:val="00E45FF8"/>
    <w:rsid w:val="00E46199"/>
    <w:rsid w:val="00E467E5"/>
    <w:rsid w:val="00E4683A"/>
    <w:rsid w:val="00E469EC"/>
    <w:rsid w:val="00E46AA3"/>
    <w:rsid w:val="00E46BAA"/>
    <w:rsid w:val="00E46D77"/>
    <w:rsid w:val="00E47406"/>
    <w:rsid w:val="00E4772A"/>
    <w:rsid w:val="00E4795D"/>
    <w:rsid w:val="00E47A73"/>
    <w:rsid w:val="00E47B6E"/>
    <w:rsid w:val="00E47B7D"/>
    <w:rsid w:val="00E47F72"/>
    <w:rsid w:val="00E47FC5"/>
    <w:rsid w:val="00E500B5"/>
    <w:rsid w:val="00E50129"/>
    <w:rsid w:val="00E50259"/>
    <w:rsid w:val="00E50367"/>
    <w:rsid w:val="00E504A5"/>
    <w:rsid w:val="00E5062A"/>
    <w:rsid w:val="00E50652"/>
    <w:rsid w:val="00E50B0C"/>
    <w:rsid w:val="00E5119E"/>
    <w:rsid w:val="00E5121C"/>
    <w:rsid w:val="00E5138F"/>
    <w:rsid w:val="00E5140B"/>
    <w:rsid w:val="00E5181A"/>
    <w:rsid w:val="00E51A24"/>
    <w:rsid w:val="00E51AC4"/>
    <w:rsid w:val="00E51D63"/>
    <w:rsid w:val="00E51EF3"/>
    <w:rsid w:val="00E52268"/>
    <w:rsid w:val="00E525EF"/>
    <w:rsid w:val="00E5270E"/>
    <w:rsid w:val="00E527F3"/>
    <w:rsid w:val="00E52F2C"/>
    <w:rsid w:val="00E531DC"/>
    <w:rsid w:val="00E532D6"/>
    <w:rsid w:val="00E53369"/>
    <w:rsid w:val="00E5355C"/>
    <w:rsid w:val="00E53937"/>
    <w:rsid w:val="00E539E6"/>
    <w:rsid w:val="00E53DAF"/>
    <w:rsid w:val="00E541BC"/>
    <w:rsid w:val="00E541EC"/>
    <w:rsid w:val="00E542B2"/>
    <w:rsid w:val="00E54395"/>
    <w:rsid w:val="00E544AE"/>
    <w:rsid w:val="00E54A64"/>
    <w:rsid w:val="00E54A7A"/>
    <w:rsid w:val="00E54AE7"/>
    <w:rsid w:val="00E54C21"/>
    <w:rsid w:val="00E54DAE"/>
    <w:rsid w:val="00E550E0"/>
    <w:rsid w:val="00E55C1F"/>
    <w:rsid w:val="00E55CBC"/>
    <w:rsid w:val="00E55ED2"/>
    <w:rsid w:val="00E55FDF"/>
    <w:rsid w:val="00E56327"/>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2F86"/>
    <w:rsid w:val="00E63259"/>
    <w:rsid w:val="00E63A5F"/>
    <w:rsid w:val="00E63C82"/>
    <w:rsid w:val="00E63C88"/>
    <w:rsid w:val="00E6457C"/>
    <w:rsid w:val="00E647F7"/>
    <w:rsid w:val="00E64BD6"/>
    <w:rsid w:val="00E64CB7"/>
    <w:rsid w:val="00E650DF"/>
    <w:rsid w:val="00E65128"/>
    <w:rsid w:val="00E651B3"/>
    <w:rsid w:val="00E65786"/>
    <w:rsid w:val="00E658AC"/>
    <w:rsid w:val="00E65AF3"/>
    <w:rsid w:val="00E65B13"/>
    <w:rsid w:val="00E65B1C"/>
    <w:rsid w:val="00E65C1E"/>
    <w:rsid w:val="00E65C4A"/>
    <w:rsid w:val="00E65C58"/>
    <w:rsid w:val="00E65CE3"/>
    <w:rsid w:val="00E65F4B"/>
    <w:rsid w:val="00E6614A"/>
    <w:rsid w:val="00E6658E"/>
    <w:rsid w:val="00E66980"/>
    <w:rsid w:val="00E66CE9"/>
    <w:rsid w:val="00E6700C"/>
    <w:rsid w:val="00E6701E"/>
    <w:rsid w:val="00E6707B"/>
    <w:rsid w:val="00E6714D"/>
    <w:rsid w:val="00E673E4"/>
    <w:rsid w:val="00E6741E"/>
    <w:rsid w:val="00E679FB"/>
    <w:rsid w:val="00E67A4D"/>
    <w:rsid w:val="00E67EA9"/>
    <w:rsid w:val="00E702BE"/>
    <w:rsid w:val="00E704FB"/>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F60"/>
    <w:rsid w:val="00E732EA"/>
    <w:rsid w:val="00E73372"/>
    <w:rsid w:val="00E733EF"/>
    <w:rsid w:val="00E737BB"/>
    <w:rsid w:val="00E73C2F"/>
    <w:rsid w:val="00E73C34"/>
    <w:rsid w:val="00E73CB0"/>
    <w:rsid w:val="00E73FCD"/>
    <w:rsid w:val="00E74384"/>
    <w:rsid w:val="00E748CF"/>
    <w:rsid w:val="00E74E9D"/>
    <w:rsid w:val="00E74EAD"/>
    <w:rsid w:val="00E750D8"/>
    <w:rsid w:val="00E750E9"/>
    <w:rsid w:val="00E7516D"/>
    <w:rsid w:val="00E753D5"/>
    <w:rsid w:val="00E7548B"/>
    <w:rsid w:val="00E75D57"/>
    <w:rsid w:val="00E75DBC"/>
    <w:rsid w:val="00E75F8A"/>
    <w:rsid w:val="00E7611A"/>
    <w:rsid w:val="00E76471"/>
    <w:rsid w:val="00E765AE"/>
    <w:rsid w:val="00E76858"/>
    <w:rsid w:val="00E768FF"/>
    <w:rsid w:val="00E76968"/>
    <w:rsid w:val="00E76ACC"/>
    <w:rsid w:val="00E76C31"/>
    <w:rsid w:val="00E76DBE"/>
    <w:rsid w:val="00E76E8D"/>
    <w:rsid w:val="00E76F47"/>
    <w:rsid w:val="00E7707C"/>
    <w:rsid w:val="00E77582"/>
    <w:rsid w:val="00E7758C"/>
    <w:rsid w:val="00E77FC8"/>
    <w:rsid w:val="00E80268"/>
    <w:rsid w:val="00E8064E"/>
    <w:rsid w:val="00E806A9"/>
    <w:rsid w:val="00E8084D"/>
    <w:rsid w:val="00E809C1"/>
    <w:rsid w:val="00E80E68"/>
    <w:rsid w:val="00E8122A"/>
    <w:rsid w:val="00E81373"/>
    <w:rsid w:val="00E813BD"/>
    <w:rsid w:val="00E81697"/>
    <w:rsid w:val="00E81C8B"/>
    <w:rsid w:val="00E81D70"/>
    <w:rsid w:val="00E82291"/>
    <w:rsid w:val="00E8260A"/>
    <w:rsid w:val="00E82704"/>
    <w:rsid w:val="00E82796"/>
    <w:rsid w:val="00E8283D"/>
    <w:rsid w:val="00E82886"/>
    <w:rsid w:val="00E82C1A"/>
    <w:rsid w:val="00E8300E"/>
    <w:rsid w:val="00E830B0"/>
    <w:rsid w:val="00E830E7"/>
    <w:rsid w:val="00E83427"/>
    <w:rsid w:val="00E839C0"/>
    <w:rsid w:val="00E83BA3"/>
    <w:rsid w:val="00E83D34"/>
    <w:rsid w:val="00E83E72"/>
    <w:rsid w:val="00E84A3E"/>
    <w:rsid w:val="00E84B05"/>
    <w:rsid w:val="00E84C2D"/>
    <w:rsid w:val="00E84CFB"/>
    <w:rsid w:val="00E8524F"/>
    <w:rsid w:val="00E8529F"/>
    <w:rsid w:val="00E856A0"/>
    <w:rsid w:val="00E8581E"/>
    <w:rsid w:val="00E85A9B"/>
    <w:rsid w:val="00E85CE4"/>
    <w:rsid w:val="00E85D99"/>
    <w:rsid w:val="00E85E07"/>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74"/>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018"/>
    <w:rsid w:val="00E9312B"/>
    <w:rsid w:val="00E932FF"/>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6F14"/>
    <w:rsid w:val="00E971B9"/>
    <w:rsid w:val="00E979AA"/>
    <w:rsid w:val="00E97D32"/>
    <w:rsid w:val="00EA000A"/>
    <w:rsid w:val="00EA00E5"/>
    <w:rsid w:val="00EA01BC"/>
    <w:rsid w:val="00EA01BD"/>
    <w:rsid w:val="00EA041F"/>
    <w:rsid w:val="00EA0519"/>
    <w:rsid w:val="00EA0668"/>
    <w:rsid w:val="00EA06B3"/>
    <w:rsid w:val="00EA0989"/>
    <w:rsid w:val="00EA0ED5"/>
    <w:rsid w:val="00EA0EF3"/>
    <w:rsid w:val="00EA1E7F"/>
    <w:rsid w:val="00EA2080"/>
    <w:rsid w:val="00EA23CE"/>
    <w:rsid w:val="00EA2547"/>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969"/>
    <w:rsid w:val="00EA6CBC"/>
    <w:rsid w:val="00EA6EFB"/>
    <w:rsid w:val="00EA7078"/>
    <w:rsid w:val="00EA72EB"/>
    <w:rsid w:val="00EA741F"/>
    <w:rsid w:val="00EA75E3"/>
    <w:rsid w:val="00EA7C2D"/>
    <w:rsid w:val="00EA7F71"/>
    <w:rsid w:val="00EB0681"/>
    <w:rsid w:val="00EB07A5"/>
    <w:rsid w:val="00EB07DB"/>
    <w:rsid w:val="00EB0C58"/>
    <w:rsid w:val="00EB0EB9"/>
    <w:rsid w:val="00EB0F31"/>
    <w:rsid w:val="00EB11FB"/>
    <w:rsid w:val="00EB12D2"/>
    <w:rsid w:val="00EB1470"/>
    <w:rsid w:val="00EB1A71"/>
    <w:rsid w:val="00EB1C6F"/>
    <w:rsid w:val="00EB1D24"/>
    <w:rsid w:val="00EB21C7"/>
    <w:rsid w:val="00EB24E2"/>
    <w:rsid w:val="00EB25FF"/>
    <w:rsid w:val="00EB2740"/>
    <w:rsid w:val="00EB2CBE"/>
    <w:rsid w:val="00EB2EA7"/>
    <w:rsid w:val="00EB3B99"/>
    <w:rsid w:val="00EB3C7A"/>
    <w:rsid w:val="00EB41B2"/>
    <w:rsid w:val="00EB4E68"/>
    <w:rsid w:val="00EB507B"/>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2F1B"/>
    <w:rsid w:val="00EC3239"/>
    <w:rsid w:val="00EC3608"/>
    <w:rsid w:val="00EC3BAE"/>
    <w:rsid w:val="00EC3CD5"/>
    <w:rsid w:val="00EC47DA"/>
    <w:rsid w:val="00EC48E5"/>
    <w:rsid w:val="00EC4CA3"/>
    <w:rsid w:val="00EC4D75"/>
    <w:rsid w:val="00EC50DA"/>
    <w:rsid w:val="00EC532D"/>
    <w:rsid w:val="00EC5AB4"/>
    <w:rsid w:val="00EC5C97"/>
    <w:rsid w:val="00EC5F73"/>
    <w:rsid w:val="00EC5F7B"/>
    <w:rsid w:val="00EC5FE4"/>
    <w:rsid w:val="00EC6474"/>
    <w:rsid w:val="00EC64B5"/>
    <w:rsid w:val="00EC64D6"/>
    <w:rsid w:val="00EC6549"/>
    <w:rsid w:val="00EC6985"/>
    <w:rsid w:val="00EC6F8F"/>
    <w:rsid w:val="00EC7084"/>
    <w:rsid w:val="00EC70D1"/>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80A"/>
    <w:rsid w:val="00ED2C55"/>
    <w:rsid w:val="00ED2D4F"/>
    <w:rsid w:val="00ED3269"/>
    <w:rsid w:val="00ED386D"/>
    <w:rsid w:val="00ED3B1E"/>
    <w:rsid w:val="00ED3DFF"/>
    <w:rsid w:val="00ED4A8B"/>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E5C"/>
    <w:rsid w:val="00EE0E61"/>
    <w:rsid w:val="00EE11C3"/>
    <w:rsid w:val="00EE1412"/>
    <w:rsid w:val="00EE14F3"/>
    <w:rsid w:val="00EE1C0B"/>
    <w:rsid w:val="00EE1E8D"/>
    <w:rsid w:val="00EE2044"/>
    <w:rsid w:val="00EE22A2"/>
    <w:rsid w:val="00EE27CA"/>
    <w:rsid w:val="00EE2A99"/>
    <w:rsid w:val="00EE2BB9"/>
    <w:rsid w:val="00EE2C37"/>
    <w:rsid w:val="00EE2D44"/>
    <w:rsid w:val="00EE2DB0"/>
    <w:rsid w:val="00EE301F"/>
    <w:rsid w:val="00EE3405"/>
    <w:rsid w:val="00EE370D"/>
    <w:rsid w:val="00EE3AB3"/>
    <w:rsid w:val="00EE3BBB"/>
    <w:rsid w:val="00EE3DAE"/>
    <w:rsid w:val="00EE3F5A"/>
    <w:rsid w:val="00EE3FB9"/>
    <w:rsid w:val="00EE4563"/>
    <w:rsid w:val="00EE4612"/>
    <w:rsid w:val="00EE46B2"/>
    <w:rsid w:val="00EE4711"/>
    <w:rsid w:val="00EE47A8"/>
    <w:rsid w:val="00EE4A89"/>
    <w:rsid w:val="00EE4AA8"/>
    <w:rsid w:val="00EE4D55"/>
    <w:rsid w:val="00EE4EB6"/>
    <w:rsid w:val="00EE4ED7"/>
    <w:rsid w:val="00EE5261"/>
    <w:rsid w:val="00EE53EA"/>
    <w:rsid w:val="00EE5638"/>
    <w:rsid w:val="00EE576B"/>
    <w:rsid w:val="00EE57AC"/>
    <w:rsid w:val="00EE58AC"/>
    <w:rsid w:val="00EE5B6B"/>
    <w:rsid w:val="00EE5F4C"/>
    <w:rsid w:val="00EE6053"/>
    <w:rsid w:val="00EE6229"/>
    <w:rsid w:val="00EE65BB"/>
    <w:rsid w:val="00EE65D7"/>
    <w:rsid w:val="00EE6630"/>
    <w:rsid w:val="00EE6855"/>
    <w:rsid w:val="00EE6B2B"/>
    <w:rsid w:val="00EE702E"/>
    <w:rsid w:val="00EE7273"/>
    <w:rsid w:val="00EE733A"/>
    <w:rsid w:val="00EE756F"/>
    <w:rsid w:val="00EE78CD"/>
    <w:rsid w:val="00EE7D2E"/>
    <w:rsid w:val="00EE7DB2"/>
    <w:rsid w:val="00EE7F0A"/>
    <w:rsid w:val="00EE7FCE"/>
    <w:rsid w:val="00EF03A1"/>
    <w:rsid w:val="00EF0420"/>
    <w:rsid w:val="00EF0456"/>
    <w:rsid w:val="00EF0771"/>
    <w:rsid w:val="00EF0A90"/>
    <w:rsid w:val="00EF1002"/>
    <w:rsid w:val="00EF1085"/>
    <w:rsid w:val="00EF1C4E"/>
    <w:rsid w:val="00EF1F15"/>
    <w:rsid w:val="00EF1FB6"/>
    <w:rsid w:val="00EF2014"/>
    <w:rsid w:val="00EF22EE"/>
    <w:rsid w:val="00EF239B"/>
    <w:rsid w:val="00EF2BB4"/>
    <w:rsid w:val="00EF2D2B"/>
    <w:rsid w:val="00EF2F1F"/>
    <w:rsid w:val="00EF2F50"/>
    <w:rsid w:val="00EF2F93"/>
    <w:rsid w:val="00EF31B8"/>
    <w:rsid w:val="00EF347A"/>
    <w:rsid w:val="00EF388F"/>
    <w:rsid w:val="00EF3AD9"/>
    <w:rsid w:val="00EF3E16"/>
    <w:rsid w:val="00EF3ED4"/>
    <w:rsid w:val="00EF4124"/>
    <w:rsid w:val="00EF4A4C"/>
    <w:rsid w:val="00EF4D63"/>
    <w:rsid w:val="00EF4E45"/>
    <w:rsid w:val="00EF4EC3"/>
    <w:rsid w:val="00EF4EF2"/>
    <w:rsid w:val="00EF50BC"/>
    <w:rsid w:val="00EF54A6"/>
    <w:rsid w:val="00EF5677"/>
    <w:rsid w:val="00EF568A"/>
    <w:rsid w:val="00EF60E0"/>
    <w:rsid w:val="00EF6A92"/>
    <w:rsid w:val="00EF6E2B"/>
    <w:rsid w:val="00EF732E"/>
    <w:rsid w:val="00EF739B"/>
    <w:rsid w:val="00EF765B"/>
    <w:rsid w:val="00EF7671"/>
    <w:rsid w:val="00EF7810"/>
    <w:rsid w:val="00EF7C5E"/>
    <w:rsid w:val="00EF7FB6"/>
    <w:rsid w:val="00F001E7"/>
    <w:rsid w:val="00F003F6"/>
    <w:rsid w:val="00F00A94"/>
    <w:rsid w:val="00F00CA1"/>
    <w:rsid w:val="00F00E8D"/>
    <w:rsid w:val="00F012AB"/>
    <w:rsid w:val="00F012F6"/>
    <w:rsid w:val="00F01330"/>
    <w:rsid w:val="00F013D3"/>
    <w:rsid w:val="00F016DD"/>
    <w:rsid w:val="00F018D7"/>
    <w:rsid w:val="00F01D53"/>
    <w:rsid w:val="00F01FDF"/>
    <w:rsid w:val="00F0218D"/>
    <w:rsid w:val="00F02C99"/>
    <w:rsid w:val="00F02F4E"/>
    <w:rsid w:val="00F03491"/>
    <w:rsid w:val="00F0378D"/>
    <w:rsid w:val="00F03BAF"/>
    <w:rsid w:val="00F03E3C"/>
    <w:rsid w:val="00F03F7F"/>
    <w:rsid w:val="00F04150"/>
    <w:rsid w:val="00F0440E"/>
    <w:rsid w:val="00F044DA"/>
    <w:rsid w:val="00F0463B"/>
    <w:rsid w:val="00F04889"/>
    <w:rsid w:val="00F04B8A"/>
    <w:rsid w:val="00F04E3E"/>
    <w:rsid w:val="00F0503D"/>
    <w:rsid w:val="00F05459"/>
    <w:rsid w:val="00F05937"/>
    <w:rsid w:val="00F059AB"/>
    <w:rsid w:val="00F05FAC"/>
    <w:rsid w:val="00F0663E"/>
    <w:rsid w:val="00F06833"/>
    <w:rsid w:val="00F06DA0"/>
    <w:rsid w:val="00F073D7"/>
    <w:rsid w:val="00F073E4"/>
    <w:rsid w:val="00F07761"/>
    <w:rsid w:val="00F0793F"/>
    <w:rsid w:val="00F1029B"/>
    <w:rsid w:val="00F1055B"/>
    <w:rsid w:val="00F105B1"/>
    <w:rsid w:val="00F106F6"/>
    <w:rsid w:val="00F10923"/>
    <w:rsid w:val="00F109E0"/>
    <w:rsid w:val="00F10C42"/>
    <w:rsid w:val="00F10DB8"/>
    <w:rsid w:val="00F112D6"/>
    <w:rsid w:val="00F1141D"/>
    <w:rsid w:val="00F115DD"/>
    <w:rsid w:val="00F116D9"/>
    <w:rsid w:val="00F1190B"/>
    <w:rsid w:val="00F11B07"/>
    <w:rsid w:val="00F11B2E"/>
    <w:rsid w:val="00F11C0A"/>
    <w:rsid w:val="00F11DFA"/>
    <w:rsid w:val="00F11FD7"/>
    <w:rsid w:val="00F1202C"/>
    <w:rsid w:val="00F12162"/>
    <w:rsid w:val="00F123F5"/>
    <w:rsid w:val="00F12519"/>
    <w:rsid w:val="00F13012"/>
    <w:rsid w:val="00F130F9"/>
    <w:rsid w:val="00F13258"/>
    <w:rsid w:val="00F1327F"/>
    <w:rsid w:val="00F13327"/>
    <w:rsid w:val="00F13502"/>
    <w:rsid w:val="00F13627"/>
    <w:rsid w:val="00F13699"/>
    <w:rsid w:val="00F1371A"/>
    <w:rsid w:val="00F13E72"/>
    <w:rsid w:val="00F13EF3"/>
    <w:rsid w:val="00F14320"/>
    <w:rsid w:val="00F152A1"/>
    <w:rsid w:val="00F153EE"/>
    <w:rsid w:val="00F15466"/>
    <w:rsid w:val="00F15789"/>
    <w:rsid w:val="00F15BDE"/>
    <w:rsid w:val="00F15C4C"/>
    <w:rsid w:val="00F15D51"/>
    <w:rsid w:val="00F15DAA"/>
    <w:rsid w:val="00F15F3B"/>
    <w:rsid w:val="00F160AC"/>
    <w:rsid w:val="00F165B7"/>
    <w:rsid w:val="00F167C5"/>
    <w:rsid w:val="00F16BE8"/>
    <w:rsid w:val="00F171C8"/>
    <w:rsid w:val="00F17234"/>
    <w:rsid w:val="00F174E2"/>
    <w:rsid w:val="00F17501"/>
    <w:rsid w:val="00F17533"/>
    <w:rsid w:val="00F176E3"/>
    <w:rsid w:val="00F177EF"/>
    <w:rsid w:val="00F178A7"/>
    <w:rsid w:val="00F17AA6"/>
    <w:rsid w:val="00F17BF7"/>
    <w:rsid w:val="00F20017"/>
    <w:rsid w:val="00F20239"/>
    <w:rsid w:val="00F208D4"/>
    <w:rsid w:val="00F20A3C"/>
    <w:rsid w:val="00F20E1A"/>
    <w:rsid w:val="00F20FA8"/>
    <w:rsid w:val="00F20FB0"/>
    <w:rsid w:val="00F213AC"/>
    <w:rsid w:val="00F21648"/>
    <w:rsid w:val="00F21664"/>
    <w:rsid w:val="00F21EA3"/>
    <w:rsid w:val="00F2219E"/>
    <w:rsid w:val="00F22205"/>
    <w:rsid w:val="00F22214"/>
    <w:rsid w:val="00F22564"/>
    <w:rsid w:val="00F227E7"/>
    <w:rsid w:val="00F22A70"/>
    <w:rsid w:val="00F22A89"/>
    <w:rsid w:val="00F22D73"/>
    <w:rsid w:val="00F2319F"/>
    <w:rsid w:val="00F23485"/>
    <w:rsid w:val="00F235D6"/>
    <w:rsid w:val="00F23836"/>
    <w:rsid w:val="00F23A4D"/>
    <w:rsid w:val="00F23DC5"/>
    <w:rsid w:val="00F23F66"/>
    <w:rsid w:val="00F23FBF"/>
    <w:rsid w:val="00F24458"/>
    <w:rsid w:val="00F24AEB"/>
    <w:rsid w:val="00F24FD6"/>
    <w:rsid w:val="00F2505F"/>
    <w:rsid w:val="00F25178"/>
    <w:rsid w:val="00F253FE"/>
    <w:rsid w:val="00F25950"/>
    <w:rsid w:val="00F25E13"/>
    <w:rsid w:val="00F2606B"/>
    <w:rsid w:val="00F261EF"/>
    <w:rsid w:val="00F265B9"/>
    <w:rsid w:val="00F26D15"/>
    <w:rsid w:val="00F2709A"/>
    <w:rsid w:val="00F271B7"/>
    <w:rsid w:val="00F273D2"/>
    <w:rsid w:val="00F277A3"/>
    <w:rsid w:val="00F27AD5"/>
    <w:rsid w:val="00F27CF6"/>
    <w:rsid w:val="00F30AEC"/>
    <w:rsid w:val="00F30FAD"/>
    <w:rsid w:val="00F31223"/>
    <w:rsid w:val="00F31419"/>
    <w:rsid w:val="00F315D9"/>
    <w:rsid w:val="00F3162C"/>
    <w:rsid w:val="00F31797"/>
    <w:rsid w:val="00F3179A"/>
    <w:rsid w:val="00F31984"/>
    <w:rsid w:val="00F31A2C"/>
    <w:rsid w:val="00F31BB3"/>
    <w:rsid w:val="00F31F3F"/>
    <w:rsid w:val="00F32052"/>
    <w:rsid w:val="00F325D0"/>
    <w:rsid w:val="00F32650"/>
    <w:rsid w:val="00F329B8"/>
    <w:rsid w:val="00F32A2F"/>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6EAD"/>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846"/>
    <w:rsid w:val="00F41E4A"/>
    <w:rsid w:val="00F41F08"/>
    <w:rsid w:val="00F4201C"/>
    <w:rsid w:val="00F4278E"/>
    <w:rsid w:val="00F42BB4"/>
    <w:rsid w:val="00F42C21"/>
    <w:rsid w:val="00F42CFA"/>
    <w:rsid w:val="00F43082"/>
    <w:rsid w:val="00F43425"/>
    <w:rsid w:val="00F4354D"/>
    <w:rsid w:val="00F435B9"/>
    <w:rsid w:val="00F43909"/>
    <w:rsid w:val="00F43987"/>
    <w:rsid w:val="00F4398E"/>
    <w:rsid w:val="00F43B8C"/>
    <w:rsid w:val="00F43C72"/>
    <w:rsid w:val="00F440A5"/>
    <w:rsid w:val="00F44221"/>
    <w:rsid w:val="00F44228"/>
    <w:rsid w:val="00F44308"/>
    <w:rsid w:val="00F445B8"/>
    <w:rsid w:val="00F448E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80"/>
    <w:rsid w:val="00F478C7"/>
    <w:rsid w:val="00F47C7D"/>
    <w:rsid w:val="00F47F4F"/>
    <w:rsid w:val="00F50132"/>
    <w:rsid w:val="00F50291"/>
    <w:rsid w:val="00F5057E"/>
    <w:rsid w:val="00F505DD"/>
    <w:rsid w:val="00F5063D"/>
    <w:rsid w:val="00F5089A"/>
    <w:rsid w:val="00F50A98"/>
    <w:rsid w:val="00F51027"/>
    <w:rsid w:val="00F51128"/>
    <w:rsid w:val="00F514BC"/>
    <w:rsid w:val="00F516B5"/>
    <w:rsid w:val="00F516E0"/>
    <w:rsid w:val="00F518ED"/>
    <w:rsid w:val="00F51AE6"/>
    <w:rsid w:val="00F51BA8"/>
    <w:rsid w:val="00F5294A"/>
    <w:rsid w:val="00F52B00"/>
    <w:rsid w:val="00F52F35"/>
    <w:rsid w:val="00F5339E"/>
    <w:rsid w:val="00F533E0"/>
    <w:rsid w:val="00F534F2"/>
    <w:rsid w:val="00F539DD"/>
    <w:rsid w:val="00F53DBA"/>
    <w:rsid w:val="00F53EDC"/>
    <w:rsid w:val="00F53F1C"/>
    <w:rsid w:val="00F54831"/>
    <w:rsid w:val="00F5488C"/>
    <w:rsid w:val="00F55A61"/>
    <w:rsid w:val="00F560CA"/>
    <w:rsid w:val="00F56361"/>
    <w:rsid w:val="00F563EE"/>
    <w:rsid w:val="00F564DC"/>
    <w:rsid w:val="00F5657F"/>
    <w:rsid w:val="00F56849"/>
    <w:rsid w:val="00F56A39"/>
    <w:rsid w:val="00F56FC5"/>
    <w:rsid w:val="00F56FEF"/>
    <w:rsid w:val="00F57026"/>
    <w:rsid w:val="00F572FE"/>
    <w:rsid w:val="00F573B9"/>
    <w:rsid w:val="00F57461"/>
    <w:rsid w:val="00F57968"/>
    <w:rsid w:val="00F6015B"/>
    <w:rsid w:val="00F60BEC"/>
    <w:rsid w:val="00F60C3A"/>
    <w:rsid w:val="00F60D65"/>
    <w:rsid w:val="00F61094"/>
    <w:rsid w:val="00F61168"/>
    <w:rsid w:val="00F6142E"/>
    <w:rsid w:val="00F61B54"/>
    <w:rsid w:val="00F62409"/>
    <w:rsid w:val="00F62433"/>
    <w:rsid w:val="00F62809"/>
    <w:rsid w:val="00F62B6E"/>
    <w:rsid w:val="00F62C2A"/>
    <w:rsid w:val="00F62C43"/>
    <w:rsid w:val="00F637D9"/>
    <w:rsid w:val="00F639FD"/>
    <w:rsid w:val="00F63BAD"/>
    <w:rsid w:val="00F63C37"/>
    <w:rsid w:val="00F63DD8"/>
    <w:rsid w:val="00F641C8"/>
    <w:rsid w:val="00F647A9"/>
    <w:rsid w:val="00F64F10"/>
    <w:rsid w:val="00F651E1"/>
    <w:rsid w:val="00F658EE"/>
    <w:rsid w:val="00F659F6"/>
    <w:rsid w:val="00F65C07"/>
    <w:rsid w:val="00F65E7D"/>
    <w:rsid w:val="00F661D0"/>
    <w:rsid w:val="00F66392"/>
    <w:rsid w:val="00F6655E"/>
    <w:rsid w:val="00F6660B"/>
    <w:rsid w:val="00F66B3D"/>
    <w:rsid w:val="00F66B46"/>
    <w:rsid w:val="00F66B76"/>
    <w:rsid w:val="00F66BC8"/>
    <w:rsid w:val="00F66F83"/>
    <w:rsid w:val="00F66FFD"/>
    <w:rsid w:val="00F67131"/>
    <w:rsid w:val="00F674FC"/>
    <w:rsid w:val="00F67588"/>
    <w:rsid w:val="00F67905"/>
    <w:rsid w:val="00F679A5"/>
    <w:rsid w:val="00F67AEF"/>
    <w:rsid w:val="00F67C25"/>
    <w:rsid w:val="00F70048"/>
    <w:rsid w:val="00F703A0"/>
    <w:rsid w:val="00F70BA2"/>
    <w:rsid w:val="00F713B4"/>
    <w:rsid w:val="00F715D0"/>
    <w:rsid w:val="00F71AAA"/>
    <w:rsid w:val="00F71C3B"/>
    <w:rsid w:val="00F71D25"/>
    <w:rsid w:val="00F71E5A"/>
    <w:rsid w:val="00F71FA3"/>
    <w:rsid w:val="00F72091"/>
    <w:rsid w:val="00F721E4"/>
    <w:rsid w:val="00F7230F"/>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520B"/>
    <w:rsid w:val="00F75584"/>
    <w:rsid w:val="00F757EF"/>
    <w:rsid w:val="00F75C07"/>
    <w:rsid w:val="00F7608D"/>
    <w:rsid w:val="00F76177"/>
    <w:rsid w:val="00F762CB"/>
    <w:rsid w:val="00F764C5"/>
    <w:rsid w:val="00F76703"/>
    <w:rsid w:val="00F767FA"/>
    <w:rsid w:val="00F7692F"/>
    <w:rsid w:val="00F76A21"/>
    <w:rsid w:val="00F76CF8"/>
    <w:rsid w:val="00F76FB6"/>
    <w:rsid w:val="00F770E9"/>
    <w:rsid w:val="00F7716E"/>
    <w:rsid w:val="00F7731B"/>
    <w:rsid w:val="00F77346"/>
    <w:rsid w:val="00F773CB"/>
    <w:rsid w:val="00F77531"/>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C05"/>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60"/>
    <w:rsid w:val="00F841D8"/>
    <w:rsid w:val="00F84460"/>
    <w:rsid w:val="00F84480"/>
    <w:rsid w:val="00F846C2"/>
    <w:rsid w:val="00F848CA"/>
    <w:rsid w:val="00F84A7E"/>
    <w:rsid w:val="00F84B0F"/>
    <w:rsid w:val="00F84DAE"/>
    <w:rsid w:val="00F84DCB"/>
    <w:rsid w:val="00F85181"/>
    <w:rsid w:val="00F853EE"/>
    <w:rsid w:val="00F85547"/>
    <w:rsid w:val="00F8557F"/>
    <w:rsid w:val="00F85F66"/>
    <w:rsid w:val="00F86071"/>
    <w:rsid w:val="00F862E9"/>
    <w:rsid w:val="00F865F6"/>
    <w:rsid w:val="00F86757"/>
    <w:rsid w:val="00F86ECD"/>
    <w:rsid w:val="00F870FC"/>
    <w:rsid w:val="00F87537"/>
    <w:rsid w:val="00F8783D"/>
    <w:rsid w:val="00F87904"/>
    <w:rsid w:val="00F87943"/>
    <w:rsid w:val="00F879A5"/>
    <w:rsid w:val="00F87FA6"/>
    <w:rsid w:val="00F90050"/>
    <w:rsid w:val="00F9010F"/>
    <w:rsid w:val="00F903C9"/>
    <w:rsid w:val="00F90794"/>
    <w:rsid w:val="00F909E7"/>
    <w:rsid w:val="00F90B01"/>
    <w:rsid w:val="00F90C80"/>
    <w:rsid w:val="00F91072"/>
    <w:rsid w:val="00F911B1"/>
    <w:rsid w:val="00F9127A"/>
    <w:rsid w:val="00F91515"/>
    <w:rsid w:val="00F92616"/>
    <w:rsid w:val="00F92C6C"/>
    <w:rsid w:val="00F92C93"/>
    <w:rsid w:val="00F92CE5"/>
    <w:rsid w:val="00F92CFF"/>
    <w:rsid w:val="00F92E77"/>
    <w:rsid w:val="00F930C6"/>
    <w:rsid w:val="00F93174"/>
    <w:rsid w:val="00F937D6"/>
    <w:rsid w:val="00F937FB"/>
    <w:rsid w:val="00F93A50"/>
    <w:rsid w:val="00F93C9A"/>
    <w:rsid w:val="00F942A2"/>
    <w:rsid w:val="00F949CE"/>
    <w:rsid w:val="00F952CD"/>
    <w:rsid w:val="00F952EB"/>
    <w:rsid w:val="00F961BE"/>
    <w:rsid w:val="00F9629B"/>
    <w:rsid w:val="00F9654C"/>
    <w:rsid w:val="00F966DA"/>
    <w:rsid w:val="00F96949"/>
    <w:rsid w:val="00F96AB9"/>
    <w:rsid w:val="00F9753C"/>
    <w:rsid w:val="00F978C1"/>
    <w:rsid w:val="00F97ADB"/>
    <w:rsid w:val="00F97B39"/>
    <w:rsid w:val="00F97F8F"/>
    <w:rsid w:val="00FA0791"/>
    <w:rsid w:val="00FA07D9"/>
    <w:rsid w:val="00FA11EA"/>
    <w:rsid w:val="00FA1263"/>
    <w:rsid w:val="00FA1320"/>
    <w:rsid w:val="00FA1343"/>
    <w:rsid w:val="00FA1444"/>
    <w:rsid w:val="00FA16CD"/>
    <w:rsid w:val="00FA268D"/>
    <w:rsid w:val="00FA296F"/>
    <w:rsid w:val="00FA2B63"/>
    <w:rsid w:val="00FA2E47"/>
    <w:rsid w:val="00FA2FBD"/>
    <w:rsid w:val="00FA321E"/>
    <w:rsid w:val="00FA38A9"/>
    <w:rsid w:val="00FA3E42"/>
    <w:rsid w:val="00FA4716"/>
    <w:rsid w:val="00FA4856"/>
    <w:rsid w:val="00FA4D29"/>
    <w:rsid w:val="00FA4D67"/>
    <w:rsid w:val="00FA4F52"/>
    <w:rsid w:val="00FA5C3A"/>
    <w:rsid w:val="00FA5EC3"/>
    <w:rsid w:val="00FA60E9"/>
    <w:rsid w:val="00FA65B8"/>
    <w:rsid w:val="00FA65F0"/>
    <w:rsid w:val="00FA65F9"/>
    <w:rsid w:val="00FA6671"/>
    <w:rsid w:val="00FA6884"/>
    <w:rsid w:val="00FA68CD"/>
    <w:rsid w:val="00FA6AD6"/>
    <w:rsid w:val="00FA6BD9"/>
    <w:rsid w:val="00FA6FEC"/>
    <w:rsid w:val="00FA7495"/>
    <w:rsid w:val="00FA7631"/>
    <w:rsid w:val="00FA7B4D"/>
    <w:rsid w:val="00FA7E4E"/>
    <w:rsid w:val="00FB011D"/>
    <w:rsid w:val="00FB01A7"/>
    <w:rsid w:val="00FB0604"/>
    <w:rsid w:val="00FB0CB6"/>
    <w:rsid w:val="00FB14BC"/>
    <w:rsid w:val="00FB14D6"/>
    <w:rsid w:val="00FB16CD"/>
    <w:rsid w:val="00FB185A"/>
    <w:rsid w:val="00FB1D6D"/>
    <w:rsid w:val="00FB1EDE"/>
    <w:rsid w:val="00FB1F14"/>
    <w:rsid w:val="00FB2129"/>
    <w:rsid w:val="00FB2266"/>
    <w:rsid w:val="00FB267F"/>
    <w:rsid w:val="00FB26E9"/>
    <w:rsid w:val="00FB2A28"/>
    <w:rsid w:val="00FB2E97"/>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436"/>
    <w:rsid w:val="00FB5792"/>
    <w:rsid w:val="00FB5CB2"/>
    <w:rsid w:val="00FB5E59"/>
    <w:rsid w:val="00FB5F86"/>
    <w:rsid w:val="00FB6415"/>
    <w:rsid w:val="00FB6867"/>
    <w:rsid w:val="00FB6AC7"/>
    <w:rsid w:val="00FB6B34"/>
    <w:rsid w:val="00FB6CA8"/>
    <w:rsid w:val="00FB6DF3"/>
    <w:rsid w:val="00FB7002"/>
    <w:rsid w:val="00FB7296"/>
    <w:rsid w:val="00FB73AC"/>
    <w:rsid w:val="00FB74A2"/>
    <w:rsid w:val="00FB74E2"/>
    <w:rsid w:val="00FB7784"/>
    <w:rsid w:val="00FB78CA"/>
    <w:rsid w:val="00FB7BCC"/>
    <w:rsid w:val="00FB7BE4"/>
    <w:rsid w:val="00FB7CE4"/>
    <w:rsid w:val="00FC0384"/>
    <w:rsid w:val="00FC03E7"/>
    <w:rsid w:val="00FC0591"/>
    <w:rsid w:val="00FC0DF9"/>
    <w:rsid w:val="00FC1457"/>
    <w:rsid w:val="00FC14BD"/>
    <w:rsid w:val="00FC1B28"/>
    <w:rsid w:val="00FC1B56"/>
    <w:rsid w:val="00FC1B64"/>
    <w:rsid w:val="00FC1E76"/>
    <w:rsid w:val="00FC1EB2"/>
    <w:rsid w:val="00FC1F9D"/>
    <w:rsid w:val="00FC2319"/>
    <w:rsid w:val="00FC249A"/>
    <w:rsid w:val="00FC2722"/>
    <w:rsid w:val="00FC27D4"/>
    <w:rsid w:val="00FC28F5"/>
    <w:rsid w:val="00FC2A5E"/>
    <w:rsid w:val="00FC2AAF"/>
    <w:rsid w:val="00FC2CAA"/>
    <w:rsid w:val="00FC2CE6"/>
    <w:rsid w:val="00FC300B"/>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E6F"/>
    <w:rsid w:val="00FC5EB6"/>
    <w:rsid w:val="00FC6061"/>
    <w:rsid w:val="00FC6573"/>
    <w:rsid w:val="00FC6AED"/>
    <w:rsid w:val="00FC6D68"/>
    <w:rsid w:val="00FC7012"/>
    <w:rsid w:val="00FC70BA"/>
    <w:rsid w:val="00FC7532"/>
    <w:rsid w:val="00FC760C"/>
    <w:rsid w:val="00FC7705"/>
    <w:rsid w:val="00FC7980"/>
    <w:rsid w:val="00FC7AE9"/>
    <w:rsid w:val="00FD0383"/>
    <w:rsid w:val="00FD0C7E"/>
    <w:rsid w:val="00FD12E3"/>
    <w:rsid w:val="00FD165C"/>
    <w:rsid w:val="00FD1660"/>
    <w:rsid w:val="00FD1676"/>
    <w:rsid w:val="00FD1A58"/>
    <w:rsid w:val="00FD1A95"/>
    <w:rsid w:val="00FD1C10"/>
    <w:rsid w:val="00FD1D2A"/>
    <w:rsid w:val="00FD1D41"/>
    <w:rsid w:val="00FD1DA8"/>
    <w:rsid w:val="00FD2174"/>
    <w:rsid w:val="00FD22F1"/>
    <w:rsid w:val="00FD27B5"/>
    <w:rsid w:val="00FD2BF6"/>
    <w:rsid w:val="00FD3918"/>
    <w:rsid w:val="00FD3BDA"/>
    <w:rsid w:val="00FD3F04"/>
    <w:rsid w:val="00FD43FE"/>
    <w:rsid w:val="00FD4C7A"/>
    <w:rsid w:val="00FD4ECB"/>
    <w:rsid w:val="00FD4F0A"/>
    <w:rsid w:val="00FD51A5"/>
    <w:rsid w:val="00FD52EC"/>
    <w:rsid w:val="00FD5440"/>
    <w:rsid w:val="00FD55B8"/>
    <w:rsid w:val="00FD59F0"/>
    <w:rsid w:val="00FD5D39"/>
    <w:rsid w:val="00FD5E09"/>
    <w:rsid w:val="00FD6006"/>
    <w:rsid w:val="00FD62F1"/>
    <w:rsid w:val="00FD6845"/>
    <w:rsid w:val="00FD6A4D"/>
    <w:rsid w:val="00FD6AC4"/>
    <w:rsid w:val="00FD6EE3"/>
    <w:rsid w:val="00FD6FD1"/>
    <w:rsid w:val="00FD71B9"/>
    <w:rsid w:val="00FD729A"/>
    <w:rsid w:val="00FD7312"/>
    <w:rsid w:val="00FD74A5"/>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96"/>
    <w:rsid w:val="00FE0BB8"/>
    <w:rsid w:val="00FE0E8C"/>
    <w:rsid w:val="00FE0FDE"/>
    <w:rsid w:val="00FE11C9"/>
    <w:rsid w:val="00FE12D6"/>
    <w:rsid w:val="00FE1331"/>
    <w:rsid w:val="00FE13DD"/>
    <w:rsid w:val="00FE143B"/>
    <w:rsid w:val="00FE1924"/>
    <w:rsid w:val="00FE199F"/>
    <w:rsid w:val="00FE19C5"/>
    <w:rsid w:val="00FE1A40"/>
    <w:rsid w:val="00FE1E79"/>
    <w:rsid w:val="00FE1F33"/>
    <w:rsid w:val="00FE2426"/>
    <w:rsid w:val="00FE2674"/>
    <w:rsid w:val="00FE2919"/>
    <w:rsid w:val="00FE2924"/>
    <w:rsid w:val="00FE2DF1"/>
    <w:rsid w:val="00FE2FAC"/>
    <w:rsid w:val="00FE374A"/>
    <w:rsid w:val="00FE3FB9"/>
    <w:rsid w:val="00FE3FC9"/>
    <w:rsid w:val="00FE425A"/>
    <w:rsid w:val="00FE4A90"/>
    <w:rsid w:val="00FE524E"/>
    <w:rsid w:val="00FE54FB"/>
    <w:rsid w:val="00FE570F"/>
    <w:rsid w:val="00FE5771"/>
    <w:rsid w:val="00FE58B3"/>
    <w:rsid w:val="00FE596B"/>
    <w:rsid w:val="00FE5E1E"/>
    <w:rsid w:val="00FE5E92"/>
    <w:rsid w:val="00FE6073"/>
    <w:rsid w:val="00FE627D"/>
    <w:rsid w:val="00FE6605"/>
    <w:rsid w:val="00FE683E"/>
    <w:rsid w:val="00FE689E"/>
    <w:rsid w:val="00FE6987"/>
    <w:rsid w:val="00FE73E3"/>
    <w:rsid w:val="00FE77CE"/>
    <w:rsid w:val="00FF046E"/>
    <w:rsid w:val="00FF0745"/>
    <w:rsid w:val="00FF0CAF"/>
    <w:rsid w:val="00FF0E90"/>
    <w:rsid w:val="00FF1442"/>
    <w:rsid w:val="00FF1471"/>
    <w:rsid w:val="00FF1733"/>
    <w:rsid w:val="00FF1CB7"/>
    <w:rsid w:val="00FF259E"/>
    <w:rsid w:val="00FF2764"/>
    <w:rsid w:val="00FF2A83"/>
    <w:rsid w:val="00FF2CF0"/>
    <w:rsid w:val="00FF2D7F"/>
    <w:rsid w:val="00FF2FBA"/>
    <w:rsid w:val="00FF3182"/>
    <w:rsid w:val="00FF3391"/>
    <w:rsid w:val="00FF343C"/>
    <w:rsid w:val="00FF345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5DCE"/>
    <w:rsid w:val="00FF63D4"/>
    <w:rsid w:val="00FF6544"/>
    <w:rsid w:val="00FF658A"/>
    <w:rsid w:val="00FF664D"/>
    <w:rsid w:val="00FF6B26"/>
    <w:rsid w:val="00FF6E90"/>
    <w:rsid w:val="00FF713A"/>
    <w:rsid w:val="00FF7390"/>
    <w:rsid w:val="00FF74A4"/>
    <w:rsid w:val="00FF7787"/>
    <w:rsid w:val="00FF7848"/>
    <w:rsid w:val="00FF7B93"/>
    <w:rsid w:val="00FF7CFF"/>
    <w:rsid w:val="00FF7D29"/>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2437C"/>
    <w:rPr>
      <w:sz w:val="24"/>
      <w:szCs w:val="24"/>
    </w:rPr>
  </w:style>
  <w:style w:type="paragraph" w:styleId="13">
    <w:name w:val="heading 1"/>
    <w:aliases w:val="Заголовок 1 Знак Знак,Заголовок 1 Знак Знак Знак"/>
    <w:basedOn w:val="a5"/>
    <w:next w:val="a6"/>
    <w:link w:val="14"/>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5"/>
    <w:next w:val="a6"/>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5"/>
    <w:next w:val="a6"/>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5"/>
    <w:next w:val="a6"/>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5"/>
    <w:next w:val="a5"/>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5"/>
    <w:next w:val="a5"/>
    <w:link w:val="60"/>
    <w:qFormat/>
    <w:pPr>
      <w:numPr>
        <w:ilvl w:val="5"/>
        <w:numId w:val="1"/>
      </w:numPr>
      <w:spacing w:before="240" w:after="60"/>
      <w:outlineLvl w:val="5"/>
    </w:pPr>
    <w:rPr>
      <w:b/>
      <w:bCs/>
      <w:sz w:val="22"/>
      <w:szCs w:val="22"/>
    </w:rPr>
  </w:style>
  <w:style w:type="paragraph" w:styleId="7">
    <w:name w:val="heading 7"/>
    <w:aliases w:val="Заголовок x.x"/>
    <w:basedOn w:val="a5"/>
    <w:next w:val="a5"/>
    <w:link w:val="70"/>
    <w:qFormat/>
    <w:pPr>
      <w:numPr>
        <w:ilvl w:val="6"/>
        <w:numId w:val="1"/>
      </w:numPr>
      <w:spacing w:before="240" w:after="60"/>
      <w:outlineLvl w:val="6"/>
    </w:pPr>
  </w:style>
  <w:style w:type="paragraph" w:styleId="8">
    <w:name w:val="heading 8"/>
    <w:basedOn w:val="a5"/>
    <w:next w:val="a5"/>
    <w:link w:val="80"/>
    <w:qFormat/>
    <w:pPr>
      <w:numPr>
        <w:ilvl w:val="7"/>
        <w:numId w:val="1"/>
      </w:numPr>
      <w:spacing w:before="240" w:after="60"/>
      <w:outlineLvl w:val="7"/>
    </w:pPr>
    <w:rPr>
      <w:i/>
      <w:iCs/>
    </w:rPr>
  </w:style>
  <w:style w:type="paragraph" w:styleId="9">
    <w:name w:val="heading 9"/>
    <w:basedOn w:val="a5"/>
    <w:next w:val="a5"/>
    <w:link w:val="90"/>
    <w:qFormat/>
    <w:pPr>
      <w:numPr>
        <w:ilvl w:val="8"/>
        <w:numId w:val="1"/>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193921"/>
    <w:pPr>
      <w:ind w:firstLine="709"/>
      <w:jc w:val="both"/>
    </w:pPr>
    <w:rPr>
      <w:lang w:val="x-none" w:eastAsia="x-none"/>
    </w:rPr>
  </w:style>
  <w:style w:type="character" w:customStyle="1" w:styleId="aa">
    <w:name w:val="Абзац Знак"/>
    <w:link w:val="a6"/>
    <w:qFormat/>
    <w:rsid w:val="0069205C"/>
    <w:rPr>
      <w:sz w:val="24"/>
      <w:szCs w:val="24"/>
      <w:lang w:val="x-none" w:eastAsia="x-none"/>
    </w:rPr>
  </w:style>
  <w:style w:type="paragraph" w:styleId="ab">
    <w:name w:val="List"/>
    <w:basedOn w:val="a5"/>
    <w:link w:val="ac"/>
    <w:rsid w:val="00426C2A"/>
    <w:pPr>
      <w:spacing w:after="60"/>
      <w:ind w:left="-425" w:firstLine="567"/>
      <w:jc w:val="both"/>
    </w:pPr>
    <w:rPr>
      <w:snapToGrid w:val="0"/>
      <w:lang w:val="x-none" w:eastAsia="x-none"/>
    </w:rPr>
  </w:style>
  <w:style w:type="character" w:customStyle="1" w:styleId="ac">
    <w:name w:val="Список Знак"/>
    <w:link w:val="ab"/>
    <w:rsid w:val="00426C2A"/>
    <w:rPr>
      <w:snapToGrid w:val="0"/>
      <w:sz w:val="24"/>
      <w:szCs w:val="24"/>
      <w:lang w:val="x-none" w:eastAsia="x-none"/>
    </w:rPr>
  </w:style>
  <w:style w:type="paragraph" w:styleId="31">
    <w:name w:val="toc 3"/>
    <w:basedOn w:val="a5"/>
    <w:next w:val="a5"/>
    <w:autoRedefine/>
    <w:uiPriority w:val="39"/>
    <w:qFormat/>
    <w:pPr>
      <w:ind w:left="480"/>
    </w:pPr>
    <w:rPr>
      <w:i/>
      <w:iCs/>
      <w:sz w:val="20"/>
      <w:szCs w:val="20"/>
    </w:rPr>
  </w:style>
  <w:style w:type="paragraph" w:customStyle="1" w:styleId="a">
    <w:name w:val="Список нумерованный"/>
    <w:basedOn w:val="a5"/>
    <w:rsid w:val="0054040A"/>
    <w:pPr>
      <w:numPr>
        <w:numId w:val="7"/>
      </w:numPr>
      <w:spacing w:before="120"/>
      <w:jc w:val="both"/>
    </w:pPr>
  </w:style>
  <w:style w:type="paragraph" w:customStyle="1" w:styleId="ad">
    <w:name w:val="Табличный"/>
    <w:basedOn w:val="a5"/>
    <w:pPr>
      <w:keepNext/>
      <w:widowControl w:val="0"/>
      <w:spacing w:before="60" w:after="60"/>
      <w:jc w:val="center"/>
    </w:pPr>
    <w:rPr>
      <w:b/>
      <w:sz w:val="22"/>
      <w:szCs w:val="20"/>
    </w:rPr>
  </w:style>
  <w:style w:type="paragraph" w:customStyle="1" w:styleId="ae">
    <w:name w:val="Содержание"/>
    <w:basedOn w:val="a5"/>
    <w:pPr>
      <w:widowControl w:val="0"/>
      <w:spacing w:before="240" w:after="240"/>
      <w:jc w:val="center"/>
    </w:pPr>
    <w:rPr>
      <w:b/>
      <w:caps/>
      <w:szCs w:val="20"/>
    </w:rPr>
  </w:style>
  <w:style w:type="paragraph" w:styleId="af">
    <w:name w:val="Balloon Text"/>
    <w:aliases w:val=" Знак5,Знак5"/>
    <w:basedOn w:val="a5"/>
    <w:link w:val="af0"/>
    <w:uiPriority w:val="99"/>
    <w:pPr>
      <w:widowControl w:val="0"/>
      <w:suppressAutoHyphens/>
      <w:jc w:val="both"/>
    </w:pPr>
    <w:rPr>
      <w:rFonts w:ascii="Tahoma" w:hAnsi="Tahoma"/>
      <w:sz w:val="16"/>
      <w:szCs w:val="16"/>
      <w:lang w:val="x-none" w:eastAsia="x-none"/>
    </w:rPr>
  </w:style>
  <w:style w:type="paragraph" w:styleId="15">
    <w:name w:val="toc 1"/>
    <w:aliases w:val="ОГЛАВЛЕНИЕ"/>
    <w:basedOn w:val="a5"/>
    <w:next w:val="a5"/>
    <w:link w:val="16"/>
    <w:uiPriority w:val="39"/>
    <w:qFormat/>
    <w:pPr>
      <w:spacing w:before="120" w:after="120"/>
    </w:pPr>
    <w:rPr>
      <w:b/>
      <w:bCs/>
      <w:caps/>
      <w:sz w:val="20"/>
      <w:szCs w:val="20"/>
    </w:rPr>
  </w:style>
  <w:style w:type="paragraph" w:styleId="23">
    <w:name w:val="toc 2"/>
    <w:basedOn w:val="a5"/>
    <w:next w:val="a5"/>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5"/>
    <w:qFormat/>
    <w:rsid w:val="00913545"/>
    <w:pPr>
      <w:keepNext/>
      <w:keepLines/>
      <w:jc w:val="center"/>
    </w:pPr>
    <w:rPr>
      <w:b/>
      <w:sz w:val="20"/>
      <w:szCs w:val="20"/>
    </w:rPr>
  </w:style>
  <w:style w:type="paragraph" w:customStyle="1" w:styleId="af4">
    <w:name w:val="Табличный_центр"/>
    <w:basedOn w:val="a5"/>
    <w:rsid w:val="00536835"/>
    <w:pPr>
      <w:keepNext/>
      <w:jc w:val="center"/>
    </w:pPr>
    <w:rPr>
      <w:sz w:val="22"/>
      <w:szCs w:val="22"/>
    </w:rPr>
  </w:style>
  <w:style w:type="paragraph" w:customStyle="1" w:styleId="12">
    <w:name w:val="Список 1)"/>
    <w:basedOn w:val="a5"/>
    <w:rsid w:val="00E072BE"/>
    <w:pPr>
      <w:numPr>
        <w:numId w:val="4"/>
      </w:numPr>
      <w:spacing w:after="60"/>
      <w:jc w:val="both"/>
    </w:pPr>
  </w:style>
  <w:style w:type="paragraph" w:customStyle="1" w:styleId="a2">
    <w:name w:val="Табличный_нумерованный"/>
    <w:basedOn w:val="a5"/>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5"/>
    <w:next w:val="a5"/>
    <w:autoRedefine/>
    <w:uiPriority w:val="39"/>
    <w:pPr>
      <w:ind w:left="720"/>
    </w:pPr>
    <w:rPr>
      <w:sz w:val="18"/>
      <w:szCs w:val="18"/>
    </w:rPr>
  </w:style>
  <w:style w:type="paragraph" w:styleId="51">
    <w:name w:val="toc 5"/>
    <w:basedOn w:val="a5"/>
    <w:next w:val="a5"/>
    <w:autoRedefine/>
    <w:uiPriority w:val="39"/>
    <w:pPr>
      <w:ind w:left="960"/>
    </w:pPr>
    <w:rPr>
      <w:sz w:val="18"/>
      <w:szCs w:val="18"/>
    </w:rPr>
  </w:style>
  <w:style w:type="paragraph" w:styleId="61">
    <w:name w:val="toc 6"/>
    <w:basedOn w:val="a5"/>
    <w:next w:val="a5"/>
    <w:autoRedefine/>
    <w:uiPriority w:val="39"/>
    <w:pPr>
      <w:ind w:left="1200"/>
    </w:pPr>
    <w:rPr>
      <w:sz w:val="18"/>
      <w:szCs w:val="18"/>
    </w:rPr>
  </w:style>
  <w:style w:type="paragraph" w:styleId="71">
    <w:name w:val="toc 7"/>
    <w:basedOn w:val="a5"/>
    <w:next w:val="a5"/>
    <w:autoRedefine/>
    <w:uiPriority w:val="39"/>
    <w:pPr>
      <w:ind w:left="1440"/>
    </w:pPr>
    <w:rPr>
      <w:sz w:val="18"/>
      <w:szCs w:val="18"/>
    </w:rPr>
  </w:style>
  <w:style w:type="paragraph" w:styleId="81">
    <w:name w:val="toc 8"/>
    <w:basedOn w:val="a5"/>
    <w:next w:val="a5"/>
    <w:autoRedefine/>
    <w:uiPriority w:val="39"/>
    <w:pPr>
      <w:ind w:left="1680"/>
    </w:pPr>
    <w:rPr>
      <w:sz w:val="18"/>
      <w:szCs w:val="18"/>
    </w:rPr>
  </w:style>
  <w:style w:type="paragraph" w:styleId="91">
    <w:name w:val="toc 9"/>
    <w:basedOn w:val="a5"/>
    <w:next w:val="a5"/>
    <w:autoRedefine/>
    <w:uiPriority w:val="39"/>
    <w:pPr>
      <w:ind w:left="1920"/>
    </w:pPr>
    <w:rPr>
      <w:sz w:val="18"/>
      <w:szCs w:val="18"/>
    </w:rPr>
  </w:style>
  <w:style w:type="paragraph" w:styleId="af6">
    <w:name w:val="toa heading"/>
    <w:basedOn w:val="a5"/>
    <w:next w:val="a5"/>
    <w:semiHidden/>
    <w:pPr>
      <w:spacing w:before="40" w:after="20"/>
      <w:jc w:val="center"/>
    </w:pPr>
    <w:rPr>
      <w:b/>
      <w:sz w:val="22"/>
      <w:szCs w:val="20"/>
    </w:rPr>
  </w:style>
  <w:style w:type="paragraph" w:styleId="af7">
    <w:name w:val="annotation text"/>
    <w:basedOn w:val="a5"/>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4">
    <w:name w:val="Требования"/>
    <w:basedOn w:val="a5"/>
    <w:rsid w:val="008E6F78"/>
    <w:pPr>
      <w:numPr>
        <w:ilvl w:val="1"/>
        <w:numId w:val="5"/>
      </w:numPr>
      <w:spacing w:before="120" w:after="60"/>
      <w:ind w:left="0" w:firstLine="567"/>
      <w:jc w:val="both"/>
      <w:outlineLvl w:val="1"/>
    </w:pPr>
    <w:rPr>
      <w:bCs/>
      <w:i/>
      <w:iCs/>
    </w:rPr>
  </w:style>
  <w:style w:type="paragraph" w:customStyle="1" w:styleId="a1">
    <w:name w:val="Список а)"/>
    <w:basedOn w:val="ab"/>
    <w:rsid w:val="0054040A"/>
    <w:pPr>
      <w:numPr>
        <w:numId w:val="2"/>
      </w:numPr>
    </w:pPr>
  </w:style>
  <w:style w:type="paragraph" w:styleId="afb">
    <w:name w:val="Document Map"/>
    <w:basedOn w:val="a5"/>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5"/>
    <w:rsid w:val="00301DFE"/>
    <w:rPr>
      <w:sz w:val="22"/>
      <w:szCs w:val="22"/>
    </w:rPr>
  </w:style>
  <w:style w:type="paragraph" w:customStyle="1" w:styleId="17">
    <w:name w:val="Обычный 1"/>
    <w:basedOn w:val="a5"/>
    <w:next w:val="a5"/>
    <w:semiHidden/>
    <w:pPr>
      <w:tabs>
        <w:tab w:val="num" w:pos="360"/>
      </w:tabs>
      <w:spacing w:before="120"/>
      <w:ind w:left="360" w:hanging="360"/>
      <w:jc w:val="both"/>
    </w:pPr>
    <w:rPr>
      <w:szCs w:val="20"/>
    </w:rPr>
  </w:style>
  <w:style w:type="table" w:styleId="aff">
    <w:name w:val="Table Grid"/>
    <w:basedOn w:val="a8"/>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426C2A"/>
    <w:pPr>
      <w:keepNext/>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8"/>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5"/>
    <w:link w:val="aff3"/>
    <w:uiPriority w:val="34"/>
    <w:qFormat/>
    <w:rsid w:val="007C0B22"/>
    <w:pPr>
      <w:spacing w:line="360" w:lineRule="auto"/>
      <w:ind w:left="708" w:firstLine="680"/>
      <w:jc w:val="both"/>
    </w:pPr>
  </w:style>
  <w:style w:type="paragraph" w:styleId="aff4">
    <w:name w:val="Title"/>
    <w:basedOn w:val="a5"/>
    <w:next w:val="a5"/>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5"/>
    <w:next w:val="a5"/>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5"/>
    <w:uiPriority w:val="1"/>
    <w:qFormat/>
    <w:rsid w:val="00C45328"/>
    <w:pPr>
      <w:spacing w:line="360" w:lineRule="auto"/>
      <w:ind w:firstLine="680"/>
      <w:jc w:val="both"/>
    </w:pPr>
  </w:style>
  <w:style w:type="paragraph" w:styleId="25">
    <w:name w:val="Quote"/>
    <w:basedOn w:val="a5"/>
    <w:next w:val="a5"/>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5"/>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5"/>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3"/>
    <w:next w:val="a5"/>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5"/>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5"/>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9"/>
    <w:rsid w:val="00CB3486"/>
  </w:style>
  <w:style w:type="character" w:styleId="affff2">
    <w:name w:val="page number"/>
    <w:basedOn w:val="a7"/>
    <w:rsid w:val="00CB3486"/>
  </w:style>
  <w:style w:type="paragraph" w:styleId="29">
    <w:name w:val="Body Text Indent 2"/>
    <w:basedOn w:val="a5"/>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b"/>
    <w:rsid w:val="00CB3486"/>
    <w:pPr>
      <w:spacing w:after="240" w:line="240" w:lineRule="atLeast"/>
      <w:ind w:left="1800" w:hanging="360"/>
    </w:pPr>
    <w:rPr>
      <w:rFonts w:ascii="Arial" w:hAnsi="Arial" w:cs="Arial"/>
      <w:snapToGrid/>
      <w:spacing w:val="-5"/>
      <w:sz w:val="20"/>
      <w:szCs w:val="20"/>
      <w:lang w:eastAsia="en-US"/>
    </w:rPr>
  </w:style>
  <w:style w:type="paragraph" w:styleId="36">
    <w:name w:val="List 3"/>
    <w:basedOn w:val="ab"/>
    <w:rsid w:val="00CB3486"/>
    <w:pPr>
      <w:spacing w:after="240" w:line="240" w:lineRule="atLeast"/>
      <w:ind w:left="2160" w:hanging="360"/>
    </w:pPr>
    <w:rPr>
      <w:rFonts w:ascii="Arial" w:hAnsi="Arial" w:cs="Arial"/>
      <w:snapToGrid/>
      <w:spacing w:val="-5"/>
      <w:sz w:val="20"/>
      <w:szCs w:val="20"/>
      <w:lang w:eastAsia="en-US"/>
    </w:rPr>
  </w:style>
  <w:style w:type="paragraph" w:styleId="42">
    <w:name w:val="List 4"/>
    <w:basedOn w:val="ab"/>
    <w:rsid w:val="00CB3486"/>
    <w:pPr>
      <w:spacing w:after="240" w:line="240" w:lineRule="atLeast"/>
      <w:ind w:left="2520" w:hanging="360"/>
    </w:pPr>
    <w:rPr>
      <w:rFonts w:ascii="Arial" w:hAnsi="Arial" w:cs="Arial"/>
      <w:snapToGrid/>
      <w:spacing w:val="-5"/>
      <w:sz w:val="20"/>
      <w:szCs w:val="20"/>
      <w:lang w:eastAsia="en-US"/>
    </w:rPr>
  </w:style>
  <w:style w:type="paragraph" w:styleId="52">
    <w:name w:val="List 5"/>
    <w:basedOn w:val="ab"/>
    <w:rsid w:val="00CB3486"/>
    <w:p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b"/>
    <w:rsid w:val="00CB3486"/>
    <w:pPr>
      <w:spacing w:after="240" w:line="240" w:lineRule="atLeast"/>
      <w:ind w:left="1440" w:firstLine="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9"/>
    <w:rsid w:val="00CB3486"/>
    <w:pPr>
      <w:numPr>
        <w:numId w:val="28"/>
      </w:numPr>
    </w:pPr>
  </w:style>
  <w:style w:type="table" w:styleId="1d">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5"/>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5"/>
    <w:uiPriority w:val="99"/>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5"/>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5"/>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5"/>
    <w:next w:val="a5"/>
    <w:rsid w:val="00120F52"/>
  </w:style>
  <w:style w:type="paragraph" w:styleId="affffffa">
    <w:name w:val="Bibliography"/>
    <w:basedOn w:val="a5"/>
    <w:next w:val="a5"/>
    <w:uiPriority w:val="37"/>
    <w:semiHidden/>
    <w:unhideWhenUsed/>
    <w:rsid w:val="00120F52"/>
  </w:style>
  <w:style w:type="paragraph" w:styleId="affffffb">
    <w:name w:val="table of authorities"/>
    <w:basedOn w:val="a5"/>
    <w:next w:val="a5"/>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5"/>
    <w:next w:val="a5"/>
    <w:autoRedefine/>
    <w:rsid w:val="00120F52"/>
    <w:pPr>
      <w:ind w:left="240" w:hanging="240"/>
    </w:pPr>
  </w:style>
  <w:style w:type="paragraph" w:styleId="affffffe">
    <w:name w:val="index heading"/>
    <w:basedOn w:val="a5"/>
    <w:next w:val="1f0"/>
    <w:rsid w:val="00120F52"/>
    <w:rPr>
      <w:rFonts w:ascii="Cambria" w:hAnsi="Cambria"/>
      <w:b/>
      <w:bCs/>
    </w:rPr>
  </w:style>
  <w:style w:type="paragraph" w:styleId="2f9">
    <w:name w:val="index 2"/>
    <w:basedOn w:val="a5"/>
    <w:next w:val="a5"/>
    <w:autoRedefine/>
    <w:rsid w:val="00120F52"/>
    <w:pPr>
      <w:ind w:left="480" w:hanging="240"/>
    </w:pPr>
  </w:style>
  <w:style w:type="paragraph" w:styleId="3f0">
    <w:name w:val="index 3"/>
    <w:basedOn w:val="a5"/>
    <w:next w:val="a5"/>
    <w:autoRedefine/>
    <w:rsid w:val="00120F52"/>
    <w:pPr>
      <w:ind w:left="720" w:hanging="240"/>
    </w:pPr>
  </w:style>
  <w:style w:type="paragraph" w:styleId="49">
    <w:name w:val="index 4"/>
    <w:basedOn w:val="a5"/>
    <w:next w:val="a5"/>
    <w:autoRedefine/>
    <w:rsid w:val="00120F52"/>
    <w:pPr>
      <w:ind w:left="960" w:hanging="240"/>
    </w:pPr>
  </w:style>
  <w:style w:type="paragraph" w:styleId="58">
    <w:name w:val="index 5"/>
    <w:basedOn w:val="a5"/>
    <w:next w:val="a5"/>
    <w:autoRedefine/>
    <w:rsid w:val="00120F52"/>
    <w:pPr>
      <w:ind w:left="1200" w:hanging="240"/>
    </w:pPr>
  </w:style>
  <w:style w:type="paragraph" w:styleId="63">
    <w:name w:val="index 6"/>
    <w:basedOn w:val="a5"/>
    <w:next w:val="a5"/>
    <w:autoRedefine/>
    <w:rsid w:val="00120F52"/>
    <w:pPr>
      <w:ind w:left="1440" w:hanging="240"/>
    </w:pPr>
  </w:style>
  <w:style w:type="paragraph" w:styleId="73">
    <w:name w:val="index 7"/>
    <w:basedOn w:val="a5"/>
    <w:next w:val="a5"/>
    <w:autoRedefine/>
    <w:rsid w:val="00120F52"/>
    <w:pPr>
      <w:ind w:left="1680" w:hanging="240"/>
    </w:pPr>
  </w:style>
  <w:style w:type="paragraph" w:styleId="83">
    <w:name w:val="index 8"/>
    <w:basedOn w:val="a5"/>
    <w:next w:val="a5"/>
    <w:autoRedefine/>
    <w:rsid w:val="00120F52"/>
    <w:pPr>
      <w:ind w:left="1920" w:hanging="240"/>
    </w:pPr>
  </w:style>
  <w:style w:type="paragraph" w:styleId="92">
    <w:name w:val="index 9"/>
    <w:basedOn w:val="a5"/>
    <w:next w:val="a5"/>
    <w:autoRedefine/>
    <w:rsid w:val="00120F52"/>
    <w:pPr>
      <w:ind w:left="2160" w:hanging="240"/>
    </w:pPr>
  </w:style>
  <w:style w:type="paragraph" w:customStyle="1" w:styleId="FooterOdd">
    <w:name w:val="Footer Odd"/>
    <w:basedOn w:val="a5"/>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5"/>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5"/>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5"/>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5"/>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6">
    <w:name w:val="Нет списка1"/>
    <w:next w:val="a9"/>
    <w:uiPriority w:val="99"/>
    <w:semiHidden/>
    <w:unhideWhenUsed/>
    <w:rsid w:val="00110C66"/>
  </w:style>
  <w:style w:type="paragraph" w:customStyle="1" w:styleId="1f7">
    <w:name w:val="Заголовок оглавления1"/>
    <w:basedOn w:val="13"/>
    <w:next w:val="a5"/>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9"/>
    <w:next w:val="111111"/>
    <w:rsid w:val="00110C66"/>
    <w:pPr>
      <w:numPr>
        <w:numId w:val="7"/>
      </w:numPr>
    </w:pPr>
  </w:style>
  <w:style w:type="numbering" w:customStyle="1" w:styleId="1ai1">
    <w:name w:val="1 / a / i1"/>
    <w:basedOn w:val="a9"/>
    <w:next w:val="1ai"/>
    <w:rsid w:val="00110C66"/>
    <w:pPr>
      <w:numPr>
        <w:numId w:val="8"/>
      </w:numPr>
    </w:pPr>
  </w:style>
  <w:style w:type="numbering" w:customStyle="1" w:styleId="1">
    <w:name w:val="Статья / Раздел1"/>
    <w:basedOn w:val="a9"/>
    <w:next w:val="a3"/>
    <w:rsid w:val="00110C66"/>
    <w:pPr>
      <w:numPr>
        <w:numId w:val="11"/>
      </w:numPr>
    </w:pPr>
  </w:style>
  <w:style w:type="paragraph" w:customStyle="1" w:styleId="afffffff">
    <w:name w:val="Табличный_справа"/>
    <w:basedOn w:val="a5"/>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5"/>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5"/>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29"/>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5"/>
    <w:qFormat/>
    <w:rsid w:val="00110C66"/>
    <w:pPr>
      <w:numPr>
        <w:numId w:val="14"/>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8342F4"/>
    <w:pPr>
      <w:spacing w:before="100" w:beforeAutospacing="1" w:after="100" w:afterAutospacing="1"/>
      <w:jc w:val="center"/>
      <w:textAlignment w:val="center"/>
    </w:pPr>
    <w:rPr>
      <w:sz w:val="20"/>
      <w:szCs w:val="20"/>
    </w:rPr>
  </w:style>
  <w:style w:type="paragraph" w:customStyle="1" w:styleId="xl81">
    <w:name w:val="xl81"/>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9"/>
    <w:uiPriority w:val="99"/>
    <w:semiHidden/>
    <w:unhideWhenUsed/>
    <w:rsid w:val="0071515D"/>
  </w:style>
  <w:style w:type="table" w:customStyle="1" w:styleId="1fb">
    <w:name w:val="Сетка таблицы1"/>
    <w:basedOn w:val="a8"/>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9"/>
    <w:next w:val="111111"/>
    <w:rsid w:val="0071515D"/>
  </w:style>
  <w:style w:type="numbering" w:customStyle="1" w:styleId="1ai2">
    <w:name w:val="1 / a / i2"/>
    <w:basedOn w:val="a9"/>
    <w:next w:val="1ai"/>
    <w:rsid w:val="0071515D"/>
    <w:pPr>
      <w:numPr>
        <w:numId w:val="9"/>
      </w:numPr>
    </w:pPr>
  </w:style>
  <w:style w:type="table" w:customStyle="1" w:styleId="-11">
    <w:name w:val="Веб-таблица 11"/>
    <w:basedOn w:val="a8"/>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8"/>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8"/>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8"/>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8"/>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8"/>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8"/>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8"/>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8"/>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9"/>
    <w:next w:val="a3"/>
    <w:rsid w:val="0071515D"/>
    <w:pPr>
      <w:numPr>
        <w:numId w:val="30"/>
      </w:numPr>
    </w:pPr>
  </w:style>
  <w:style w:type="table" w:customStyle="1" w:styleId="116">
    <w:name w:val="Столбцы таблицы 11"/>
    <w:basedOn w:val="a8"/>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8"/>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8"/>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0"/>
      </w:numPr>
    </w:pPr>
  </w:style>
  <w:style w:type="numbering" w:customStyle="1" w:styleId="118">
    <w:name w:val="Нет списка11"/>
    <w:next w:val="a9"/>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5"/>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5"/>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9"/>
    <w:next w:val="111111"/>
    <w:rsid w:val="00357614"/>
    <w:pPr>
      <w:numPr>
        <w:numId w:val="3"/>
      </w:numPr>
    </w:pPr>
  </w:style>
  <w:style w:type="paragraph" w:customStyle="1" w:styleId="afffffff2">
    <w:name w:val="заголовок"/>
    <w:basedOn w:val="a5"/>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5"/>
    <w:rsid w:val="00F51128"/>
    <w:pPr>
      <w:spacing w:line="360" w:lineRule="auto"/>
      <w:ind w:left="3240"/>
      <w:jc w:val="right"/>
    </w:pPr>
    <w:rPr>
      <w:caps/>
    </w:rPr>
  </w:style>
  <w:style w:type="paragraph" w:customStyle="1" w:styleId="S22">
    <w:name w:val="S_Титульный 2"/>
    <w:basedOn w:val="a5"/>
    <w:rsid w:val="00F51128"/>
    <w:pPr>
      <w:shd w:val="clear" w:color="auto" w:fill="FFFFFF"/>
      <w:snapToGrid w:val="0"/>
      <w:jc w:val="center"/>
    </w:pPr>
    <w:rPr>
      <w:rFonts w:eastAsia="Calibri"/>
      <w:lang w:eastAsia="ar-SA"/>
    </w:rPr>
  </w:style>
  <w:style w:type="paragraph" w:customStyle="1" w:styleId="afffffff4">
    <w:name w:val="ГРАД Основной текст"/>
    <w:basedOn w:val="a5"/>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f0"/>
    <w:autoRedefine/>
    <w:rsid w:val="00F51128"/>
    <w:pPr>
      <w:numPr>
        <w:numId w:val="15"/>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3"/>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3"/>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17"/>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5"/>
    <w:rsid w:val="00F51128"/>
    <w:pPr>
      <w:spacing w:before="100" w:beforeAutospacing="1" w:after="100" w:afterAutospacing="1"/>
    </w:pPr>
  </w:style>
  <w:style w:type="paragraph" w:customStyle="1" w:styleId="1466">
    <w:name w:val="1466"/>
    <w:basedOn w:val="a5"/>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5"/>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5"/>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5"/>
    <w:link w:val="150"/>
    <w:rsid w:val="00F51128"/>
    <w:pPr>
      <w:shd w:val="clear" w:color="auto" w:fill="FFFFFF"/>
      <w:spacing w:line="0" w:lineRule="atLeast"/>
      <w:ind w:hanging="520"/>
    </w:pPr>
    <w:rPr>
      <w:sz w:val="19"/>
      <w:szCs w:val="19"/>
    </w:rPr>
  </w:style>
  <w:style w:type="paragraph" w:customStyle="1" w:styleId="afffffffc">
    <w:name w:val="Оглавление"/>
    <w:basedOn w:val="a5"/>
    <w:link w:val="afffffffb"/>
    <w:rsid w:val="00F51128"/>
    <w:pPr>
      <w:shd w:val="clear" w:color="auto" w:fill="FFFFFF"/>
      <w:spacing w:before="120" w:line="230" w:lineRule="exact"/>
    </w:pPr>
    <w:rPr>
      <w:sz w:val="19"/>
      <w:szCs w:val="19"/>
    </w:rPr>
  </w:style>
  <w:style w:type="paragraph" w:customStyle="1" w:styleId="Sf1">
    <w:name w:val="S_Отступ"/>
    <w:basedOn w:val="a5"/>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5"/>
    <w:rsid w:val="00F51128"/>
    <w:pPr>
      <w:spacing w:before="100" w:beforeAutospacing="1" w:after="100" w:afterAutospacing="1"/>
    </w:pPr>
    <w:rPr>
      <w:color w:val="000000"/>
    </w:rPr>
  </w:style>
  <w:style w:type="paragraph" w:customStyle="1" w:styleId="xl63">
    <w:name w:val="xl63"/>
    <w:basedOn w:val="a5"/>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5"/>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5"/>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5"/>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5"/>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5"/>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5"/>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5"/>
    <w:autoRedefine/>
    <w:rsid w:val="00F51128"/>
    <w:pPr>
      <w:numPr>
        <w:numId w:val="16"/>
      </w:numPr>
      <w:ind w:right="-158"/>
      <w:jc w:val="right"/>
    </w:pPr>
  </w:style>
  <w:style w:type="character" w:customStyle="1" w:styleId="blk">
    <w:name w:val="blk"/>
    <w:basedOn w:val="a7"/>
    <w:rsid w:val="00F9127A"/>
  </w:style>
  <w:style w:type="paragraph" w:customStyle="1" w:styleId="affffffff">
    <w:name w:val="список"/>
    <w:basedOn w:val="a6"/>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5"/>
    <w:qFormat/>
    <w:rsid w:val="00C10E5E"/>
    <w:rPr>
      <w:b/>
      <w:sz w:val="22"/>
    </w:rPr>
  </w:style>
  <w:style w:type="character" w:customStyle="1" w:styleId="s220">
    <w:name w:val="s22"/>
    <w:basedOn w:val="a7"/>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6"/>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5"/>
    <w:rsid w:val="0034048D"/>
    <w:pPr>
      <w:spacing w:before="100" w:beforeAutospacing="1" w:after="100" w:afterAutospacing="1"/>
    </w:pPr>
  </w:style>
  <w:style w:type="character" w:customStyle="1" w:styleId="searchresult">
    <w:name w:val="search_result"/>
    <w:basedOn w:val="a7"/>
    <w:rsid w:val="0034048D"/>
  </w:style>
  <w:style w:type="character" w:customStyle="1" w:styleId="link">
    <w:name w:val="link"/>
    <w:basedOn w:val="a7"/>
    <w:rsid w:val="00006AF4"/>
  </w:style>
  <w:style w:type="character" w:customStyle="1" w:styleId="1110">
    <w:name w:val="Основной текст + 111"/>
    <w:aliases w:val="5 pt4"/>
    <w:basedOn w:val="a7"/>
    <w:rsid w:val="00671EB4"/>
    <w:rPr>
      <w:rFonts w:ascii="Times New Roman" w:eastAsia="Times New Roman" w:hAnsi="Times New Roman" w:cs="Times New Roman"/>
      <w:color w:val="000000"/>
      <w:spacing w:val="0"/>
      <w:w w:val="100"/>
      <w:position w:val="0"/>
      <w:sz w:val="23"/>
      <w:szCs w:val="23"/>
      <w:lang w:val="ru-RU" w:bidi="ar-SA"/>
    </w:rPr>
  </w:style>
  <w:style w:type="numbering" w:customStyle="1" w:styleId="WW8Num70">
    <w:name w:val="WW8Num70"/>
    <w:rsid w:val="00AF7B6F"/>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2437C"/>
    <w:rPr>
      <w:sz w:val="24"/>
      <w:szCs w:val="24"/>
    </w:rPr>
  </w:style>
  <w:style w:type="paragraph" w:styleId="13">
    <w:name w:val="heading 1"/>
    <w:aliases w:val="Заголовок 1 Знак Знак,Заголовок 1 Знак Знак Знак"/>
    <w:basedOn w:val="a5"/>
    <w:next w:val="a6"/>
    <w:link w:val="14"/>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5"/>
    <w:next w:val="a6"/>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5"/>
    <w:next w:val="a6"/>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5"/>
    <w:next w:val="a6"/>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5"/>
    <w:next w:val="a5"/>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5"/>
    <w:next w:val="a5"/>
    <w:link w:val="60"/>
    <w:qFormat/>
    <w:pPr>
      <w:numPr>
        <w:ilvl w:val="5"/>
        <w:numId w:val="1"/>
      </w:numPr>
      <w:spacing w:before="240" w:after="60"/>
      <w:outlineLvl w:val="5"/>
    </w:pPr>
    <w:rPr>
      <w:b/>
      <w:bCs/>
      <w:sz w:val="22"/>
      <w:szCs w:val="22"/>
    </w:rPr>
  </w:style>
  <w:style w:type="paragraph" w:styleId="7">
    <w:name w:val="heading 7"/>
    <w:aliases w:val="Заголовок x.x"/>
    <w:basedOn w:val="a5"/>
    <w:next w:val="a5"/>
    <w:link w:val="70"/>
    <w:qFormat/>
    <w:pPr>
      <w:numPr>
        <w:ilvl w:val="6"/>
        <w:numId w:val="1"/>
      </w:numPr>
      <w:spacing w:before="240" w:after="60"/>
      <w:outlineLvl w:val="6"/>
    </w:pPr>
  </w:style>
  <w:style w:type="paragraph" w:styleId="8">
    <w:name w:val="heading 8"/>
    <w:basedOn w:val="a5"/>
    <w:next w:val="a5"/>
    <w:link w:val="80"/>
    <w:qFormat/>
    <w:pPr>
      <w:numPr>
        <w:ilvl w:val="7"/>
        <w:numId w:val="1"/>
      </w:numPr>
      <w:spacing w:before="240" w:after="60"/>
      <w:outlineLvl w:val="7"/>
    </w:pPr>
    <w:rPr>
      <w:i/>
      <w:iCs/>
    </w:rPr>
  </w:style>
  <w:style w:type="paragraph" w:styleId="9">
    <w:name w:val="heading 9"/>
    <w:basedOn w:val="a5"/>
    <w:next w:val="a5"/>
    <w:link w:val="90"/>
    <w:qFormat/>
    <w:pPr>
      <w:numPr>
        <w:ilvl w:val="8"/>
        <w:numId w:val="1"/>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193921"/>
    <w:pPr>
      <w:ind w:firstLine="709"/>
      <w:jc w:val="both"/>
    </w:pPr>
    <w:rPr>
      <w:lang w:val="x-none" w:eastAsia="x-none"/>
    </w:rPr>
  </w:style>
  <w:style w:type="character" w:customStyle="1" w:styleId="aa">
    <w:name w:val="Абзац Знак"/>
    <w:link w:val="a6"/>
    <w:qFormat/>
    <w:rsid w:val="0069205C"/>
    <w:rPr>
      <w:sz w:val="24"/>
      <w:szCs w:val="24"/>
      <w:lang w:val="x-none" w:eastAsia="x-none"/>
    </w:rPr>
  </w:style>
  <w:style w:type="paragraph" w:styleId="ab">
    <w:name w:val="List"/>
    <w:basedOn w:val="a5"/>
    <w:link w:val="ac"/>
    <w:rsid w:val="00426C2A"/>
    <w:pPr>
      <w:spacing w:after="60"/>
      <w:ind w:left="-425" w:firstLine="567"/>
      <w:jc w:val="both"/>
    </w:pPr>
    <w:rPr>
      <w:snapToGrid w:val="0"/>
      <w:lang w:val="x-none" w:eastAsia="x-none"/>
    </w:rPr>
  </w:style>
  <w:style w:type="character" w:customStyle="1" w:styleId="ac">
    <w:name w:val="Список Знак"/>
    <w:link w:val="ab"/>
    <w:rsid w:val="00426C2A"/>
    <w:rPr>
      <w:snapToGrid w:val="0"/>
      <w:sz w:val="24"/>
      <w:szCs w:val="24"/>
      <w:lang w:val="x-none" w:eastAsia="x-none"/>
    </w:rPr>
  </w:style>
  <w:style w:type="paragraph" w:styleId="31">
    <w:name w:val="toc 3"/>
    <w:basedOn w:val="a5"/>
    <w:next w:val="a5"/>
    <w:autoRedefine/>
    <w:uiPriority w:val="39"/>
    <w:qFormat/>
    <w:pPr>
      <w:ind w:left="480"/>
    </w:pPr>
    <w:rPr>
      <w:i/>
      <w:iCs/>
      <w:sz w:val="20"/>
      <w:szCs w:val="20"/>
    </w:rPr>
  </w:style>
  <w:style w:type="paragraph" w:customStyle="1" w:styleId="a">
    <w:name w:val="Список нумерованный"/>
    <w:basedOn w:val="a5"/>
    <w:rsid w:val="0054040A"/>
    <w:pPr>
      <w:numPr>
        <w:numId w:val="7"/>
      </w:numPr>
      <w:spacing w:before="120"/>
      <w:jc w:val="both"/>
    </w:pPr>
  </w:style>
  <w:style w:type="paragraph" w:customStyle="1" w:styleId="ad">
    <w:name w:val="Табличный"/>
    <w:basedOn w:val="a5"/>
    <w:pPr>
      <w:keepNext/>
      <w:widowControl w:val="0"/>
      <w:spacing w:before="60" w:after="60"/>
      <w:jc w:val="center"/>
    </w:pPr>
    <w:rPr>
      <w:b/>
      <w:sz w:val="22"/>
      <w:szCs w:val="20"/>
    </w:rPr>
  </w:style>
  <w:style w:type="paragraph" w:customStyle="1" w:styleId="ae">
    <w:name w:val="Содержание"/>
    <w:basedOn w:val="a5"/>
    <w:pPr>
      <w:widowControl w:val="0"/>
      <w:spacing w:before="240" w:after="240"/>
      <w:jc w:val="center"/>
    </w:pPr>
    <w:rPr>
      <w:b/>
      <w:caps/>
      <w:szCs w:val="20"/>
    </w:rPr>
  </w:style>
  <w:style w:type="paragraph" w:styleId="af">
    <w:name w:val="Balloon Text"/>
    <w:aliases w:val=" Знак5,Знак5"/>
    <w:basedOn w:val="a5"/>
    <w:link w:val="af0"/>
    <w:uiPriority w:val="99"/>
    <w:pPr>
      <w:widowControl w:val="0"/>
      <w:suppressAutoHyphens/>
      <w:jc w:val="both"/>
    </w:pPr>
    <w:rPr>
      <w:rFonts w:ascii="Tahoma" w:hAnsi="Tahoma"/>
      <w:sz w:val="16"/>
      <w:szCs w:val="16"/>
      <w:lang w:val="x-none" w:eastAsia="x-none"/>
    </w:rPr>
  </w:style>
  <w:style w:type="paragraph" w:styleId="15">
    <w:name w:val="toc 1"/>
    <w:aliases w:val="ОГЛАВЛЕНИЕ"/>
    <w:basedOn w:val="a5"/>
    <w:next w:val="a5"/>
    <w:link w:val="16"/>
    <w:uiPriority w:val="39"/>
    <w:qFormat/>
    <w:pPr>
      <w:spacing w:before="120" w:after="120"/>
    </w:pPr>
    <w:rPr>
      <w:b/>
      <w:bCs/>
      <w:caps/>
      <w:sz w:val="20"/>
      <w:szCs w:val="20"/>
    </w:rPr>
  </w:style>
  <w:style w:type="paragraph" w:styleId="23">
    <w:name w:val="toc 2"/>
    <w:basedOn w:val="a5"/>
    <w:next w:val="a5"/>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5"/>
    <w:qFormat/>
    <w:rsid w:val="00913545"/>
    <w:pPr>
      <w:keepNext/>
      <w:keepLines/>
      <w:jc w:val="center"/>
    </w:pPr>
    <w:rPr>
      <w:b/>
      <w:sz w:val="20"/>
      <w:szCs w:val="20"/>
    </w:rPr>
  </w:style>
  <w:style w:type="paragraph" w:customStyle="1" w:styleId="af4">
    <w:name w:val="Табличный_центр"/>
    <w:basedOn w:val="a5"/>
    <w:rsid w:val="00536835"/>
    <w:pPr>
      <w:keepNext/>
      <w:jc w:val="center"/>
    </w:pPr>
    <w:rPr>
      <w:sz w:val="22"/>
      <w:szCs w:val="22"/>
    </w:rPr>
  </w:style>
  <w:style w:type="paragraph" w:customStyle="1" w:styleId="12">
    <w:name w:val="Список 1)"/>
    <w:basedOn w:val="a5"/>
    <w:rsid w:val="00E072BE"/>
    <w:pPr>
      <w:numPr>
        <w:numId w:val="4"/>
      </w:numPr>
      <w:spacing w:after="60"/>
      <w:jc w:val="both"/>
    </w:pPr>
  </w:style>
  <w:style w:type="paragraph" w:customStyle="1" w:styleId="a2">
    <w:name w:val="Табличный_нумерованный"/>
    <w:basedOn w:val="a5"/>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5"/>
    <w:next w:val="a5"/>
    <w:autoRedefine/>
    <w:uiPriority w:val="39"/>
    <w:pPr>
      <w:ind w:left="720"/>
    </w:pPr>
    <w:rPr>
      <w:sz w:val="18"/>
      <w:szCs w:val="18"/>
    </w:rPr>
  </w:style>
  <w:style w:type="paragraph" w:styleId="51">
    <w:name w:val="toc 5"/>
    <w:basedOn w:val="a5"/>
    <w:next w:val="a5"/>
    <w:autoRedefine/>
    <w:uiPriority w:val="39"/>
    <w:pPr>
      <w:ind w:left="960"/>
    </w:pPr>
    <w:rPr>
      <w:sz w:val="18"/>
      <w:szCs w:val="18"/>
    </w:rPr>
  </w:style>
  <w:style w:type="paragraph" w:styleId="61">
    <w:name w:val="toc 6"/>
    <w:basedOn w:val="a5"/>
    <w:next w:val="a5"/>
    <w:autoRedefine/>
    <w:uiPriority w:val="39"/>
    <w:pPr>
      <w:ind w:left="1200"/>
    </w:pPr>
    <w:rPr>
      <w:sz w:val="18"/>
      <w:szCs w:val="18"/>
    </w:rPr>
  </w:style>
  <w:style w:type="paragraph" w:styleId="71">
    <w:name w:val="toc 7"/>
    <w:basedOn w:val="a5"/>
    <w:next w:val="a5"/>
    <w:autoRedefine/>
    <w:uiPriority w:val="39"/>
    <w:pPr>
      <w:ind w:left="1440"/>
    </w:pPr>
    <w:rPr>
      <w:sz w:val="18"/>
      <w:szCs w:val="18"/>
    </w:rPr>
  </w:style>
  <w:style w:type="paragraph" w:styleId="81">
    <w:name w:val="toc 8"/>
    <w:basedOn w:val="a5"/>
    <w:next w:val="a5"/>
    <w:autoRedefine/>
    <w:uiPriority w:val="39"/>
    <w:pPr>
      <w:ind w:left="1680"/>
    </w:pPr>
    <w:rPr>
      <w:sz w:val="18"/>
      <w:szCs w:val="18"/>
    </w:rPr>
  </w:style>
  <w:style w:type="paragraph" w:styleId="91">
    <w:name w:val="toc 9"/>
    <w:basedOn w:val="a5"/>
    <w:next w:val="a5"/>
    <w:autoRedefine/>
    <w:uiPriority w:val="39"/>
    <w:pPr>
      <w:ind w:left="1920"/>
    </w:pPr>
    <w:rPr>
      <w:sz w:val="18"/>
      <w:szCs w:val="18"/>
    </w:rPr>
  </w:style>
  <w:style w:type="paragraph" w:styleId="af6">
    <w:name w:val="toa heading"/>
    <w:basedOn w:val="a5"/>
    <w:next w:val="a5"/>
    <w:semiHidden/>
    <w:pPr>
      <w:spacing w:before="40" w:after="20"/>
      <w:jc w:val="center"/>
    </w:pPr>
    <w:rPr>
      <w:b/>
      <w:sz w:val="22"/>
      <w:szCs w:val="20"/>
    </w:rPr>
  </w:style>
  <w:style w:type="paragraph" w:styleId="af7">
    <w:name w:val="annotation text"/>
    <w:basedOn w:val="a5"/>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4">
    <w:name w:val="Требования"/>
    <w:basedOn w:val="a5"/>
    <w:rsid w:val="008E6F78"/>
    <w:pPr>
      <w:numPr>
        <w:ilvl w:val="1"/>
        <w:numId w:val="5"/>
      </w:numPr>
      <w:spacing w:before="120" w:after="60"/>
      <w:ind w:left="0" w:firstLine="567"/>
      <w:jc w:val="both"/>
      <w:outlineLvl w:val="1"/>
    </w:pPr>
    <w:rPr>
      <w:bCs/>
      <w:i/>
      <w:iCs/>
    </w:rPr>
  </w:style>
  <w:style w:type="paragraph" w:customStyle="1" w:styleId="a1">
    <w:name w:val="Список а)"/>
    <w:basedOn w:val="ab"/>
    <w:rsid w:val="0054040A"/>
    <w:pPr>
      <w:numPr>
        <w:numId w:val="2"/>
      </w:numPr>
    </w:pPr>
  </w:style>
  <w:style w:type="paragraph" w:styleId="afb">
    <w:name w:val="Document Map"/>
    <w:basedOn w:val="a5"/>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5"/>
    <w:rsid w:val="00301DFE"/>
    <w:rPr>
      <w:sz w:val="22"/>
      <w:szCs w:val="22"/>
    </w:rPr>
  </w:style>
  <w:style w:type="paragraph" w:customStyle="1" w:styleId="17">
    <w:name w:val="Обычный 1"/>
    <w:basedOn w:val="a5"/>
    <w:next w:val="a5"/>
    <w:semiHidden/>
    <w:pPr>
      <w:tabs>
        <w:tab w:val="num" w:pos="360"/>
      </w:tabs>
      <w:spacing w:before="120"/>
      <w:ind w:left="360" w:hanging="360"/>
      <w:jc w:val="both"/>
    </w:pPr>
    <w:rPr>
      <w:szCs w:val="20"/>
    </w:rPr>
  </w:style>
  <w:style w:type="table" w:styleId="aff">
    <w:name w:val="Table Grid"/>
    <w:basedOn w:val="a8"/>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426C2A"/>
    <w:pPr>
      <w:keepNext/>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8"/>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5"/>
    <w:link w:val="aff3"/>
    <w:uiPriority w:val="34"/>
    <w:qFormat/>
    <w:rsid w:val="007C0B22"/>
    <w:pPr>
      <w:spacing w:line="360" w:lineRule="auto"/>
      <w:ind w:left="708" w:firstLine="680"/>
      <w:jc w:val="both"/>
    </w:pPr>
  </w:style>
  <w:style w:type="paragraph" w:styleId="aff4">
    <w:name w:val="Title"/>
    <w:basedOn w:val="a5"/>
    <w:next w:val="a5"/>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5"/>
    <w:next w:val="a5"/>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5"/>
    <w:uiPriority w:val="1"/>
    <w:qFormat/>
    <w:rsid w:val="00C45328"/>
    <w:pPr>
      <w:spacing w:line="360" w:lineRule="auto"/>
      <w:ind w:firstLine="680"/>
      <w:jc w:val="both"/>
    </w:pPr>
  </w:style>
  <w:style w:type="paragraph" w:styleId="25">
    <w:name w:val="Quote"/>
    <w:basedOn w:val="a5"/>
    <w:next w:val="a5"/>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5"/>
    <w:next w:val="a5"/>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5"/>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5"/>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3"/>
    <w:next w:val="a5"/>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5"/>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5"/>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9"/>
    <w:rsid w:val="00CB3486"/>
  </w:style>
  <w:style w:type="character" w:styleId="affff2">
    <w:name w:val="page number"/>
    <w:basedOn w:val="a7"/>
    <w:rsid w:val="00CB3486"/>
  </w:style>
  <w:style w:type="paragraph" w:styleId="29">
    <w:name w:val="Body Text Indent 2"/>
    <w:basedOn w:val="a5"/>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b"/>
    <w:rsid w:val="00CB3486"/>
    <w:pPr>
      <w:spacing w:after="240" w:line="240" w:lineRule="atLeast"/>
      <w:ind w:left="1800" w:hanging="360"/>
    </w:pPr>
    <w:rPr>
      <w:rFonts w:ascii="Arial" w:hAnsi="Arial" w:cs="Arial"/>
      <w:snapToGrid/>
      <w:spacing w:val="-5"/>
      <w:sz w:val="20"/>
      <w:szCs w:val="20"/>
      <w:lang w:eastAsia="en-US"/>
    </w:rPr>
  </w:style>
  <w:style w:type="paragraph" w:styleId="36">
    <w:name w:val="List 3"/>
    <w:basedOn w:val="ab"/>
    <w:rsid w:val="00CB3486"/>
    <w:pPr>
      <w:spacing w:after="240" w:line="240" w:lineRule="atLeast"/>
      <w:ind w:left="2160" w:hanging="360"/>
    </w:pPr>
    <w:rPr>
      <w:rFonts w:ascii="Arial" w:hAnsi="Arial" w:cs="Arial"/>
      <w:snapToGrid/>
      <w:spacing w:val="-5"/>
      <w:sz w:val="20"/>
      <w:szCs w:val="20"/>
      <w:lang w:eastAsia="en-US"/>
    </w:rPr>
  </w:style>
  <w:style w:type="paragraph" w:styleId="42">
    <w:name w:val="List 4"/>
    <w:basedOn w:val="ab"/>
    <w:rsid w:val="00CB3486"/>
    <w:pPr>
      <w:spacing w:after="240" w:line="240" w:lineRule="atLeast"/>
      <w:ind w:left="2520" w:hanging="360"/>
    </w:pPr>
    <w:rPr>
      <w:rFonts w:ascii="Arial" w:hAnsi="Arial" w:cs="Arial"/>
      <w:snapToGrid/>
      <w:spacing w:val="-5"/>
      <w:sz w:val="20"/>
      <w:szCs w:val="20"/>
      <w:lang w:eastAsia="en-US"/>
    </w:rPr>
  </w:style>
  <w:style w:type="paragraph" w:styleId="52">
    <w:name w:val="List 5"/>
    <w:basedOn w:val="ab"/>
    <w:rsid w:val="00CB3486"/>
    <w:p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b"/>
    <w:rsid w:val="00CB3486"/>
    <w:pPr>
      <w:spacing w:after="240" w:line="240" w:lineRule="atLeast"/>
      <w:ind w:left="1440" w:firstLine="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5"/>
    <w:next w:val="a5"/>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5"/>
    <w:next w:val="a5"/>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5"/>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9"/>
    <w:rsid w:val="00CB3486"/>
    <w:pPr>
      <w:numPr>
        <w:numId w:val="28"/>
      </w:numPr>
    </w:pPr>
  </w:style>
  <w:style w:type="table" w:styleId="1d">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5"/>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5"/>
    <w:uiPriority w:val="99"/>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5"/>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5"/>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5"/>
    <w:next w:val="a5"/>
    <w:rsid w:val="00120F52"/>
  </w:style>
  <w:style w:type="paragraph" w:styleId="affffffa">
    <w:name w:val="Bibliography"/>
    <w:basedOn w:val="a5"/>
    <w:next w:val="a5"/>
    <w:uiPriority w:val="37"/>
    <w:semiHidden/>
    <w:unhideWhenUsed/>
    <w:rsid w:val="00120F52"/>
  </w:style>
  <w:style w:type="paragraph" w:styleId="affffffb">
    <w:name w:val="table of authorities"/>
    <w:basedOn w:val="a5"/>
    <w:next w:val="a5"/>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5"/>
    <w:next w:val="a5"/>
    <w:autoRedefine/>
    <w:rsid w:val="00120F52"/>
    <w:pPr>
      <w:ind w:left="240" w:hanging="240"/>
    </w:pPr>
  </w:style>
  <w:style w:type="paragraph" w:styleId="affffffe">
    <w:name w:val="index heading"/>
    <w:basedOn w:val="a5"/>
    <w:next w:val="1f0"/>
    <w:rsid w:val="00120F52"/>
    <w:rPr>
      <w:rFonts w:ascii="Cambria" w:hAnsi="Cambria"/>
      <w:b/>
      <w:bCs/>
    </w:rPr>
  </w:style>
  <w:style w:type="paragraph" w:styleId="2f9">
    <w:name w:val="index 2"/>
    <w:basedOn w:val="a5"/>
    <w:next w:val="a5"/>
    <w:autoRedefine/>
    <w:rsid w:val="00120F52"/>
    <w:pPr>
      <w:ind w:left="480" w:hanging="240"/>
    </w:pPr>
  </w:style>
  <w:style w:type="paragraph" w:styleId="3f0">
    <w:name w:val="index 3"/>
    <w:basedOn w:val="a5"/>
    <w:next w:val="a5"/>
    <w:autoRedefine/>
    <w:rsid w:val="00120F52"/>
    <w:pPr>
      <w:ind w:left="720" w:hanging="240"/>
    </w:pPr>
  </w:style>
  <w:style w:type="paragraph" w:styleId="49">
    <w:name w:val="index 4"/>
    <w:basedOn w:val="a5"/>
    <w:next w:val="a5"/>
    <w:autoRedefine/>
    <w:rsid w:val="00120F52"/>
    <w:pPr>
      <w:ind w:left="960" w:hanging="240"/>
    </w:pPr>
  </w:style>
  <w:style w:type="paragraph" w:styleId="58">
    <w:name w:val="index 5"/>
    <w:basedOn w:val="a5"/>
    <w:next w:val="a5"/>
    <w:autoRedefine/>
    <w:rsid w:val="00120F52"/>
    <w:pPr>
      <w:ind w:left="1200" w:hanging="240"/>
    </w:pPr>
  </w:style>
  <w:style w:type="paragraph" w:styleId="63">
    <w:name w:val="index 6"/>
    <w:basedOn w:val="a5"/>
    <w:next w:val="a5"/>
    <w:autoRedefine/>
    <w:rsid w:val="00120F52"/>
    <w:pPr>
      <w:ind w:left="1440" w:hanging="240"/>
    </w:pPr>
  </w:style>
  <w:style w:type="paragraph" w:styleId="73">
    <w:name w:val="index 7"/>
    <w:basedOn w:val="a5"/>
    <w:next w:val="a5"/>
    <w:autoRedefine/>
    <w:rsid w:val="00120F52"/>
    <w:pPr>
      <w:ind w:left="1680" w:hanging="240"/>
    </w:pPr>
  </w:style>
  <w:style w:type="paragraph" w:styleId="83">
    <w:name w:val="index 8"/>
    <w:basedOn w:val="a5"/>
    <w:next w:val="a5"/>
    <w:autoRedefine/>
    <w:rsid w:val="00120F52"/>
    <w:pPr>
      <w:ind w:left="1920" w:hanging="240"/>
    </w:pPr>
  </w:style>
  <w:style w:type="paragraph" w:styleId="92">
    <w:name w:val="index 9"/>
    <w:basedOn w:val="a5"/>
    <w:next w:val="a5"/>
    <w:autoRedefine/>
    <w:rsid w:val="00120F52"/>
    <w:pPr>
      <w:ind w:left="2160" w:hanging="240"/>
    </w:pPr>
  </w:style>
  <w:style w:type="paragraph" w:customStyle="1" w:styleId="FooterOdd">
    <w:name w:val="Footer Odd"/>
    <w:basedOn w:val="a5"/>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5"/>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5"/>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5"/>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5"/>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6">
    <w:name w:val="Нет списка1"/>
    <w:next w:val="a9"/>
    <w:uiPriority w:val="99"/>
    <w:semiHidden/>
    <w:unhideWhenUsed/>
    <w:rsid w:val="00110C66"/>
  </w:style>
  <w:style w:type="paragraph" w:customStyle="1" w:styleId="1f7">
    <w:name w:val="Заголовок оглавления1"/>
    <w:basedOn w:val="13"/>
    <w:next w:val="a5"/>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9"/>
    <w:next w:val="111111"/>
    <w:rsid w:val="00110C66"/>
    <w:pPr>
      <w:numPr>
        <w:numId w:val="7"/>
      </w:numPr>
    </w:pPr>
  </w:style>
  <w:style w:type="numbering" w:customStyle="1" w:styleId="1ai1">
    <w:name w:val="1 / a / i1"/>
    <w:basedOn w:val="a9"/>
    <w:next w:val="1ai"/>
    <w:rsid w:val="00110C66"/>
    <w:pPr>
      <w:numPr>
        <w:numId w:val="8"/>
      </w:numPr>
    </w:pPr>
  </w:style>
  <w:style w:type="numbering" w:customStyle="1" w:styleId="1">
    <w:name w:val="Статья / Раздел1"/>
    <w:basedOn w:val="a9"/>
    <w:next w:val="a3"/>
    <w:rsid w:val="00110C66"/>
    <w:pPr>
      <w:numPr>
        <w:numId w:val="11"/>
      </w:numPr>
    </w:pPr>
  </w:style>
  <w:style w:type="paragraph" w:customStyle="1" w:styleId="afffffff">
    <w:name w:val="Табличный_справа"/>
    <w:basedOn w:val="a5"/>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5"/>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5"/>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29"/>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5"/>
    <w:qFormat/>
    <w:rsid w:val="00110C66"/>
    <w:pPr>
      <w:numPr>
        <w:numId w:val="14"/>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8342F4"/>
    <w:pPr>
      <w:spacing w:before="100" w:beforeAutospacing="1" w:after="100" w:afterAutospacing="1"/>
      <w:jc w:val="center"/>
      <w:textAlignment w:val="center"/>
    </w:pPr>
    <w:rPr>
      <w:sz w:val="20"/>
      <w:szCs w:val="20"/>
    </w:rPr>
  </w:style>
  <w:style w:type="paragraph" w:customStyle="1" w:styleId="xl81">
    <w:name w:val="xl81"/>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9"/>
    <w:uiPriority w:val="99"/>
    <w:semiHidden/>
    <w:unhideWhenUsed/>
    <w:rsid w:val="0071515D"/>
  </w:style>
  <w:style w:type="table" w:customStyle="1" w:styleId="1fb">
    <w:name w:val="Сетка таблицы1"/>
    <w:basedOn w:val="a8"/>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9"/>
    <w:next w:val="111111"/>
    <w:rsid w:val="0071515D"/>
  </w:style>
  <w:style w:type="numbering" w:customStyle="1" w:styleId="1ai2">
    <w:name w:val="1 / a / i2"/>
    <w:basedOn w:val="a9"/>
    <w:next w:val="1ai"/>
    <w:rsid w:val="0071515D"/>
    <w:pPr>
      <w:numPr>
        <w:numId w:val="9"/>
      </w:numPr>
    </w:pPr>
  </w:style>
  <w:style w:type="table" w:customStyle="1" w:styleId="-11">
    <w:name w:val="Веб-таблица 11"/>
    <w:basedOn w:val="a8"/>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8"/>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8"/>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8"/>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8"/>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8"/>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8"/>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8"/>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8"/>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9"/>
    <w:next w:val="a3"/>
    <w:rsid w:val="0071515D"/>
    <w:pPr>
      <w:numPr>
        <w:numId w:val="30"/>
      </w:numPr>
    </w:pPr>
  </w:style>
  <w:style w:type="table" w:customStyle="1" w:styleId="116">
    <w:name w:val="Столбцы таблицы 11"/>
    <w:basedOn w:val="a8"/>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8"/>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8"/>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0"/>
      </w:numPr>
    </w:pPr>
  </w:style>
  <w:style w:type="numbering" w:customStyle="1" w:styleId="118">
    <w:name w:val="Нет списка11"/>
    <w:next w:val="a9"/>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5"/>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5"/>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9"/>
    <w:next w:val="111111"/>
    <w:rsid w:val="00357614"/>
    <w:pPr>
      <w:numPr>
        <w:numId w:val="3"/>
      </w:numPr>
    </w:pPr>
  </w:style>
  <w:style w:type="paragraph" w:customStyle="1" w:styleId="afffffff2">
    <w:name w:val="заголовок"/>
    <w:basedOn w:val="a5"/>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5"/>
    <w:rsid w:val="00F51128"/>
    <w:pPr>
      <w:spacing w:line="360" w:lineRule="auto"/>
      <w:ind w:left="3240"/>
      <w:jc w:val="right"/>
    </w:pPr>
    <w:rPr>
      <w:caps/>
    </w:rPr>
  </w:style>
  <w:style w:type="paragraph" w:customStyle="1" w:styleId="S22">
    <w:name w:val="S_Титульный 2"/>
    <w:basedOn w:val="a5"/>
    <w:rsid w:val="00F51128"/>
    <w:pPr>
      <w:shd w:val="clear" w:color="auto" w:fill="FFFFFF"/>
      <w:snapToGrid w:val="0"/>
      <w:jc w:val="center"/>
    </w:pPr>
    <w:rPr>
      <w:rFonts w:eastAsia="Calibri"/>
      <w:lang w:eastAsia="ar-SA"/>
    </w:rPr>
  </w:style>
  <w:style w:type="paragraph" w:customStyle="1" w:styleId="afffffff4">
    <w:name w:val="ГРАД Основной текст"/>
    <w:basedOn w:val="a5"/>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f0"/>
    <w:autoRedefine/>
    <w:rsid w:val="00F51128"/>
    <w:pPr>
      <w:numPr>
        <w:numId w:val="15"/>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3"/>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3"/>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17"/>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5"/>
    <w:rsid w:val="00F51128"/>
    <w:pPr>
      <w:spacing w:before="100" w:beforeAutospacing="1" w:after="100" w:afterAutospacing="1"/>
    </w:pPr>
  </w:style>
  <w:style w:type="paragraph" w:customStyle="1" w:styleId="1466">
    <w:name w:val="1466"/>
    <w:basedOn w:val="a5"/>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5"/>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5"/>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5"/>
    <w:link w:val="150"/>
    <w:rsid w:val="00F51128"/>
    <w:pPr>
      <w:shd w:val="clear" w:color="auto" w:fill="FFFFFF"/>
      <w:spacing w:line="0" w:lineRule="atLeast"/>
      <w:ind w:hanging="520"/>
    </w:pPr>
    <w:rPr>
      <w:sz w:val="19"/>
      <w:szCs w:val="19"/>
    </w:rPr>
  </w:style>
  <w:style w:type="paragraph" w:customStyle="1" w:styleId="afffffffc">
    <w:name w:val="Оглавление"/>
    <w:basedOn w:val="a5"/>
    <w:link w:val="afffffffb"/>
    <w:rsid w:val="00F51128"/>
    <w:pPr>
      <w:shd w:val="clear" w:color="auto" w:fill="FFFFFF"/>
      <w:spacing w:before="120" w:line="230" w:lineRule="exact"/>
    </w:pPr>
    <w:rPr>
      <w:sz w:val="19"/>
      <w:szCs w:val="19"/>
    </w:rPr>
  </w:style>
  <w:style w:type="paragraph" w:customStyle="1" w:styleId="Sf1">
    <w:name w:val="S_Отступ"/>
    <w:basedOn w:val="a5"/>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5"/>
    <w:rsid w:val="00F51128"/>
    <w:pPr>
      <w:spacing w:before="100" w:beforeAutospacing="1" w:after="100" w:afterAutospacing="1"/>
    </w:pPr>
    <w:rPr>
      <w:color w:val="000000"/>
    </w:rPr>
  </w:style>
  <w:style w:type="paragraph" w:customStyle="1" w:styleId="xl63">
    <w:name w:val="xl63"/>
    <w:basedOn w:val="a5"/>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5"/>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5"/>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5"/>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5"/>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5"/>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5"/>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5"/>
    <w:autoRedefine/>
    <w:rsid w:val="00F51128"/>
    <w:pPr>
      <w:numPr>
        <w:numId w:val="16"/>
      </w:numPr>
      <w:ind w:right="-158"/>
      <w:jc w:val="right"/>
    </w:pPr>
  </w:style>
  <w:style w:type="character" w:customStyle="1" w:styleId="blk">
    <w:name w:val="blk"/>
    <w:basedOn w:val="a7"/>
    <w:rsid w:val="00F9127A"/>
  </w:style>
  <w:style w:type="paragraph" w:customStyle="1" w:styleId="affffffff">
    <w:name w:val="список"/>
    <w:basedOn w:val="a6"/>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5"/>
    <w:qFormat/>
    <w:rsid w:val="00C10E5E"/>
    <w:rPr>
      <w:b/>
      <w:sz w:val="22"/>
    </w:rPr>
  </w:style>
  <w:style w:type="character" w:customStyle="1" w:styleId="s220">
    <w:name w:val="s22"/>
    <w:basedOn w:val="a7"/>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6"/>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5"/>
    <w:rsid w:val="0034048D"/>
    <w:pPr>
      <w:spacing w:before="100" w:beforeAutospacing="1" w:after="100" w:afterAutospacing="1"/>
    </w:pPr>
  </w:style>
  <w:style w:type="character" w:customStyle="1" w:styleId="searchresult">
    <w:name w:val="search_result"/>
    <w:basedOn w:val="a7"/>
    <w:rsid w:val="0034048D"/>
  </w:style>
  <w:style w:type="character" w:customStyle="1" w:styleId="link">
    <w:name w:val="link"/>
    <w:basedOn w:val="a7"/>
    <w:rsid w:val="00006AF4"/>
  </w:style>
  <w:style w:type="character" w:customStyle="1" w:styleId="1110">
    <w:name w:val="Основной текст + 111"/>
    <w:aliases w:val="5 pt4"/>
    <w:basedOn w:val="a7"/>
    <w:rsid w:val="00671EB4"/>
    <w:rPr>
      <w:rFonts w:ascii="Times New Roman" w:eastAsia="Times New Roman" w:hAnsi="Times New Roman" w:cs="Times New Roman"/>
      <w:color w:val="000000"/>
      <w:spacing w:val="0"/>
      <w:w w:val="100"/>
      <w:position w:val="0"/>
      <w:sz w:val="23"/>
      <w:szCs w:val="23"/>
      <w:lang w:val="ru-RU" w:bidi="ar-SA"/>
    </w:rPr>
  </w:style>
  <w:style w:type="numbering" w:customStyle="1" w:styleId="WW8Num70">
    <w:name w:val="WW8Num70"/>
    <w:rsid w:val="00AF7B6F"/>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43718561">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22384106">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63515728">
      <w:bodyDiv w:val="1"/>
      <w:marLeft w:val="0"/>
      <w:marRight w:val="0"/>
      <w:marTop w:val="0"/>
      <w:marBottom w:val="0"/>
      <w:divBdr>
        <w:top w:val="none" w:sz="0" w:space="0" w:color="auto"/>
        <w:left w:val="none" w:sz="0" w:space="0" w:color="auto"/>
        <w:bottom w:val="none" w:sz="0" w:space="0" w:color="auto"/>
        <w:right w:val="none" w:sz="0" w:space="0" w:color="auto"/>
      </w:divBdr>
    </w:div>
    <w:div w:id="165901956">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199828542">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18324490">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48197642">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1753771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54964626">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71410379">
      <w:bodyDiv w:val="1"/>
      <w:marLeft w:val="0"/>
      <w:marRight w:val="0"/>
      <w:marTop w:val="0"/>
      <w:marBottom w:val="0"/>
      <w:divBdr>
        <w:top w:val="none" w:sz="0" w:space="0" w:color="auto"/>
        <w:left w:val="none" w:sz="0" w:space="0" w:color="auto"/>
        <w:bottom w:val="none" w:sz="0" w:space="0" w:color="auto"/>
        <w:right w:val="none" w:sz="0" w:space="0" w:color="auto"/>
      </w:divBdr>
    </w:div>
    <w:div w:id="51885746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37229654">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831300">
      <w:bodyDiv w:val="1"/>
      <w:marLeft w:val="0"/>
      <w:marRight w:val="0"/>
      <w:marTop w:val="0"/>
      <w:marBottom w:val="0"/>
      <w:divBdr>
        <w:top w:val="none" w:sz="0" w:space="0" w:color="auto"/>
        <w:left w:val="none" w:sz="0" w:space="0" w:color="auto"/>
        <w:bottom w:val="none" w:sz="0" w:space="0" w:color="auto"/>
        <w:right w:val="none" w:sz="0" w:space="0" w:color="auto"/>
      </w:divBdr>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5912384">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54011060">
      <w:bodyDiv w:val="1"/>
      <w:marLeft w:val="0"/>
      <w:marRight w:val="0"/>
      <w:marTop w:val="0"/>
      <w:marBottom w:val="0"/>
      <w:divBdr>
        <w:top w:val="none" w:sz="0" w:space="0" w:color="auto"/>
        <w:left w:val="none" w:sz="0" w:space="0" w:color="auto"/>
        <w:bottom w:val="none" w:sz="0" w:space="0" w:color="auto"/>
        <w:right w:val="none" w:sz="0" w:space="0" w:color="auto"/>
      </w:divBdr>
    </w:div>
    <w:div w:id="75532275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54478808">
      <w:bodyDiv w:val="1"/>
      <w:marLeft w:val="0"/>
      <w:marRight w:val="0"/>
      <w:marTop w:val="0"/>
      <w:marBottom w:val="0"/>
      <w:divBdr>
        <w:top w:val="none" w:sz="0" w:space="0" w:color="auto"/>
        <w:left w:val="none" w:sz="0" w:space="0" w:color="auto"/>
        <w:bottom w:val="none" w:sz="0" w:space="0" w:color="auto"/>
        <w:right w:val="none" w:sz="0" w:space="0" w:color="auto"/>
      </w:divBdr>
    </w:div>
    <w:div w:id="970935739">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9132311">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04762631">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55045601">
      <w:bodyDiv w:val="1"/>
      <w:marLeft w:val="0"/>
      <w:marRight w:val="0"/>
      <w:marTop w:val="0"/>
      <w:marBottom w:val="0"/>
      <w:divBdr>
        <w:top w:val="none" w:sz="0" w:space="0" w:color="auto"/>
        <w:left w:val="none" w:sz="0" w:space="0" w:color="auto"/>
        <w:bottom w:val="none" w:sz="0" w:space="0" w:color="auto"/>
        <w:right w:val="none" w:sz="0" w:space="0" w:color="auto"/>
      </w:divBdr>
    </w:div>
    <w:div w:id="1267154952">
      <w:bodyDiv w:val="1"/>
      <w:marLeft w:val="0"/>
      <w:marRight w:val="0"/>
      <w:marTop w:val="0"/>
      <w:marBottom w:val="0"/>
      <w:divBdr>
        <w:top w:val="none" w:sz="0" w:space="0" w:color="auto"/>
        <w:left w:val="none" w:sz="0" w:space="0" w:color="auto"/>
        <w:bottom w:val="none" w:sz="0" w:space="0" w:color="auto"/>
        <w:right w:val="none" w:sz="0" w:space="0" w:color="auto"/>
      </w:divBdr>
    </w:div>
    <w:div w:id="1283658547">
      <w:bodyDiv w:val="1"/>
      <w:marLeft w:val="0"/>
      <w:marRight w:val="0"/>
      <w:marTop w:val="0"/>
      <w:marBottom w:val="0"/>
      <w:divBdr>
        <w:top w:val="none" w:sz="0" w:space="0" w:color="auto"/>
        <w:left w:val="none" w:sz="0" w:space="0" w:color="auto"/>
        <w:bottom w:val="none" w:sz="0" w:space="0" w:color="auto"/>
        <w:right w:val="none" w:sz="0" w:space="0" w:color="auto"/>
      </w:divBdr>
    </w:div>
    <w:div w:id="1299263097">
      <w:bodyDiv w:val="1"/>
      <w:marLeft w:val="0"/>
      <w:marRight w:val="0"/>
      <w:marTop w:val="0"/>
      <w:marBottom w:val="0"/>
      <w:divBdr>
        <w:top w:val="none" w:sz="0" w:space="0" w:color="auto"/>
        <w:left w:val="none" w:sz="0" w:space="0" w:color="auto"/>
        <w:bottom w:val="none" w:sz="0" w:space="0" w:color="auto"/>
        <w:right w:val="none" w:sz="0" w:space="0" w:color="auto"/>
      </w:divBdr>
    </w:div>
    <w:div w:id="1356540739">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78637689">
      <w:bodyDiv w:val="1"/>
      <w:marLeft w:val="0"/>
      <w:marRight w:val="0"/>
      <w:marTop w:val="0"/>
      <w:marBottom w:val="0"/>
      <w:divBdr>
        <w:top w:val="none" w:sz="0" w:space="0" w:color="auto"/>
        <w:left w:val="none" w:sz="0" w:space="0" w:color="auto"/>
        <w:bottom w:val="none" w:sz="0" w:space="0" w:color="auto"/>
        <w:right w:val="none" w:sz="0" w:space="0" w:color="auto"/>
      </w:divBdr>
    </w:div>
    <w:div w:id="158441700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2028950">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36369751">
      <w:bodyDiv w:val="1"/>
      <w:marLeft w:val="0"/>
      <w:marRight w:val="0"/>
      <w:marTop w:val="0"/>
      <w:marBottom w:val="0"/>
      <w:divBdr>
        <w:top w:val="none" w:sz="0" w:space="0" w:color="auto"/>
        <w:left w:val="none" w:sz="0" w:space="0" w:color="auto"/>
        <w:bottom w:val="none" w:sz="0" w:space="0" w:color="auto"/>
        <w:right w:val="none" w:sz="0" w:space="0" w:color="auto"/>
      </w:divBdr>
    </w:div>
    <w:div w:id="1637100993">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49675288">
      <w:bodyDiv w:val="1"/>
      <w:marLeft w:val="0"/>
      <w:marRight w:val="0"/>
      <w:marTop w:val="0"/>
      <w:marBottom w:val="0"/>
      <w:divBdr>
        <w:top w:val="none" w:sz="0" w:space="0" w:color="auto"/>
        <w:left w:val="none" w:sz="0" w:space="0" w:color="auto"/>
        <w:bottom w:val="none" w:sz="0" w:space="0" w:color="auto"/>
        <w:right w:val="none" w:sz="0" w:space="0" w:color="auto"/>
      </w:divBdr>
    </w:div>
    <w:div w:id="1680498404">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9429371">
      <w:bodyDiv w:val="1"/>
      <w:marLeft w:val="0"/>
      <w:marRight w:val="0"/>
      <w:marTop w:val="0"/>
      <w:marBottom w:val="0"/>
      <w:divBdr>
        <w:top w:val="none" w:sz="0" w:space="0" w:color="auto"/>
        <w:left w:val="none" w:sz="0" w:space="0" w:color="auto"/>
        <w:bottom w:val="none" w:sz="0" w:space="0" w:color="auto"/>
        <w:right w:val="none" w:sz="0" w:space="0" w:color="auto"/>
      </w:divBdr>
    </w:div>
    <w:div w:id="1726878531">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797287594">
      <w:bodyDiv w:val="1"/>
      <w:marLeft w:val="0"/>
      <w:marRight w:val="0"/>
      <w:marTop w:val="0"/>
      <w:marBottom w:val="0"/>
      <w:divBdr>
        <w:top w:val="none" w:sz="0" w:space="0" w:color="auto"/>
        <w:left w:val="none" w:sz="0" w:space="0" w:color="auto"/>
        <w:bottom w:val="none" w:sz="0" w:space="0" w:color="auto"/>
        <w:right w:val="none" w:sz="0" w:space="0" w:color="auto"/>
      </w:divBdr>
    </w:div>
    <w:div w:id="1807115709">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2959228">
      <w:bodyDiv w:val="1"/>
      <w:marLeft w:val="0"/>
      <w:marRight w:val="0"/>
      <w:marTop w:val="0"/>
      <w:marBottom w:val="0"/>
      <w:divBdr>
        <w:top w:val="none" w:sz="0" w:space="0" w:color="auto"/>
        <w:left w:val="none" w:sz="0" w:space="0" w:color="auto"/>
        <w:bottom w:val="none" w:sz="0" w:space="0" w:color="auto"/>
        <w:right w:val="none" w:sz="0" w:space="0" w:color="auto"/>
      </w:divBdr>
    </w:div>
    <w:div w:id="1890336717">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52468569">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1329737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image" Target="media/image3.jpe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image" Target="media/image2.png"/><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A89377-F6EE-460A-BF00-50D335D6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33</Pages>
  <Words>10337</Words>
  <Characters>58924</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69123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rezvan</cp:lastModifiedBy>
  <cp:revision>29</cp:revision>
  <cp:lastPrinted>2022-12-21T08:19:00Z</cp:lastPrinted>
  <dcterms:created xsi:type="dcterms:W3CDTF">2022-10-14T04:00:00Z</dcterms:created>
  <dcterms:modified xsi:type="dcterms:W3CDTF">2023-01-10T03:15:00Z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