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A89" w:rsidRPr="0088555B" w:rsidRDefault="00273FBF" w:rsidP="0088555B">
      <w:pPr>
        <w:keepNext/>
        <w:jc w:val="center"/>
        <w:outlineLvl w:val="3"/>
        <w:rPr>
          <w:sz w:val="36"/>
          <w:szCs w:val="20"/>
        </w:rPr>
      </w:pPr>
      <w:bookmarkStart w:id="0" w:name="_Toc293146740"/>
      <w:bookmarkStart w:id="1" w:name="_Toc417655656"/>
      <w:r>
        <w:rPr>
          <w:noProof/>
          <w:sz w:val="36"/>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Описание: Описание: gerb_06_2040" style="width:52.6pt;height:63.25pt;visibility:visible">
            <v:imagedata r:id="rId9" o:title=""/>
          </v:shape>
        </w:pict>
      </w:r>
    </w:p>
    <w:p w:rsidR="00790A89" w:rsidRPr="0088555B" w:rsidRDefault="00790A89" w:rsidP="0088555B">
      <w:pPr>
        <w:jc w:val="center"/>
        <w:rPr>
          <w:b/>
          <w:bCs/>
          <w:caps/>
        </w:rPr>
      </w:pPr>
      <w:r w:rsidRPr="0088555B">
        <w:rPr>
          <w:b/>
          <w:bCs/>
          <w:caps/>
        </w:rPr>
        <w:t>АДМИНИСТРАЦИЯ</w:t>
      </w:r>
    </w:p>
    <w:p w:rsidR="00790A89" w:rsidRPr="0088555B" w:rsidRDefault="00790A89" w:rsidP="0088555B">
      <w:pPr>
        <w:jc w:val="center"/>
        <w:rPr>
          <w:b/>
          <w:bCs/>
          <w:caps/>
        </w:rPr>
      </w:pPr>
      <w:r w:rsidRPr="0088555B">
        <w:rPr>
          <w:b/>
          <w:bCs/>
          <w:caps/>
        </w:rPr>
        <w:t>Усть-ИшимскОГО</w:t>
      </w:r>
    </w:p>
    <w:p w:rsidR="00790A89" w:rsidRPr="0088555B" w:rsidRDefault="00790A89" w:rsidP="0088555B">
      <w:pPr>
        <w:jc w:val="center"/>
        <w:rPr>
          <w:b/>
          <w:bCs/>
          <w:caps/>
        </w:rPr>
      </w:pPr>
      <w:r w:rsidRPr="0088555B">
        <w:rPr>
          <w:b/>
          <w:bCs/>
          <w:caps/>
        </w:rPr>
        <w:t>муниципального  районА</w:t>
      </w:r>
    </w:p>
    <w:p w:rsidR="00790A89" w:rsidRPr="0088555B" w:rsidRDefault="00790A89" w:rsidP="0088555B">
      <w:pPr>
        <w:keepNext/>
        <w:jc w:val="center"/>
        <w:outlineLvl w:val="6"/>
        <w:rPr>
          <w:b/>
          <w:bCs/>
        </w:rPr>
      </w:pPr>
      <w:r w:rsidRPr="0088555B">
        <w:rPr>
          <w:b/>
          <w:bCs/>
        </w:rPr>
        <w:t>ОМСКОЙ ОБЛАСТИ</w:t>
      </w:r>
    </w:p>
    <w:p w:rsidR="00790A89" w:rsidRPr="0088555B" w:rsidRDefault="00790A89" w:rsidP="0088555B">
      <w:pPr>
        <w:jc w:val="center"/>
      </w:pPr>
    </w:p>
    <w:p w:rsidR="00790A89" w:rsidRPr="0088555B" w:rsidRDefault="00790A89" w:rsidP="0088555B">
      <w:pPr>
        <w:keepNext/>
        <w:jc w:val="center"/>
        <w:outlineLvl w:val="1"/>
        <w:rPr>
          <w:b/>
          <w:bCs/>
        </w:rPr>
      </w:pPr>
      <w:r w:rsidRPr="0088555B">
        <w:rPr>
          <w:b/>
          <w:bCs/>
        </w:rPr>
        <w:t>ПОСТАНОВЛЕНИЕ</w:t>
      </w:r>
    </w:p>
    <w:p w:rsidR="00790A89" w:rsidRPr="0088555B" w:rsidRDefault="00790A89" w:rsidP="0088555B"/>
    <w:tbl>
      <w:tblPr>
        <w:tblW w:w="5000" w:type="pct"/>
        <w:tblLook w:val="01E0" w:firstRow="1" w:lastRow="1" w:firstColumn="1" w:lastColumn="1" w:noHBand="0" w:noVBand="0"/>
      </w:tblPr>
      <w:tblGrid>
        <w:gridCol w:w="2176"/>
        <w:gridCol w:w="1727"/>
        <w:gridCol w:w="1889"/>
        <w:gridCol w:w="2374"/>
        <w:gridCol w:w="1405"/>
      </w:tblGrid>
      <w:tr w:rsidR="00790A89" w:rsidRPr="0088555B" w:rsidTr="0088555B">
        <w:tc>
          <w:tcPr>
            <w:tcW w:w="1136" w:type="pct"/>
            <w:tcBorders>
              <w:top w:val="nil"/>
              <w:left w:val="nil"/>
              <w:bottom w:val="single" w:sz="4" w:space="0" w:color="auto"/>
              <w:right w:val="nil"/>
            </w:tcBorders>
          </w:tcPr>
          <w:p w:rsidR="00790A89" w:rsidRPr="0088555B" w:rsidRDefault="00996BEE" w:rsidP="0088555B">
            <w:pPr>
              <w:jc w:val="center"/>
              <w:rPr>
                <w:rFonts w:ascii="Courier New" w:hAnsi="Courier New" w:cs="Courier New"/>
                <w:b/>
                <w:color w:val="0000FF"/>
              </w:rPr>
            </w:pPr>
            <w:r w:rsidRPr="00996BEE">
              <w:rPr>
                <w:rFonts w:ascii="Courier New" w:hAnsi="Courier New" w:cs="Courier New"/>
                <w:b/>
                <w:color w:val="0000FF"/>
              </w:rPr>
              <w:t>30.12.2022</w:t>
            </w:r>
          </w:p>
        </w:tc>
        <w:tc>
          <w:tcPr>
            <w:tcW w:w="902" w:type="pct"/>
          </w:tcPr>
          <w:p w:rsidR="00790A89" w:rsidRPr="0088555B" w:rsidRDefault="00790A89" w:rsidP="0088555B"/>
        </w:tc>
        <w:tc>
          <w:tcPr>
            <w:tcW w:w="987" w:type="pct"/>
          </w:tcPr>
          <w:p w:rsidR="00790A89" w:rsidRPr="0088555B" w:rsidRDefault="00790A89" w:rsidP="0088555B">
            <w:pPr>
              <w:jc w:val="center"/>
            </w:pPr>
            <w:r w:rsidRPr="0088555B">
              <w:t>с. Усть-Ишим</w:t>
            </w:r>
          </w:p>
        </w:tc>
        <w:tc>
          <w:tcPr>
            <w:tcW w:w="1240" w:type="pct"/>
          </w:tcPr>
          <w:p w:rsidR="00790A89" w:rsidRPr="0088555B" w:rsidRDefault="00790A89" w:rsidP="0088555B">
            <w:pPr>
              <w:jc w:val="right"/>
            </w:pPr>
            <w:r w:rsidRPr="0088555B">
              <w:t>№</w:t>
            </w:r>
          </w:p>
        </w:tc>
        <w:tc>
          <w:tcPr>
            <w:tcW w:w="734" w:type="pct"/>
            <w:tcBorders>
              <w:top w:val="nil"/>
              <w:left w:val="nil"/>
              <w:bottom w:val="single" w:sz="4" w:space="0" w:color="auto"/>
              <w:right w:val="nil"/>
            </w:tcBorders>
          </w:tcPr>
          <w:p w:rsidR="00790A89" w:rsidRPr="0088555B" w:rsidRDefault="00996BEE" w:rsidP="0088555B">
            <w:pPr>
              <w:rPr>
                <w:rFonts w:ascii="Courier New" w:hAnsi="Courier New" w:cs="Courier New"/>
                <w:b/>
                <w:color w:val="0000FF"/>
              </w:rPr>
            </w:pPr>
            <w:r>
              <w:rPr>
                <w:rFonts w:ascii="Courier New" w:hAnsi="Courier New" w:cs="Courier New"/>
                <w:b/>
                <w:color w:val="0000FF"/>
              </w:rPr>
              <w:t>650-п</w:t>
            </w:r>
            <w:bookmarkStart w:id="2" w:name="_GoBack"/>
            <w:bookmarkEnd w:id="2"/>
          </w:p>
        </w:tc>
      </w:tr>
    </w:tbl>
    <w:p w:rsidR="00790A89" w:rsidRPr="0088555B" w:rsidRDefault="00790A89" w:rsidP="0088555B"/>
    <w:p w:rsidR="00CA370B" w:rsidRDefault="00790A89" w:rsidP="0088555B">
      <w:pPr>
        <w:tabs>
          <w:tab w:val="left" w:pos="0"/>
          <w:tab w:val="left" w:pos="4320"/>
          <w:tab w:val="left" w:pos="8640"/>
        </w:tabs>
        <w:jc w:val="center"/>
        <w:rPr>
          <w:sz w:val="28"/>
        </w:rPr>
      </w:pPr>
      <w:r w:rsidRPr="0088555B">
        <w:rPr>
          <w:sz w:val="28"/>
        </w:rPr>
        <w:t xml:space="preserve">Об утверждении местных нормативов градостроительного проектирования </w:t>
      </w:r>
      <w:r w:rsidRPr="007A4AAE">
        <w:rPr>
          <w:sz w:val="28"/>
        </w:rPr>
        <w:t xml:space="preserve">Ярковского сельского поселения Усть-Ишимского </w:t>
      </w:r>
    </w:p>
    <w:p w:rsidR="00790A89" w:rsidRPr="007A4AAE" w:rsidRDefault="00790A89" w:rsidP="0088555B">
      <w:pPr>
        <w:tabs>
          <w:tab w:val="left" w:pos="0"/>
          <w:tab w:val="left" w:pos="4320"/>
          <w:tab w:val="left" w:pos="8640"/>
        </w:tabs>
        <w:jc w:val="center"/>
        <w:rPr>
          <w:sz w:val="28"/>
        </w:rPr>
      </w:pPr>
      <w:r w:rsidRPr="007A4AAE">
        <w:rPr>
          <w:sz w:val="28"/>
        </w:rPr>
        <w:t xml:space="preserve">муниципального района Омской области </w:t>
      </w:r>
    </w:p>
    <w:p w:rsidR="00790A89" w:rsidRPr="007A4AAE" w:rsidRDefault="00790A89" w:rsidP="0088555B">
      <w:pPr>
        <w:tabs>
          <w:tab w:val="left" w:pos="0"/>
          <w:tab w:val="left" w:pos="4320"/>
          <w:tab w:val="left" w:pos="8640"/>
        </w:tabs>
        <w:jc w:val="center"/>
        <w:rPr>
          <w:b/>
          <w:sz w:val="28"/>
        </w:rPr>
      </w:pPr>
    </w:p>
    <w:p w:rsidR="00790A89" w:rsidRPr="007A4AAE" w:rsidRDefault="00790A89" w:rsidP="003263A1">
      <w:pPr>
        <w:tabs>
          <w:tab w:val="left" w:pos="-142"/>
          <w:tab w:val="left" w:pos="4320"/>
          <w:tab w:val="left" w:pos="8640"/>
        </w:tabs>
        <w:ind w:left="-142" w:firstLine="1135"/>
        <w:jc w:val="both"/>
        <w:rPr>
          <w:sz w:val="28"/>
        </w:rPr>
      </w:pPr>
      <w:proofErr w:type="gramStart"/>
      <w:r w:rsidRPr="007A4AAE">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7A4AAE">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790A89" w:rsidRPr="007A4AAE" w:rsidRDefault="00790A89" w:rsidP="003263A1">
      <w:pPr>
        <w:tabs>
          <w:tab w:val="left" w:pos="-142"/>
          <w:tab w:val="left" w:pos="1560"/>
        </w:tabs>
        <w:ind w:left="-142" w:firstLine="1135"/>
        <w:jc w:val="both"/>
      </w:pPr>
    </w:p>
    <w:p w:rsidR="00790A89" w:rsidRPr="0088555B" w:rsidRDefault="00790A89" w:rsidP="003263A1">
      <w:pPr>
        <w:tabs>
          <w:tab w:val="left" w:pos="-142"/>
          <w:tab w:val="left" w:pos="1560"/>
          <w:tab w:val="left" w:pos="4320"/>
          <w:tab w:val="left" w:pos="8640"/>
        </w:tabs>
        <w:ind w:left="-142" w:firstLine="1135"/>
        <w:jc w:val="both"/>
        <w:rPr>
          <w:sz w:val="28"/>
        </w:rPr>
      </w:pPr>
      <w:r w:rsidRPr="007A4AAE">
        <w:rPr>
          <w:sz w:val="28"/>
        </w:rPr>
        <w:t>1. Утвердить местные нормативы градостроительного проектирования Ярковского</w:t>
      </w:r>
      <w:r>
        <w:rPr>
          <w:sz w:val="28"/>
        </w:rPr>
        <w:t xml:space="preserve"> сельского поселения </w:t>
      </w:r>
      <w:r w:rsidRPr="0088555B">
        <w:rPr>
          <w:sz w:val="28"/>
        </w:rPr>
        <w:t>Усть-Ишимского муниципального района Омской области согласно приложению.</w:t>
      </w:r>
    </w:p>
    <w:p w:rsidR="00790A89" w:rsidRPr="0088555B" w:rsidRDefault="00790A89" w:rsidP="003263A1">
      <w:pPr>
        <w:numPr>
          <w:ilvl w:val="0"/>
          <w:numId w:val="25"/>
        </w:numPr>
        <w:tabs>
          <w:tab w:val="left" w:pos="-142"/>
          <w:tab w:val="left" w:pos="1560"/>
        </w:tabs>
        <w:ind w:left="-142" w:firstLine="1135"/>
        <w:jc w:val="both"/>
        <w:rPr>
          <w:sz w:val="28"/>
          <w:szCs w:val="28"/>
        </w:rPr>
      </w:pPr>
      <w:r w:rsidRPr="0088555B">
        <w:rPr>
          <w:sz w:val="28"/>
          <w:szCs w:val="28"/>
        </w:rPr>
        <w:t xml:space="preserve">Опубликовать настоящее постановление в </w:t>
      </w:r>
      <w:proofErr w:type="gramStart"/>
      <w:r w:rsidRPr="0088555B">
        <w:rPr>
          <w:sz w:val="28"/>
          <w:szCs w:val="28"/>
        </w:rPr>
        <w:t>информационном</w:t>
      </w:r>
      <w:proofErr w:type="gramEnd"/>
      <w:r w:rsidRPr="0088555B">
        <w:rPr>
          <w:sz w:val="28"/>
          <w:szCs w:val="28"/>
        </w:rPr>
        <w:t xml:space="preserve"> </w:t>
      </w:r>
      <w:proofErr w:type="gramStart"/>
      <w:r w:rsidRPr="0088555B">
        <w:rPr>
          <w:sz w:val="28"/>
          <w:szCs w:val="28"/>
        </w:rPr>
        <w:t>бюллетене</w:t>
      </w:r>
      <w:proofErr w:type="gramEnd"/>
      <w:r w:rsidRPr="0088555B">
        <w:rPr>
          <w:sz w:val="28"/>
          <w:szCs w:val="28"/>
        </w:rPr>
        <w:t xml:space="preserve">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790A89" w:rsidRPr="0088555B" w:rsidRDefault="00790A89" w:rsidP="003263A1">
      <w:pPr>
        <w:tabs>
          <w:tab w:val="left" w:pos="-142"/>
          <w:tab w:val="left" w:pos="1560"/>
        </w:tabs>
        <w:ind w:left="-142" w:firstLine="1135"/>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790A89" w:rsidRPr="0088555B" w:rsidRDefault="00790A89" w:rsidP="0088555B">
      <w:pPr>
        <w:ind w:left="2694"/>
        <w:rPr>
          <w:b/>
        </w:rPr>
      </w:pPr>
    </w:p>
    <w:p w:rsidR="00790A89" w:rsidRPr="0088555B" w:rsidRDefault="00790A89"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790A89" w:rsidRPr="0088555B" w:rsidTr="0088555B">
        <w:tc>
          <w:tcPr>
            <w:tcW w:w="2500" w:type="pct"/>
          </w:tcPr>
          <w:p w:rsidR="00790A89" w:rsidRPr="0088555B" w:rsidRDefault="00790A89" w:rsidP="0088555B">
            <w:pPr>
              <w:ind w:right="-2"/>
              <w:jc w:val="both"/>
              <w:rPr>
                <w:sz w:val="28"/>
                <w:szCs w:val="28"/>
              </w:rPr>
            </w:pPr>
            <w:r w:rsidRPr="0088555B">
              <w:rPr>
                <w:sz w:val="28"/>
                <w:szCs w:val="28"/>
              </w:rPr>
              <w:t>Глава муниципального  района</w:t>
            </w:r>
          </w:p>
        </w:tc>
        <w:tc>
          <w:tcPr>
            <w:tcW w:w="2500" w:type="pct"/>
          </w:tcPr>
          <w:p w:rsidR="00790A89" w:rsidRPr="0088555B" w:rsidRDefault="00790A89" w:rsidP="0088555B">
            <w:pPr>
              <w:ind w:left="-142" w:right="-2" w:firstLine="900"/>
              <w:jc w:val="right"/>
              <w:rPr>
                <w:sz w:val="28"/>
                <w:szCs w:val="28"/>
              </w:rPr>
            </w:pPr>
            <w:r w:rsidRPr="0088555B">
              <w:rPr>
                <w:sz w:val="28"/>
                <w:szCs w:val="28"/>
              </w:rPr>
              <w:t>А. С. Седельников</w:t>
            </w:r>
          </w:p>
        </w:tc>
      </w:tr>
    </w:tbl>
    <w:p w:rsidR="00790A89" w:rsidRPr="0088555B" w:rsidRDefault="00790A89" w:rsidP="0088555B">
      <w:pPr>
        <w:widowControl w:val="0"/>
        <w:autoSpaceDE w:val="0"/>
        <w:autoSpaceDN w:val="0"/>
        <w:adjustRightInd w:val="0"/>
        <w:spacing w:line="276" w:lineRule="auto"/>
        <w:ind w:right="-2"/>
        <w:outlineLvl w:val="0"/>
        <w:rPr>
          <w:sz w:val="20"/>
          <w:szCs w:val="20"/>
        </w:rPr>
      </w:pPr>
    </w:p>
    <w:p w:rsidR="00790A89" w:rsidRDefault="00790A89" w:rsidP="0088555B">
      <w:pPr>
        <w:widowControl w:val="0"/>
        <w:autoSpaceDE w:val="0"/>
        <w:autoSpaceDN w:val="0"/>
        <w:adjustRightInd w:val="0"/>
        <w:spacing w:line="276" w:lineRule="auto"/>
        <w:ind w:left="360"/>
        <w:outlineLvl w:val="0"/>
        <w:rPr>
          <w:sz w:val="20"/>
          <w:szCs w:val="20"/>
        </w:rPr>
      </w:pPr>
    </w:p>
    <w:p w:rsidR="00CA370B" w:rsidRDefault="00CA370B" w:rsidP="0088555B">
      <w:pPr>
        <w:widowControl w:val="0"/>
        <w:autoSpaceDE w:val="0"/>
        <w:autoSpaceDN w:val="0"/>
        <w:adjustRightInd w:val="0"/>
        <w:spacing w:line="276" w:lineRule="auto"/>
        <w:ind w:left="360"/>
        <w:outlineLvl w:val="0"/>
        <w:rPr>
          <w:sz w:val="20"/>
          <w:szCs w:val="20"/>
        </w:rPr>
      </w:pPr>
    </w:p>
    <w:p w:rsidR="00CA370B" w:rsidRDefault="00CA370B" w:rsidP="0088555B">
      <w:pPr>
        <w:widowControl w:val="0"/>
        <w:autoSpaceDE w:val="0"/>
        <w:autoSpaceDN w:val="0"/>
        <w:adjustRightInd w:val="0"/>
        <w:spacing w:line="276" w:lineRule="auto"/>
        <w:ind w:left="360"/>
        <w:outlineLvl w:val="0"/>
        <w:rPr>
          <w:sz w:val="20"/>
          <w:szCs w:val="20"/>
        </w:rPr>
      </w:pPr>
    </w:p>
    <w:p w:rsidR="00790A89" w:rsidRPr="0088555B" w:rsidRDefault="00790A89"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790A89" w:rsidRPr="0088555B" w:rsidRDefault="00790A89" w:rsidP="0088555B">
      <w:pPr>
        <w:widowControl w:val="0"/>
        <w:tabs>
          <w:tab w:val="left" w:pos="1980"/>
        </w:tabs>
        <w:autoSpaceDE w:val="0"/>
        <w:autoSpaceDN w:val="0"/>
        <w:adjustRightInd w:val="0"/>
        <w:ind w:left="360"/>
        <w:rPr>
          <w:sz w:val="20"/>
          <w:szCs w:val="20"/>
        </w:rPr>
      </w:pPr>
      <w:r w:rsidRPr="0088555B">
        <w:rPr>
          <w:sz w:val="20"/>
          <w:szCs w:val="20"/>
        </w:rPr>
        <w:t>8(38150)2-10-34</w:t>
      </w:r>
    </w:p>
    <w:p w:rsidR="00790A89" w:rsidRDefault="00790A89"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3263A1" w:rsidRDefault="003263A1" w:rsidP="0081630C">
      <w:pPr>
        <w:tabs>
          <w:tab w:val="left" w:pos="0"/>
          <w:tab w:val="left" w:pos="4320"/>
          <w:tab w:val="left" w:pos="8640"/>
        </w:tabs>
        <w:jc w:val="center"/>
        <w:rPr>
          <w:b/>
          <w:sz w:val="28"/>
        </w:rPr>
      </w:pPr>
    </w:p>
    <w:p w:rsidR="00790A89" w:rsidRDefault="00790A89" w:rsidP="0081630C">
      <w:pPr>
        <w:jc w:val="both"/>
        <w:rPr>
          <w:sz w:val="28"/>
          <w:szCs w:val="28"/>
        </w:rPr>
      </w:pPr>
    </w:p>
    <w:p w:rsidR="00790A89" w:rsidRDefault="00790A89" w:rsidP="0081630C">
      <w:pPr>
        <w:jc w:val="both"/>
        <w:rPr>
          <w:sz w:val="28"/>
          <w:szCs w:val="28"/>
        </w:rPr>
      </w:pPr>
      <w:r>
        <w:rPr>
          <w:sz w:val="28"/>
          <w:szCs w:val="28"/>
        </w:rPr>
        <w:t>СОГЛАСОВАНО:</w:t>
      </w:r>
    </w:p>
    <w:p w:rsidR="00790A89" w:rsidRDefault="00790A89" w:rsidP="0081630C">
      <w:pPr>
        <w:jc w:val="both"/>
        <w:rPr>
          <w:sz w:val="28"/>
          <w:szCs w:val="28"/>
        </w:rPr>
      </w:pPr>
    </w:p>
    <w:p w:rsidR="00790A89" w:rsidRDefault="00790A89" w:rsidP="0081630C">
      <w:pPr>
        <w:jc w:val="both"/>
        <w:rPr>
          <w:sz w:val="28"/>
          <w:szCs w:val="28"/>
        </w:rPr>
      </w:pPr>
      <w:r>
        <w:rPr>
          <w:sz w:val="28"/>
          <w:szCs w:val="28"/>
        </w:rPr>
        <w:t xml:space="preserve">Заместитель </w:t>
      </w:r>
    </w:p>
    <w:p w:rsidR="00790A89" w:rsidRDefault="00790A89"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t>Н. В. Лузин</w:t>
      </w:r>
    </w:p>
    <w:p w:rsidR="00790A89" w:rsidRDefault="00790A89" w:rsidP="0081630C">
      <w:pPr>
        <w:jc w:val="both"/>
        <w:rPr>
          <w:sz w:val="28"/>
          <w:szCs w:val="28"/>
        </w:rPr>
      </w:pPr>
    </w:p>
    <w:p w:rsidR="00790A89" w:rsidRDefault="00790A89" w:rsidP="0081630C">
      <w:pPr>
        <w:jc w:val="both"/>
        <w:rPr>
          <w:sz w:val="28"/>
          <w:szCs w:val="28"/>
        </w:rPr>
      </w:pPr>
      <w:r>
        <w:rPr>
          <w:sz w:val="28"/>
          <w:szCs w:val="28"/>
        </w:rPr>
        <w:t>Начальник отдела строительства и ЖКК</w:t>
      </w:r>
      <w:r>
        <w:rPr>
          <w:sz w:val="28"/>
          <w:szCs w:val="28"/>
        </w:rPr>
        <w:tab/>
      </w:r>
      <w:r>
        <w:rPr>
          <w:sz w:val="28"/>
          <w:szCs w:val="28"/>
        </w:rPr>
        <w:tab/>
        <w:t xml:space="preserve">                   О. В. Волошко</w:t>
      </w:r>
      <w:r>
        <w:rPr>
          <w:sz w:val="28"/>
          <w:szCs w:val="28"/>
        </w:rPr>
        <w:tab/>
      </w:r>
    </w:p>
    <w:p w:rsidR="00790A89" w:rsidRDefault="00790A89" w:rsidP="0081630C">
      <w:pPr>
        <w:jc w:val="both"/>
        <w:rPr>
          <w:sz w:val="28"/>
          <w:szCs w:val="28"/>
        </w:rPr>
      </w:pPr>
      <w:r>
        <w:rPr>
          <w:sz w:val="28"/>
          <w:szCs w:val="28"/>
        </w:rPr>
        <w:tab/>
      </w:r>
    </w:p>
    <w:p w:rsidR="00790A89" w:rsidRDefault="00790A89" w:rsidP="00D51169">
      <w:pPr>
        <w:rPr>
          <w:sz w:val="28"/>
          <w:szCs w:val="28"/>
        </w:rPr>
        <w:sectPr w:rsidR="00790A89" w:rsidSect="001A256E">
          <w:footerReference w:type="first" r:id="rId10"/>
          <w:pgSz w:w="11906" w:h="16838" w:code="9"/>
          <w:pgMar w:top="1134" w:right="850" w:bottom="1134" w:left="1701" w:header="426" w:footer="546" w:gutter="0"/>
          <w:cols w:space="851"/>
          <w:docGrid w:linePitch="360"/>
        </w:sectPr>
      </w:pPr>
      <w:r>
        <w:rPr>
          <w:sz w:val="28"/>
          <w:szCs w:val="28"/>
        </w:rPr>
        <w:t>Проект подготовил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Р. Х. Ниязов</w:t>
      </w: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Default="00790A89" w:rsidP="00B42DA4">
      <w:pPr>
        <w:tabs>
          <w:tab w:val="left" w:pos="426"/>
        </w:tabs>
        <w:spacing w:line="276" w:lineRule="auto"/>
        <w:rPr>
          <w:sz w:val="28"/>
        </w:rPr>
      </w:pPr>
    </w:p>
    <w:p w:rsidR="00790A89" w:rsidRPr="0088555B" w:rsidRDefault="00790A89" w:rsidP="00B42DA4">
      <w:pPr>
        <w:tabs>
          <w:tab w:val="left" w:pos="426"/>
        </w:tabs>
        <w:spacing w:line="276" w:lineRule="auto"/>
      </w:pPr>
      <w:r w:rsidRPr="0088555B">
        <w:lastRenderedPageBreak/>
        <w:t xml:space="preserve">Приложение к </w:t>
      </w:r>
      <w:r w:rsidR="00CA370B">
        <w:t>п</w:t>
      </w:r>
      <w:r w:rsidRPr="0088555B">
        <w:t>остановлению Администрации Усть-Ишимского муниципального района Омской области</w:t>
      </w:r>
    </w:p>
    <w:p w:rsidR="00790A89" w:rsidRPr="0088555B" w:rsidRDefault="00790A89" w:rsidP="00B42DA4">
      <w:pPr>
        <w:tabs>
          <w:tab w:val="left" w:pos="426"/>
        </w:tabs>
        <w:spacing w:line="276" w:lineRule="auto"/>
      </w:pPr>
      <w:r w:rsidRPr="0088555B">
        <w:t>от «</w:t>
      </w:r>
      <w:r w:rsidR="006C45AA">
        <w:t>30» декабря 2022 № 650-п</w:t>
      </w:r>
    </w:p>
    <w:p w:rsidR="00790A89" w:rsidRDefault="00790A89" w:rsidP="0081630C">
      <w:pPr>
        <w:spacing w:line="276" w:lineRule="auto"/>
        <w:jc w:val="right"/>
        <w:rPr>
          <w:rFonts w:ascii="Tahoma" w:hAnsi="Tahoma" w:cs="Tahoma"/>
          <w:b/>
          <w:strike/>
        </w:rPr>
        <w:sectPr w:rsidR="00790A89" w:rsidSect="00B42DA4">
          <w:footerReference w:type="first" r:id="rId11"/>
          <w:type w:val="continuous"/>
          <w:pgSz w:w="11906" w:h="16838" w:code="9"/>
          <w:pgMar w:top="1134" w:right="1133" w:bottom="1134" w:left="1418" w:header="426" w:footer="546" w:gutter="0"/>
          <w:cols w:num="2" w:space="708"/>
          <w:docGrid w:linePitch="360"/>
        </w:sectPr>
      </w:pPr>
    </w:p>
    <w:p w:rsidR="00790A89" w:rsidRDefault="00790A89" w:rsidP="0081630C">
      <w:pPr>
        <w:spacing w:line="276" w:lineRule="auto"/>
        <w:jc w:val="right"/>
        <w:rPr>
          <w:rFonts w:ascii="Tahoma" w:hAnsi="Tahoma" w:cs="Tahoma"/>
          <w:b/>
          <w:strike/>
        </w:rPr>
      </w:pPr>
    </w:p>
    <w:p w:rsidR="00790A89" w:rsidRPr="00B840DF" w:rsidRDefault="00790A89" w:rsidP="00B42DA4">
      <w:pPr>
        <w:rPr>
          <w:b/>
        </w:rPr>
      </w:pPr>
    </w:p>
    <w:p w:rsidR="00790A89" w:rsidRPr="00B840DF" w:rsidRDefault="00790A89" w:rsidP="0081630C">
      <w:pPr>
        <w:ind w:left="2694"/>
        <w:rPr>
          <w:b/>
        </w:rPr>
      </w:pPr>
    </w:p>
    <w:p w:rsidR="00790A89" w:rsidRPr="009D61E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Default="00790A89" w:rsidP="0081630C">
      <w:pPr>
        <w:ind w:left="2694"/>
        <w:rPr>
          <w:b/>
        </w:rPr>
      </w:pPr>
    </w:p>
    <w:p w:rsidR="00790A89" w:rsidRPr="009D61E9" w:rsidRDefault="00790A89" w:rsidP="0081630C">
      <w:pPr>
        <w:ind w:left="2694"/>
        <w:rPr>
          <w:b/>
        </w:rPr>
      </w:pPr>
    </w:p>
    <w:p w:rsidR="00790A89" w:rsidRPr="009D61E9" w:rsidRDefault="00790A89" w:rsidP="0081630C">
      <w:pPr>
        <w:ind w:left="2694"/>
        <w:rPr>
          <w:b/>
        </w:rPr>
      </w:pPr>
    </w:p>
    <w:p w:rsidR="00790A89" w:rsidRPr="009D61E9" w:rsidRDefault="00790A89"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Pr="007A4AAE">
        <w:rPr>
          <w:b/>
        </w:rPr>
        <w:t xml:space="preserve">ЯРКОВСКОГО </w:t>
      </w:r>
      <w:r>
        <w:rPr>
          <w:b/>
        </w:rPr>
        <w:t>СЕЛЬСКОГО ПОСЕЛЕНИЯ УСТЬ-ИШИМСКОГО МУНИЦИПАЛЬНОГО РАЙОНА ОМСКОЙ ОБЛАСТИ</w:t>
      </w:r>
    </w:p>
    <w:p w:rsidR="00790A89" w:rsidRPr="009D61E9" w:rsidRDefault="00790A89" w:rsidP="0081630C">
      <w:pPr>
        <w:jc w:val="center"/>
        <w:rPr>
          <w:b/>
        </w:rPr>
      </w:pPr>
    </w:p>
    <w:p w:rsidR="00790A89" w:rsidRPr="009D61E9" w:rsidRDefault="00790A89" w:rsidP="0081630C">
      <w:pPr>
        <w:spacing w:line="276" w:lineRule="auto"/>
        <w:ind w:left="2694"/>
        <w:rPr>
          <w:rFonts w:ascii="Tahoma" w:hAnsi="Tahoma" w:cs="Tahoma"/>
          <w:b/>
          <w:strike/>
        </w:rPr>
      </w:pPr>
    </w:p>
    <w:p w:rsidR="00790A89" w:rsidRPr="00AF1D95" w:rsidRDefault="00790A89" w:rsidP="00A54C59">
      <w:pPr>
        <w:jc w:val="center"/>
        <w:rPr>
          <w:b/>
        </w:rPr>
        <w:sectPr w:rsidR="00790A89" w:rsidRPr="00AF1D95" w:rsidSect="00B42DA4">
          <w:type w:val="continuous"/>
          <w:pgSz w:w="11906" w:h="16838" w:code="9"/>
          <w:pgMar w:top="1134" w:right="1133" w:bottom="1134" w:left="1418" w:header="426" w:footer="546" w:gutter="0"/>
          <w:cols w:space="708"/>
          <w:docGrid w:linePitch="360"/>
        </w:sectPr>
      </w:pPr>
    </w:p>
    <w:p w:rsidR="00790A89" w:rsidRPr="00AF1D95" w:rsidRDefault="00790A89" w:rsidP="00FB30E2">
      <w:pPr>
        <w:spacing w:line="276" w:lineRule="auto"/>
        <w:ind w:left="2694"/>
        <w:rPr>
          <w:b/>
          <w:strike/>
        </w:rPr>
      </w:pPr>
    </w:p>
    <w:p w:rsidR="00790A89" w:rsidRPr="00060EDD" w:rsidRDefault="00790A89" w:rsidP="00B85D13">
      <w:pPr>
        <w:snapToGrid w:val="0"/>
        <w:ind w:hanging="20"/>
        <w:jc w:val="center"/>
      </w:pPr>
      <w:r w:rsidRPr="00060EDD">
        <w:t>СОДЕРЖАНИЕ:</w:t>
      </w:r>
    </w:p>
    <w:bookmarkEnd w:id="0"/>
    <w:bookmarkEnd w:id="1"/>
    <w:p w:rsidR="00790A89" w:rsidRPr="00060EDD" w:rsidRDefault="00790A89">
      <w:pPr>
        <w:pStyle w:val="15"/>
        <w:tabs>
          <w:tab w:val="left" w:pos="480"/>
          <w:tab w:val="right" w:leader="dot" w:pos="9346"/>
        </w:tabs>
        <w:rPr>
          <w:rFonts w:ascii="Calibri" w:hAnsi="Calibri"/>
          <w:b w:val="0"/>
          <w:bCs w:val="0"/>
          <w:caps w:val="0"/>
          <w:noProof/>
          <w:sz w:val="24"/>
          <w:szCs w:val="24"/>
        </w:rPr>
      </w:pPr>
      <w:r w:rsidRPr="00060EDD">
        <w:rPr>
          <w:sz w:val="24"/>
          <w:szCs w:val="24"/>
        </w:rPr>
        <w:fldChar w:fldCharType="begin"/>
      </w:r>
      <w:r w:rsidRPr="00060EDD">
        <w:rPr>
          <w:sz w:val="24"/>
          <w:szCs w:val="24"/>
        </w:rPr>
        <w:instrText xml:space="preserve"> TOC \o "1-2" \h \z \t "Заголовок 3;3;S_Заголовок 1;1;S_Заголовок 3;3;S_Заголовок 4;4" </w:instrText>
      </w:r>
      <w:r w:rsidRPr="00060EDD">
        <w:rPr>
          <w:sz w:val="24"/>
          <w:szCs w:val="24"/>
        </w:rPr>
        <w:fldChar w:fldCharType="separate"/>
      </w:r>
      <w:hyperlink w:anchor="_Toc109934221" w:history="1">
        <w:r w:rsidRPr="00060EDD">
          <w:rPr>
            <w:rStyle w:val="afffc"/>
            <w:noProof/>
            <w:sz w:val="24"/>
            <w:szCs w:val="24"/>
          </w:rPr>
          <w:t>1</w:t>
        </w:r>
        <w:r w:rsidRPr="00060EDD">
          <w:rPr>
            <w:rFonts w:ascii="Calibri" w:hAnsi="Calibri"/>
            <w:b w:val="0"/>
            <w:bCs w:val="0"/>
            <w:caps w:val="0"/>
            <w:noProof/>
            <w:sz w:val="24"/>
            <w:szCs w:val="24"/>
          </w:rPr>
          <w:tab/>
        </w:r>
        <w:r w:rsidRPr="00060EDD">
          <w:rPr>
            <w:rStyle w:val="afffc"/>
            <w:noProof/>
            <w:sz w:val="24"/>
            <w:szCs w:val="24"/>
          </w:rPr>
          <w:t>ОСНОВНАЯ ЧАСТЬ</w:t>
        </w:r>
        <w:r w:rsidRPr="00060EDD">
          <w:rPr>
            <w:noProof/>
            <w:webHidden/>
            <w:sz w:val="24"/>
            <w:szCs w:val="24"/>
          </w:rPr>
          <w:tab/>
        </w:r>
        <w:r w:rsidRPr="00060EDD">
          <w:rPr>
            <w:noProof/>
            <w:webHidden/>
            <w:sz w:val="24"/>
            <w:szCs w:val="24"/>
          </w:rPr>
          <w:fldChar w:fldCharType="begin"/>
        </w:r>
        <w:r w:rsidRPr="00060EDD">
          <w:rPr>
            <w:noProof/>
            <w:webHidden/>
            <w:sz w:val="24"/>
            <w:szCs w:val="24"/>
          </w:rPr>
          <w:instrText xml:space="preserve"> PAGEREF _Toc109934221 \h </w:instrText>
        </w:r>
        <w:r w:rsidRPr="00060EDD">
          <w:rPr>
            <w:noProof/>
            <w:webHidden/>
            <w:sz w:val="24"/>
            <w:szCs w:val="24"/>
          </w:rPr>
        </w:r>
        <w:r w:rsidRPr="00060EDD">
          <w:rPr>
            <w:noProof/>
            <w:webHidden/>
            <w:sz w:val="24"/>
            <w:szCs w:val="24"/>
          </w:rPr>
          <w:fldChar w:fldCharType="separate"/>
        </w:r>
        <w:r w:rsidR="00060EDD">
          <w:rPr>
            <w:noProof/>
            <w:webHidden/>
            <w:sz w:val="24"/>
            <w:szCs w:val="24"/>
          </w:rPr>
          <w:t>5</w:t>
        </w:r>
        <w:r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2" w:history="1">
        <w:r w:rsidR="00790A89" w:rsidRPr="00060EDD">
          <w:rPr>
            <w:rStyle w:val="afffc"/>
            <w:noProof/>
            <w:sz w:val="24"/>
            <w:szCs w:val="24"/>
          </w:rPr>
          <w:t>1.1</w:t>
        </w:r>
        <w:r w:rsidR="00790A89" w:rsidRPr="00060EDD">
          <w:rPr>
            <w:rFonts w:ascii="Calibri" w:hAnsi="Calibri"/>
            <w:smallCaps w:val="0"/>
            <w:noProof/>
            <w:sz w:val="24"/>
            <w:szCs w:val="24"/>
          </w:rPr>
          <w:tab/>
        </w:r>
        <w:r w:rsidR="00790A89" w:rsidRPr="00060EDD">
          <w:rPr>
            <w:rStyle w:val="afffc"/>
            <w:noProof/>
            <w:sz w:val="24"/>
            <w:szCs w:val="24"/>
          </w:rPr>
          <w:t>ТЕРМИНЫ И ОПРЕДЕЛЕНИЯ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_Toc109934222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5</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3" w:history="1">
        <w:r w:rsidR="00790A89" w:rsidRPr="00060EDD">
          <w:rPr>
            <w:rStyle w:val="afffc"/>
            <w:noProof/>
            <w:sz w:val="24"/>
            <w:szCs w:val="24"/>
          </w:rPr>
          <w:t>1.2</w:t>
        </w:r>
        <w:r w:rsidR="00790A89" w:rsidRPr="00060EDD">
          <w:rPr>
            <w:rFonts w:ascii="Calibri" w:hAnsi="Calibri"/>
            <w:smallCaps w:val="0"/>
            <w:noProof/>
            <w:sz w:val="24"/>
            <w:szCs w:val="24"/>
          </w:rPr>
          <w:tab/>
        </w:r>
        <w:r w:rsidR="00790A89" w:rsidRPr="00060EDD">
          <w:rPr>
            <w:rStyle w:val="afffc"/>
            <w:noProof/>
            <w:sz w:val="24"/>
            <w:szCs w:val="24"/>
          </w:rPr>
          <w:t>ОБЩИЕ ПОЛОЖЕНИЯ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_Toc109934223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5</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4" w:history="1">
        <w:r w:rsidR="00790A89" w:rsidRPr="00060EDD">
          <w:rPr>
            <w:rStyle w:val="afffc"/>
            <w:noProof/>
            <w:sz w:val="24"/>
            <w:szCs w:val="24"/>
          </w:rPr>
          <w:t>1.3</w:t>
        </w:r>
        <w:r w:rsidR="00790A89" w:rsidRPr="00060EDD">
          <w:rPr>
            <w:rFonts w:ascii="Calibri" w:hAnsi="Calibri"/>
            <w:smallCaps w:val="0"/>
            <w:noProof/>
            <w:sz w:val="24"/>
            <w:szCs w:val="24"/>
          </w:rPr>
          <w:tab/>
        </w:r>
        <w:r w:rsidR="00790A89" w:rsidRPr="00060EDD">
          <w:rPr>
            <w:rStyle w:val="afffc"/>
            <w:noProof/>
            <w:sz w:val="24"/>
            <w:szCs w:val="24"/>
          </w:rPr>
          <w:t>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_Toc109934224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6</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5" w:history="1">
        <w:r w:rsidR="00790A89" w:rsidRPr="00060EDD">
          <w:rPr>
            <w:rStyle w:val="afffc"/>
            <w:noProof/>
            <w:sz w:val="24"/>
            <w:szCs w:val="24"/>
          </w:rPr>
          <w:t>1.3.1</w:t>
        </w:r>
        <w:r w:rsidR="00790A89" w:rsidRPr="00060EDD">
          <w:rPr>
            <w:rFonts w:ascii="Calibri" w:hAnsi="Calibri"/>
            <w:smallCaps w:val="0"/>
            <w:noProof/>
            <w:sz w:val="24"/>
            <w:szCs w:val="24"/>
          </w:rPr>
          <w:tab/>
        </w:r>
        <w:r w:rsidR="00790A89" w:rsidRPr="00060EDD">
          <w:rPr>
            <w:rStyle w:val="afffc"/>
            <w:noProof/>
            <w:sz w:val="24"/>
            <w:szCs w:val="24"/>
          </w:rPr>
          <w:t>В области автомобильных дорог</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_Toc109934225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6</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6" w:history="1">
        <w:r w:rsidR="00790A89" w:rsidRPr="00060EDD">
          <w:rPr>
            <w:rStyle w:val="afffc"/>
            <w:noProof/>
            <w:sz w:val="24"/>
            <w:szCs w:val="24"/>
          </w:rPr>
          <w:t>1.3.2</w:t>
        </w:r>
        <w:r w:rsidR="00790A89" w:rsidRPr="00060EDD">
          <w:rPr>
            <w:rFonts w:ascii="Calibri" w:hAnsi="Calibri"/>
            <w:smallCaps w:val="0"/>
            <w:noProof/>
            <w:sz w:val="24"/>
            <w:szCs w:val="24"/>
          </w:rPr>
          <w:tab/>
        </w:r>
        <w:r w:rsidR="00790A89" w:rsidRPr="00060EDD">
          <w:rPr>
            <w:rStyle w:val="afffc"/>
            <w:noProof/>
            <w:sz w:val="24"/>
            <w:szCs w:val="24"/>
          </w:rPr>
          <w:t>В области благоустройства территории, организации массового отдыха населения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_Toc109934226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8</w:t>
        </w:r>
        <w:r w:rsidR="00790A89" w:rsidRPr="00060EDD">
          <w:rPr>
            <w:noProof/>
            <w:webHidden/>
            <w:sz w:val="24"/>
            <w:szCs w:val="24"/>
          </w:rPr>
          <w:fldChar w:fldCharType="end"/>
        </w:r>
      </w:hyperlink>
    </w:p>
    <w:p w:rsidR="00790A89" w:rsidRPr="00060EDD" w:rsidRDefault="00273FBF">
      <w:pPr>
        <w:pStyle w:val="15"/>
        <w:tabs>
          <w:tab w:val="left" w:pos="480"/>
          <w:tab w:val="right" w:leader="dot" w:pos="9346"/>
        </w:tabs>
        <w:rPr>
          <w:rFonts w:ascii="Calibri" w:hAnsi="Calibri"/>
          <w:b w:val="0"/>
          <w:bCs w:val="0"/>
          <w:caps w:val="0"/>
          <w:noProof/>
          <w:sz w:val="24"/>
          <w:szCs w:val="24"/>
        </w:rPr>
      </w:pPr>
      <w:hyperlink w:anchor="_Toc109934227" w:history="1">
        <w:r w:rsidR="00790A89" w:rsidRPr="00060EDD">
          <w:rPr>
            <w:rStyle w:val="afffc"/>
            <w:noProof/>
            <w:sz w:val="24"/>
            <w:szCs w:val="24"/>
          </w:rPr>
          <w:t>2</w:t>
        </w:r>
        <w:r w:rsidR="00790A89" w:rsidRPr="00060EDD">
          <w:rPr>
            <w:rFonts w:ascii="Calibri" w:hAnsi="Calibri"/>
            <w:b w:val="0"/>
            <w:bCs w:val="0"/>
            <w:caps w:val="0"/>
            <w:noProof/>
            <w:sz w:val="24"/>
            <w:szCs w:val="24"/>
          </w:rPr>
          <w:tab/>
        </w:r>
        <w:r w:rsidR="00790A89" w:rsidRPr="00060EDD">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_Toc109934227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9</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8" w:history="1">
        <w:r w:rsidR="00790A89" w:rsidRPr="00060EDD">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_Toc109934228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9</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29" w:history="1">
        <w:r w:rsidR="00790A89" w:rsidRPr="00060EDD">
          <w:rPr>
            <w:rStyle w:val="afffc"/>
            <w:noProof/>
            <w:sz w:val="24"/>
            <w:szCs w:val="24"/>
          </w:rPr>
          <w:t>2.1.1</w:t>
        </w:r>
        <w:r w:rsidR="00790A89" w:rsidRPr="00060EDD">
          <w:rPr>
            <w:rFonts w:ascii="Calibri" w:hAnsi="Calibri"/>
            <w:smallCaps w:val="0"/>
            <w:noProof/>
            <w:sz w:val="24"/>
            <w:szCs w:val="24"/>
          </w:rPr>
          <w:tab/>
        </w:r>
        <w:r w:rsidR="00790A89" w:rsidRPr="00060EDD">
          <w:rPr>
            <w:rStyle w:val="afffc"/>
            <w:noProof/>
            <w:sz w:val="24"/>
            <w:szCs w:val="24"/>
          </w:rPr>
          <w:t>Административно-территориальное устройство</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_Toc109934229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9</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0" w:history="1">
        <w:r w:rsidR="00790A89" w:rsidRPr="00060EDD">
          <w:rPr>
            <w:rStyle w:val="afffc"/>
            <w:noProof/>
            <w:sz w:val="24"/>
            <w:szCs w:val="24"/>
          </w:rPr>
          <w:t>2.1.2</w:t>
        </w:r>
        <w:r w:rsidR="00790A89" w:rsidRPr="00060EDD">
          <w:rPr>
            <w:rFonts w:ascii="Calibri" w:hAnsi="Calibri"/>
            <w:smallCaps w:val="0"/>
            <w:noProof/>
            <w:sz w:val="24"/>
            <w:szCs w:val="24"/>
          </w:rPr>
          <w:tab/>
        </w:r>
        <w:r w:rsidR="00790A89" w:rsidRPr="00060EDD">
          <w:rPr>
            <w:rStyle w:val="afffc"/>
            <w:noProof/>
            <w:sz w:val="24"/>
            <w:szCs w:val="24"/>
          </w:rPr>
          <w:t>Природно-климатические условия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_Toc109934230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9</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1" w:history="1">
        <w:r w:rsidR="00790A89" w:rsidRPr="00060EDD">
          <w:rPr>
            <w:rStyle w:val="afffc"/>
            <w:noProof/>
            <w:sz w:val="24"/>
            <w:szCs w:val="24"/>
          </w:rPr>
          <w:t>2.1.3</w:t>
        </w:r>
        <w:r w:rsidR="00790A89" w:rsidRPr="00060EDD">
          <w:rPr>
            <w:rFonts w:ascii="Calibri" w:hAnsi="Calibri"/>
            <w:smallCaps w:val="0"/>
            <w:noProof/>
            <w:sz w:val="24"/>
            <w:szCs w:val="24"/>
          </w:rPr>
          <w:tab/>
        </w:r>
        <w:r w:rsidR="00790A89" w:rsidRPr="00060EDD">
          <w:rPr>
            <w:rStyle w:val="afffc"/>
            <w:noProof/>
            <w:sz w:val="24"/>
            <w:szCs w:val="24"/>
          </w:rPr>
          <w:t>Население</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_Toc109934231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9</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2" w:history="1">
        <w:r w:rsidR="00790A89" w:rsidRPr="00060EDD">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_Toc109934232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10</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3" w:history="1">
        <w:r w:rsidR="00790A89" w:rsidRPr="00060EDD">
          <w:rPr>
            <w:rStyle w:val="afffc"/>
            <w:noProof/>
            <w:sz w:val="24"/>
            <w:szCs w:val="24"/>
          </w:rPr>
          <w:t>2.2.1</w:t>
        </w:r>
        <w:r w:rsidR="00790A89" w:rsidRPr="00060EDD">
          <w:rPr>
            <w:rFonts w:ascii="Calibri" w:hAnsi="Calibri"/>
            <w:smallCaps w:val="0"/>
            <w:noProof/>
            <w:sz w:val="24"/>
            <w:szCs w:val="24"/>
          </w:rPr>
          <w:tab/>
        </w:r>
        <w:r w:rsidR="00790A89" w:rsidRPr="00060EDD">
          <w:rPr>
            <w:rStyle w:val="afffc"/>
            <w:noProof/>
            <w:sz w:val="24"/>
            <w:szCs w:val="24"/>
          </w:rPr>
          <w:t>В области автомобильных дорог</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_Toc109934233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10</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4" w:history="1">
        <w:r w:rsidR="00790A89" w:rsidRPr="00060EDD">
          <w:rPr>
            <w:rStyle w:val="afffc"/>
            <w:noProof/>
            <w:sz w:val="24"/>
            <w:szCs w:val="24"/>
          </w:rPr>
          <w:t>2.2.2</w:t>
        </w:r>
        <w:r w:rsidR="00790A89" w:rsidRPr="00060EDD">
          <w:rPr>
            <w:rFonts w:ascii="Calibri" w:hAnsi="Calibri"/>
            <w:smallCaps w:val="0"/>
            <w:noProof/>
            <w:sz w:val="24"/>
            <w:szCs w:val="24"/>
          </w:rPr>
          <w:tab/>
        </w:r>
        <w:r w:rsidR="00790A89" w:rsidRPr="00060EDD">
          <w:rPr>
            <w:rStyle w:val="afffc"/>
            <w:noProof/>
            <w:sz w:val="24"/>
            <w:szCs w:val="24"/>
          </w:rPr>
          <w:t>В области благоустройства территории и организации массового отдыха населения</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_Toc109934234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10</w:t>
        </w:r>
        <w:r w:rsidR="00790A89" w:rsidRPr="00060EDD">
          <w:rPr>
            <w:noProof/>
            <w:webHidden/>
            <w:sz w:val="24"/>
            <w:szCs w:val="24"/>
          </w:rPr>
          <w:fldChar w:fldCharType="end"/>
        </w:r>
      </w:hyperlink>
    </w:p>
    <w:p w:rsidR="00790A89" w:rsidRPr="00060EDD" w:rsidRDefault="00273FBF">
      <w:pPr>
        <w:pStyle w:val="15"/>
        <w:tabs>
          <w:tab w:val="left" w:pos="480"/>
          <w:tab w:val="right" w:leader="dot" w:pos="9346"/>
        </w:tabs>
        <w:rPr>
          <w:rFonts w:ascii="Calibri" w:hAnsi="Calibri"/>
          <w:b w:val="0"/>
          <w:bCs w:val="0"/>
          <w:caps w:val="0"/>
          <w:noProof/>
          <w:sz w:val="24"/>
          <w:szCs w:val="24"/>
        </w:rPr>
      </w:pPr>
      <w:hyperlink w:anchor="_Toc109934235" w:history="1">
        <w:r w:rsidR="00790A89" w:rsidRPr="00060EDD">
          <w:rPr>
            <w:rStyle w:val="afffc"/>
            <w:noProof/>
            <w:sz w:val="24"/>
            <w:szCs w:val="24"/>
          </w:rPr>
          <w:t>3</w:t>
        </w:r>
        <w:r w:rsidR="00790A89" w:rsidRPr="00060EDD">
          <w:rPr>
            <w:rFonts w:ascii="Calibri" w:hAnsi="Calibri"/>
            <w:b w:val="0"/>
            <w:bCs w:val="0"/>
            <w:caps w:val="0"/>
            <w:noProof/>
            <w:sz w:val="24"/>
            <w:szCs w:val="24"/>
          </w:rPr>
          <w:tab/>
        </w:r>
        <w:r w:rsidR="00790A89" w:rsidRPr="00060EDD">
          <w:rPr>
            <w:rStyle w:val="afffc"/>
            <w:noProof/>
            <w:sz w:val="24"/>
            <w:szCs w:val="24"/>
          </w:rPr>
          <w:t>ПРАВИЛА И ОБЛАСТЬ ПРИМЕНЕНИЯ РАСЧЕТНЫХ ПОКАЗАТЕЛЕЙ</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_Toc109934235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11</w:t>
        </w:r>
        <w:r w:rsidR="00790A89" w:rsidRPr="00060EDD">
          <w:rPr>
            <w:noProof/>
            <w:webHidden/>
            <w:sz w:val="24"/>
            <w:szCs w:val="24"/>
          </w:rPr>
          <w:fldChar w:fldCharType="end"/>
        </w:r>
      </w:hyperlink>
    </w:p>
    <w:p w:rsidR="00790A89" w:rsidRPr="00060EDD" w:rsidRDefault="00273FBF">
      <w:pPr>
        <w:pStyle w:val="23"/>
        <w:rPr>
          <w:rFonts w:ascii="Calibri" w:hAnsi="Calibri"/>
          <w:smallCaps w:val="0"/>
          <w:noProof/>
          <w:sz w:val="24"/>
          <w:szCs w:val="24"/>
        </w:rPr>
      </w:pPr>
      <w:hyperlink w:anchor="_Toc109934236" w:history="1">
        <w:r w:rsidR="00790A89" w:rsidRPr="00060EDD">
          <w:rPr>
            <w:rStyle w:val="afffc"/>
            <w:caps/>
            <w:noProof/>
            <w:sz w:val="24"/>
            <w:szCs w:val="24"/>
          </w:rPr>
          <w:t>ПРИЛОЖЕНИЕ. ПЕРЕЧЕНЬ ОСНОВНЫХ НОРМАТИВНЫХ И НОРМАТИВНО-ТЕХНИЧЕСКИХ ДОКУМЕНТОВ</w:t>
        </w:r>
        <w:r w:rsidR="00790A89" w:rsidRPr="00060EDD">
          <w:rPr>
            <w:noProof/>
            <w:webHidden/>
            <w:sz w:val="24"/>
            <w:szCs w:val="24"/>
          </w:rPr>
          <w:tab/>
        </w:r>
        <w:r w:rsidR="00790A89" w:rsidRPr="00060EDD">
          <w:rPr>
            <w:noProof/>
            <w:webHidden/>
            <w:sz w:val="24"/>
            <w:szCs w:val="24"/>
          </w:rPr>
          <w:fldChar w:fldCharType="begin"/>
        </w:r>
        <w:r w:rsidR="00790A89" w:rsidRPr="00060EDD">
          <w:rPr>
            <w:noProof/>
            <w:webHidden/>
            <w:sz w:val="24"/>
            <w:szCs w:val="24"/>
          </w:rPr>
          <w:instrText xml:space="preserve"> PAGEREF _Toc109934236 \h </w:instrText>
        </w:r>
        <w:r w:rsidR="00790A89" w:rsidRPr="00060EDD">
          <w:rPr>
            <w:noProof/>
            <w:webHidden/>
            <w:sz w:val="24"/>
            <w:szCs w:val="24"/>
          </w:rPr>
        </w:r>
        <w:r w:rsidR="00790A89" w:rsidRPr="00060EDD">
          <w:rPr>
            <w:noProof/>
            <w:webHidden/>
            <w:sz w:val="24"/>
            <w:szCs w:val="24"/>
          </w:rPr>
          <w:fldChar w:fldCharType="separate"/>
        </w:r>
        <w:r w:rsidR="00060EDD">
          <w:rPr>
            <w:noProof/>
            <w:webHidden/>
            <w:sz w:val="24"/>
            <w:szCs w:val="24"/>
          </w:rPr>
          <w:t>13</w:t>
        </w:r>
        <w:r w:rsidR="00790A89" w:rsidRPr="00060EDD">
          <w:rPr>
            <w:noProof/>
            <w:webHidden/>
            <w:sz w:val="24"/>
            <w:szCs w:val="24"/>
          </w:rPr>
          <w:fldChar w:fldCharType="end"/>
        </w:r>
      </w:hyperlink>
    </w:p>
    <w:p w:rsidR="00790A89" w:rsidRPr="00AF1D95" w:rsidRDefault="00790A89" w:rsidP="00E50B00">
      <w:pPr>
        <w:tabs>
          <w:tab w:val="right" w:leader="dot" w:pos="9627"/>
        </w:tabs>
        <w:rPr>
          <w:sz w:val="20"/>
          <w:szCs w:val="20"/>
        </w:rPr>
        <w:sectPr w:rsidR="00790A89" w:rsidRPr="00AF1D95" w:rsidSect="00081BEF">
          <w:pgSz w:w="11906" w:h="16838" w:code="9"/>
          <w:pgMar w:top="1134" w:right="849" w:bottom="1134" w:left="1701" w:header="426" w:footer="546" w:gutter="0"/>
          <w:cols w:space="708"/>
          <w:docGrid w:linePitch="360"/>
        </w:sectPr>
      </w:pPr>
      <w:r w:rsidRPr="00060EDD">
        <w:fldChar w:fldCharType="end"/>
      </w:r>
    </w:p>
    <w:p w:rsidR="00790A89" w:rsidRPr="00CA370B" w:rsidRDefault="00CA370B" w:rsidP="007467F3">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CA370B">
        <w:rPr>
          <w:sz w:val="24"/>
          <w:szCs w:val="24"/>
        </w:rPr>
        <w:lastRenderedPageBreak/>
        <w:t xml:space="preserve"> </w:t>
      </w:r>
      <w:r w:rsidR="00790A89" w:rsidRPr="00CA370B">
        <w:rPr>
          <w:sz w:val="24"/>
          <w:szCs w:val="24"/>
        </w:rPr>
        <w:t>ОСНОВНАЯ ЧАСТЬ</w:t>
      </w:r>
      <w:bookmarkEnd w:id="3"/>
      <w:bookmarkEnd w:id="4"/>
      <w:bookmarkEnd w:id="5"/>
    </w:p>
    <w:p w:rsidR="00790A89" w:rsidRPr="00CA370B" w:rsidRDefault="00790A89" w:rsidP="007467F3">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CA370B">
        <w:rPr>
          <w:sz w:val="24"/>
          <w:szCs w:val="24"/>
        </w:rPr>
        <w:t>ТЕРМИНЫ И ОПРЕДЕЛЕНИЯ</w:t>
      </w:r>
      <w:bookmarkEnd w:id="47"/>
      <w:bookmarkEnd w:id="48"/>
      <w:bookmarkEnd w:id="49"/>
    </w:p>
    <w:p w:rsidR="00790A89" w:rsidRPr="00CA370B" w:rsidRDefault="00790A89" w:rsidP="00A3647E">
      <w:pPr>
        <w:pStyle w:val="a8"/>
        <w:spacing w:before="0" w:after="0"/>
        <w:ind w:firstLine="709"/>
      </w:pPr>
      <w:bookmarkStart w:id="51" w:name="_Toc81901131"/>
      <w:bookmarkEnd w:id="50"/>
      <w:r w:rsidRPr="00CA370B">
        <w:t>Обеспеченност</w:t>
      </w:r>
      <w:proofErr w:type="gramStart"/>
      <w:r w:rsidRPr="00CA370B">
        <w:t>ь–</w:t>
      </w:r>
      <w:proofErr w:type="gramEnd"/>
      <w:r w:rsidRPr="00CA370B">
        <w:t xml:space="preserve"> показатель, характеризующий наличие и параметры объектов местного значения, подлежащих нормированию.</w:t>
      </w:r>
    </w:p>
    <w:p w:rsidR="00790A89" w:rsidRPr="00CA370B" w:rsidRDefault="00790A89" w:rsidP="000B2D19">
      <w:pPr>
        <w:pStyle w:val="a5"/>
        <w:numPr>
          <w:ilvl w:val="0"/>
          <w:numId w:val="0"/>
        </w:numPr>
        <w:spacing w:after="0"/>
        <w:ind w:firstLine="709"/>
      </w:pPr>
      <w:r w:rsidRPr="00CA370B">
        <w:t>Территориальная доступност</w:t>
      </w:r>
      <w:proofErr w:type="gramStart"/>
      <w:r w:rsidRPr="00CA370B">
        <w:t>ь–</w:t>
      </w:r>
      <w:proofErr w:type="gramEnd"/>
      <w:r w:rsidRPr="00CA370B">
        <w:t xml:space="preserve"> показатель, характеризующий затраты времени на передвижение до объектов местного значения, подлежащих нормированию.</w:t>
      </w:r>
    </w:p>
    <w:p w:rsidR="00790A89" w:rsidRPr="00CA370B" w:rsidRDefault="00790A89" w:rsidP="00B225D3">
      <w:pPr>
        <w:pStyle w:val="a8"/>
        <w:spacing w:before="0" w:after="0"/>
        <w:ind w:firstLine="709"/>
      </w:pPr>
      <w:r w:rsidRPr="00CA370B">
        <w:t xml:space="preserve">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w:t>
      </w:r>
      <w:smartTag w:uri="urn:schemas-microsoft-com:office:smarttags" w:element="metricconverter">
        <w:smartTagPr>
          <w:attr w:name="ProductID" w:val="3,5 км/ч"/>
        </w:smartTagPr>
        <w:r w:rsidRPr="00CA370B">
          <w:t>3,5 км/ч</w:t>
        </w:r>
      </w:smartTag>
      <w:r w:rsidRPr="00CA370B">
        <w:t xml:space="preserve"> в условиях стандартной для данной местности погоды.</w:t>
      </w:r>
    </w:p>
    <w:p w:rsidR="00790A89" w:rsidRPr="00CA370B" w:rsidRDefault="00790A89" w:rsidP="00B225D3">
      <w:pPr>
        <w:pStyle w:val="a8"/>
        <w:spacing w:before="0" w:after="0"/>
        <w:ind w:firstLine="709"/>
      </w:pPr>
      <w:r w:rsidRPr="00CA370B">
        <w:t xml:space="preserve">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w:t>
      </w:r>
      <w:smartTag w:uri="urn:schemas-microsoft-com:office:smarttags" w:element="metricconverter">
        <w:smartTagPr>
          <w:attr w:name="ProductID" w:val="40 км/ч"/>
        </w:smartTagPr>
        <w:r w:rsidRPr="00CA370B">
          <w:t>40 км/ч</w:t>
        </w:r>
      </w:smartTag>
      <w:r w:rsidRPr="00CA370B">
        <w:t>) без учета времени ожидания на остановочных пунктах.</w:t>
      </w:r>
    </w:p>
    <w:p w:rsidR="00790A89" w:rsidRPr="00CA370B" w:rsidRDefault="00790A89" w:rsidP="000B2D19">
      <w:pPr>
        <w:pStyle w:val="a8"/>
        <w:spacing w:before="0" w:after="0"/>
        <w:ind w:firstLine="709"/>
      </w:pPr>
      <w:r w:rsidRPr="00CA370B">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rsidR="00790A89" w:rsidRPr="00CA370B" w:rsidRDefault="00790A89" w:rsidP="0012045F">
      <w:pPr>
        <w:pStyle w:val="a8"/>
        <w:spacing w:before="0" w:after="0"/>
        <w:ind w:firstLine="709"/>
      </w:pPr>
      <w:r w:rsidRPr="00CA370B">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790A89" w:rsidRPr="00CA370B" w:rsidRDefault="00790A89" w:rsidP="0012045F">
      <w:pPr>
        <w:pStyle w:val="a8"/>
        <w:spacing w:before="0" w:after="0"/>
      </w:pPr>
      <w:r w:rsidRPr="00CA370B">
        <w:t xml:space="preserve">Озелененные территории общего пользования – </w:t>
      </w:r>
      <w:r w:rsidRPr="00CA370B">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CA370B">
        <w:t>.</w:t>
      </w:r>
    </w:p>
    <w:p w:rsidR="00790A89" w:rsidRPr="00CA370B" w:rsidRDefault="00790A89" w:rsidP="00976268">
      <w:pPr>
        <w:pStyle w:val="a8"/>
        <w:spacing w:before="0" w:after="0"/>
        <w:ind w:firstLine="709"/>
        <w:rPr>
          <w:shd w:val="clear" w:color="auto" w:fill="FFFFFF"/>
        </w:rPr>
      </w:pPr>
      <w:r w:rsidRPr="00CA370B">
        <w:t>Места массовой околоводной рекреации</w:t>
      </w:r>
      <w:r w:rsidRPr="00CA370B">
        <w:rPr>
          <w:b/>
        </w:rPr>
        <w:t xml:space="preserve"> – </w:t>
      </w:r>
      <w:r w:rsidRPr="00CA370B">
        <w:t>места отдыха, создаваемые в рекреационных зонах с использованием акваторий водных объектов.</w:t>
      </w:r>
    </w:p>
    <w:p w:rsidR="00790A89" w:rsidRPr="00CA370B" w:rsidRDefault="00790A89" w:rsidP="007467F3">
      <w:pPr>
        <w:pStyle w:val="21"/>
        <w:numPr>
          <w:ilvl w:val="1"/>
          <w:numId w:val="22"/>
        </w:numPr>
        <w:ind w:left="0" w:firstLine="709"/>
        <w:jc w:val="both"/>
        <w:rPr>
          <w:sz w:val="24"/>
          <w:szCs w:val="24"/>
        </w:rPr>
      </w:pPr>
      <w:bookmarkStart w:id="52" w:name="_Toc88738080"/>
      <w:bookmarkStart w:id="53" w:name="_Toc109934223"/>
      <w:r w:rsidRPr="00CA370B">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790A89" w:rsidRPr="00CA370B" w:rsidRDefault="00790A89"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CA370B">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Pr="00CA370B">
        <w:br/>
        <w:t>№ 131-ФЗ «Об общих принципах организации местного самоуправления в Российской Федерации».</w:t>
      </w:r>
    </w:p>
    <w:p w:rsidR="00790A89" w:rsidRPr="00CA370B" w:rsidRDefault="00790A89" w:rsidP="000B2D19">
      <w:pPr>
        <w:pStyle w:val="a8"/>
        <w:spacing w:before="0" w:after="0"/>
        <w:ind w:firstLine="709"/>
      </w:pPr>
      <w:r w:rsidRPr="00CA370B">
        <w:t>Области нормирования приняты в соответствии с региональными нормативами градостроительного проектирования Омской области.</w:t>
      </w:r>
    </w:p>
    <w:p w:rsidR="00790A89" w:rsidRPr="00CA370B" w:rsidRDefault="00790A89" w:rsidP="000B2D19">
      <w:pPr>
        <w:pStyle w:val="a8"/>
        <w:spacing w:before="0" w:after="0"/>
        <w:ind w:firstLine="709"/>
      </w:pPr>
      <w:r w:rsidRPr="00CA370B">
        <w:t>Расчетные показатели обеспеченности объектами местного значения выражены в виде:</w:t>
      </w:r>
    </w:p>
    <w:p w:rsidR="00790A89" w:rsidRPr="00CA370B" w:rsidRDefault="00790A89" w:rsidP="000B2D19">
      <w:pPr>
        <w:pStyle w:val="a2"/>
        <w:tabs>
          <w:tab w:val="clear" w:pos="851"/>
          <w:tab w:val="left" w:pos="993"/>
        </w:tabs>
        <w:ind w:firstLine="709"/>
        <w:rPr>
          <w:szCs w:val="24"/>
        </w:rPr>
      </w:pPr>
      <w:r w:rsidRPr="00CA370B">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790A89" w:rsidRPr="00CA370B" w:rsidRDefault="00790A89" w:rsidP="000B2D19">
      <w:pPr>
        <w:pStyle w:val="a2"/>
        <w:tabs>
          <w:tab w:val="clear" w:pos="851"/>
          <w:tab w:val="left" w:pos="993"/>
        </w:tabs>
        <w:ind w:firstLine="709"/>
        <w:rPr>
          <w:szCs w:val="24"/>
        </w:rPr>
      </w:pPr>
      <w:r w:rsidRPr="00CA370B">
        <w:rPr>
          <w:szCs w:val="24"/>
        </w:rPr>
        <w:lastRenderedPageBreak/>
        <w:t xml:space="preserve">удельного размера земельного участка, приходящегося на единицу мощности объекта определенного вида. </w:t>
      </w:r>
    </w:p>
    <w:p w:rsidR="00790A89" w:rsidRPr="00CA370B" w:rsidRDefault="00790A89" w:rsidP="00970471">
      <w:pPr>
        <w:pStyle w:val="a2"/>
        <w:numPr>
          <w:ilvl w:val="0"/>
          <w:numId w:val="0"/>
        </w:numPr>
        <w:tabs>
          <w:tab w:val="clear" w:pos="851"/>
          <w:tab w:val="left" w:pos="993"/>
        </w:tabs>
        <w:ind w:firstLine="709"/>
        <w:rPr>
          <w:szCs w:val="24"/>
        </w:rPr>
      </w:pPr>
      <w:r w:rsidRPr="00CA370B">
        <w:rPr>
          <w:szCs w:val="24"/>
        </w:rPr>
        <w:t>Расчетные показатели обеспеченности населения объектами определяют минимальные значения.</w:t>
      </w:r>
    </w:p>
    <w:p w:rsidR="00790A89" w:rsidRPr="00CA370B" w:rsidRDefault="00790A89" w:rsidP="000B2D19">
      <w:pPr>
        <w:pStyle w:val="a8"/>
        <w:spacing w:before="0" w:after="0"/>
        <w:ind w:firstLine="709"/>
      </w:pPr>
      <w:r w:rsidRPr="00CA370B">
        <w:t>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w:t>
      </w:r>
    </w:p>
    <w:p w:rsidR="00790A89" w:rsidRPr="00CA370B" w:rsidRDefault="00790A89" w:rsidP="000B2D19">
      <w:pPr>
        <w:pStyle w:val="a8"/>
        <w:spacing w:before="0" w:after="0"/>
        <w:ind w:firstLine="709"/>
      </w:pPr>
      <w:r w:rsidRPr="00CA370B">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790A89" w:rsidRPr="00CA370B" w:rsidRDefault="00790A89" w:rsidP="00B35492">
      <w:pPr>
        <w:pStyle w:val="a8"/>
        <w:spacing w:before="0" w:after="0"/>
        <w:ind w:firstLine="709"/>
      </w:pPr>
      <w:r w:rsidRPr="00CA370B">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790A89" w:rsidRPr="00CA370B" w:rsidRDefault="00790A89" w:rsidP="00BB3630">
      <w:pPr>
        <w:pStyle w:val="a8"/>
        <w:spacing w:before="0" w:after="0"/>
        <w:ind w:firstLine="709"/>
      </w:pPr>
      <w:r w:rsidRPr="00CA370B">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90A89" w:rsidRPr="00CA370B" w:rsidRDefault="00790A89" w:rsidP="007467F3">
      <w:pPr>
        <w:pStyle w:val="21"/>
        <w:numPr>
          <w:ilvl w:val="1"/>
          <w:numId w:val="22"/>
        </w:numPr>
        <w:ind w:left="0" w:firstLine="709"/>
        <w:jc w:val="both"/>
        <w:rPr>
          <w:sz w:val="24"/>
          <w:szCs w:val="24"/>
        </w:rPr>
      </w:pPr>
      <w:bookmarkStart w:id="59" w:name="_Toc88738081"/>
      <w:bookmarkStart w:id="60" w:name="_Toc109934224"/>
      <w:r w:rsidRPr="00CA370B">
        <w:rPr>
          <w:sz w:val="24"/>
          <w:szCs w:val="24"/>
        </w:rPr>
        <w:t>РАСЧЕТНЫЕ ПОКАЗАТЕЛИ МИНИМАЛЬНО ДОПУСТИМОГО УРОВНЯ ОБЕСПЕЧЕННОСТИ ОБЪЕКТАМИ МЕСТНОГО ЗНАЧЕНИЯ ГОРОДСКОГО ПОСЕЛЕНИЯ И РАСЧЕТНЫЕ ПОКАЗАТЕЛИ МАКСИМАЛЬНО ДОПУСТИМОГО УРОВНЯ ТЕРРИТОРИАЛЬНОЙ ДОСТУПНОСТИ ТАКИХ ОБЪЕКТОВ ДЛЯ НАСЕЛЕНИЯ</w:t>
      </w:r>
      <w:bookmarkEnd w:id="55"/>
      <w:bookmarkEnd w:id="56"/>
      <w:bookmarkEnd w:id="57"/>
      <w:r w:rsidRPr="00CA370B">
        <w:rPr>
          <w:sz w:val="24"/>
          <w:szCs w:val="24"/>
        </w:rPr>
        <w:t>ГОРОДСКОГО ПОСЕЛЕНИЯ</w:t>
      </w:r>
      <w:bookmarkEnd w:id="58"/>
      <w:bookmarkEnd w:id="59"/>
      <w:bookmarkEnd w:id="60"/>
    </w:p>
    <w:p w:rsidR="00790A89" w:rsidRPr="00CA370B" w:rsidRDefault="00790A89" w:rsidP="0012045F">
      <w:pPr>
        <w:pStyle w:val="a8"/>
        <w:spacing w:before="0" w:after="0"/>
        <w:ind w:firstLine="709"/>
      </w:pPr>
      <w:r w:rsidRPr="00CA370B">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790A89" w:rsidRPr="00CA370B" w:rsidRDefault="00790A89" w:rsidP="00E4783F">
      <w:pPr>
        <w:pStyle w:val="a8"/>
        <w:spacing w:before="0" w:after="0"/>
        <w:ind w:firstLine="709"/>
      </w:pPr>
      <w:r w:rsidRPr="00CA370B">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790A89" w:rsidRPr="00E4783F" w:rsidRDefault="00790A89" w:rsidP="0012045F">
      <w:pPr>
        <w:pStyle w:val="a8"/>
        <w:spacing w:before="0" w:after="0"/>
        <w:ind w:firstLine="709"/>
      </w:pPr>
    </w:p>
    <w:p w:rsidR="00790A89" w:rsidRPr="002749F3" w:rsidRDefault="00790A89" w:rsidP="007467F3">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790A89" w:rsidRPr="002749F3" w:rsidRDefault="00790A89" w:rsidP="0034551E">
      <w:pPr>
        <w:pStyle w:val="af2"/>
        <w:spacing w:before="0"/>
        <w:jc w:val="both"/>
        <w:rPr>
          <w:szCs w:val="22"/>
        </w:rPr>
      </w:pPr>
      <w:r w:rsidRPr="002749F3">
        <w:rPr>
          <w:szCs w:val="22"/>
        </w:rPr>
        <w:t xml:space="preserve">Таблица </w:t>
      </w:r>
      <w:r w:rsidRPr="002749F3">
        <w:rPr>
          <w:szCs w:val="22"/>
        </w:rPr>
        <w:fldChar w:fldCharType="begin"/>
      </w:r>
      <w:r w:rsidRPr="002749F3">
        <w:rPr>
          <w:szCs w:val="22"/>
        </w:rPr>
        <w:instrText xml:space="preserve"> SEQ Таблица \* ARABIC </w:instrText>
      </w:r>
      <w:r w:rsidRPr="002749F3">
        <w:rPr>
          <w:szCs w:val="22"/>
        </w:rPr>
        <w:fldChar w:fldCharType="separate"/>
      </w:r>
      <w:r w:rsidR="00060EDD">
        <w:rPr>
          <w:noProof/>
          <w:szCs w:val="22"/>
        </w:rPr>
        <w:t>1</w:t>
      </w:r>
      <w:r w:rsidRPr="002749F3">
        <w:rPr>
          <w:szCs w:val="22"/>
        </w:rPr>
        <w:fldChar w:fldCharType="end"/>
      </w:r>
      <w:r w:rsidRPr="002749F3">
        <w:rPr>
          <w:szCs w:val="22"/>
        </w:rPr>
        <w:t xml:space="preserve"> – 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3"/>
        <w:gridCol w:w="3990"/>
        <w:gridCol w:w="2089"/>
      </w:tblGrid>
      <w:tr w:rsidR="00790A89" w:rsidRPr="002749F3" w:rsidTr="009E6A1B">
        <w:tc>
          <w:tcPr>
            <w:tcW w:w="1767" w:type="pct"/>
            <w:tcMar>
              <w:top w:w="57" w:type="dxa"/>
              <w:left w:w="57" w:type="dxa"/>
              <w:bottom w:w="57" w:type="dxa"/>
              <w:right w:w="57" w:type="dxa"/>
            </w:tcMar>
            <w:vAlign w:val="center"/>
          </w:tcPr>
          <w:p w:rsidR="00790A89" w:rsidRPr="002749F3" w:rsidRDefault="00790A89" w:rsidP="000711AF">
            <w:pPr>
              <w:jc w:val="center"/>
              <w:rPr>
                <w:b/>
                <w:sz w:val="20"/>
                <w:szCs w:val="20"/>
              </w:rPr>
            </w:pPr>
            <w:r w:rsidRPr="002749F3">
              <w:rPr>
                <w:b/>
                <w:sz w:val="20"/>
                <w:szCs w:val="20"/>
              </w:rPr>
              <w:t>Наименование вида объекта</w:t>
            </w:r>
          </w:p>
        </w:tc>
        <w:tc>
          <w:tcPr>
            <w:tcW w:w="2122" w:type="pct"/>
            <w:tcMar>
              <w:top w:w="57" w:type="dxa"/>
              <w:left w:w="57" w:type="dxa"/>
              <w:bottom w:w="57" w:type="dxa"/>
              <w:right w:w="57" w:type="dxa"/>
            </w:tcMar>
            <w:vAlign w:val="center"/>
          </w:tcPr>
          <w:p w:rsidR="00790A89" w:rsidRPr="002749F3" w:rsidRDefault="00790A89"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Mar>
              <w:top w:w="57" w:type="dxa"/>
              <w:left w:w="57" w:type="dxa"/>
              <w:bottom w:w="57" w:type="dxa"/>
              <w:right w:w="57" w:type="dxa"/>
            </w:tcMar>
            <w:vAlign w:val="center"/>
          </w:tcPr>
          <w:p w:rsidR="00790A89" w:rsidRPr="002749F3" w:rsidRDefault="00790A89" w:rsidP="000711AF">
            <w:pPr>
              <w:jc w:val="center"/>
              <w:rPr>
                <w:b/>
                <w:sz w:val="20"/>
                <w:szCs w:val="20"/>
              </w:rPr>
            </w:pPr>
            <w:r w:rsidRPr="002749F3">
              <w:rPr>
                <w:b/>
                <w:sz w:val="20"/>
                <w:szCs w:val="20"/>
              </w:rPr>
              <w:t>Значение расчетного показателя</w:t>
            </w:r>
          </w:p>
        </w:tc>
      </w:tr>
      <w:tr w:rsidR="00790A89" w:rsidRPr="002749F3" w:rsidTr="009E6A1B">
        <w:tc>
          <w:tcPr>
            <w:tcW w:w="1767" w:type="pct"/>
            <w:tcMar>
              <w:top w:w="57" w:type="dxa"/>
              <w:left w:w="57" w:type="dxa"/>
              <w:bottom w:w="57" w:type="dxa"/>
              <w:right w:w="57" w:type="dxa"/>
            </w:tcMar>
          </w:tcPr>
          <w:p w:rsidR="00790A89" w:rsidRPr="002749F3" w:rsidRDefault="00790A89"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tcMar>
              <w:top w:w="57" w:type="dxa"/>
              <w:left w:w="57" w:type="dxa"/>
              <w:bottom w:w="57" w:type="dxa"/>
              <w:right w:w="57" w:type="dxa"/>
            </w:tcMar>
          </w:tcPr>
          <w:p w:rsidR="00790A89" w:rsidRPr="002749F3" w:rsidRDefault="00790A89"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Mar>
              <w:top w:w="57" w:type="dxa"/>
              <w:left w:w="57" w:type="dxa"/>
              <w:bottom w:w="57" w:type="dxa"/>
              <w:right w:w="57" w:type="dxa"/>
            </w:tcMar>
          </w:tcPr>
          <w:p w:rsidR="00790A89" w:rsidRPr="002749F3" w:rsidRDefault="00790A89" w:rsidP="000711AF">
            <w:pPr>
              <w:rPr>
                <w:b/>
                <w:sz w:val="20"/>
                <w:szCs w:val="20"/>
              </w:rPr>
            </w:pPr>
            <w:r w:rsidRPr="002749F3">
              <w:rPr>
                <w:sz w:val="20"/>
              </w:rPr>
              <w:t>330</w:t>
            </w:r>
          </w:p>
        </w:tc>
      </w:tr>
      <w:tr w:rsidR="00790A89" w:rsidRPr="002749F3" w:rsidTr="009E6A1B">
        <w:tc>
          <w:tcPr>
            <w:tcW w:w="5000" w:type="pct"/>
            <w:gridSpan w:val="3"/>
            <w:tcMar>
              <w:top w:w="57" w:type="dxa"/>
              <w:left w:w="57" w:type="dxa"/>
              <w:bottom w:w="57" w:type="dxa"/>
              <w:right w:w="57" w:type="dxa"/>
            </w:tcMar>
            <w:vAlign w:val="center"/>
          </w:tcPr>
          <w:p w:rsidR="00790A89" w:rsidRPr="002749F3" w:rsidRDefault="00790A89" w:rsidP="00F030CC">
            <w:pPr>
              <w:rPr>
                <w:sz w:val="20"/>
                <w:szCs w:val="20"/>
              </w:rPr>
            </w:pPr>
            <w:r w:rsidRPr="002749F3">
              <w:rPr>
                <w:sz w:val="20"/>
                <w:szCs w:val="20"/>
              </w:rPr>
              <w:t>Примечания:</w:t>
            </w:r>
          </w:p>
          <w:p w:rsidR="00790A89" w:rsidRPr="002749F3" w:rsidRDefault="00790A89"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790A89" w:rsidRPr="002749F3" w:rsidRDefault="00790A89"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790A89" w:rsidRDefault="00790A89" w:rsidP="00070EAC">
      <w:pPr>
        <w:pStyle w:val="ConsPlusNormal"/>
        <w:spacing w:before="120"/>
        <w:ind w:firstLine="0"/>
        <w:jc w:val="both"/>
        <w:rPr>
          <w:rFonts w:ascii="Times New Roman" w:hAnsi="Times New Roman" w:cs="Times New Roman"/>
          <w:b/>
          <w:sz w:val="22"/>
          <w:szCs w:val="22"/>
        </w:rPr>
      </w:pPr>
    </w:p>
    <w:p w:rsidR="00790A89" w:rsidRPr="002749F3" w:rsidRDefault="00790A89"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790A89" w:rsidRPr="002749F3" w:rsidTr="009E6A1B">
        <w:trPr>
          <w:jc w:val="center"/>
        </w:trPr>
        <w:tc>
          <w:tcPr>
            <w:tcW w:w="3319" w:type="pct"/>
            <w:vAlign w:val="center"/>
          </w:tcPr>
          <w:p w:rsidR="00790A89" w:rsidRPr="002749F3" w:rsidRDefault="00790A89"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790A89" w:rsidRPr="002749F3" w:rsidRDefault="00790A89"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790A89" w:rsidRPr="002749F3" w:rsidRDefault="00790A89"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790A89" w:rsidRPr="002749F3" w:rsidTr="009E6A1B">
        <w:trPr>
          <w:jc w:val="center"/>
        </w:trPr>
        <w:tc>
          <w:tcPr>
            <w:tcW w:w="5000" w:type="pct"/>
            <w:gridSpan w:val="2"/>
            <w:vAlign w:val="center"/>
          </w:tcPr>
          <w:p w:rsidR="00790A89" w:rsidRPr="002749F3" w:rsidRDefault="00790A89" w:rsidP="00FB5FD4">
            <w:pPr>
              <w:jc w:val="center"/>
              <w:rPr>
                <w:sz w:val="20"/>
                <w:szCs w:val="20"/>
              </w:rPr>
            </w:pPr>
            <w:r w:rsidRPr="002749F3">
              <w:rPr>
                <w:sz w:val="20"/>
                <w:szCs w:val="20"/>
              </w:rPr>
              <w:t>Группа 1</w:t>
            </w:r>
          </w:p>
        </w:tc>
      </w:tr>
      <w:tr w:rsidR="00790A89" w:rsidRPr="002749F3" w:rsidTr="009E6A1B">
        <w:trPr>
          <w:jc w:val="center"/>
        </w:trPr>
        <w:tc>
          <w:tcPr>
            <w:tcW w:w="3319" w:type="pct"/>
            <w:vAlign w:val="center"/>
          </w:tcPr>
          <w:p w:rsidR="00790A89" w:rsidRPr="002749F3" w:rsidRDefault="00790A89" w:rsidP="00B52D78">
            <w:pPr>
              <w:rPr>
                <w:sz w:val="20"/>
                <w:szCs w:val="20"/>
              </w:rPr>
            </w:pPr>
            <w:r w:rsidRPr="002749F3">
              <w:rPr>
                <w:sz w:val="20"/>
                <w:szCs w:val="20"/>
              </w:rPr>
              <w:t>Дошкольные образовательные организации</w:t>
            </w:r>
          </w:p>
        </w:tc>
        <w:tc>
          <w:tcPr>
            <w:tcW w:w="1681" w:type="pct"/>
          </w:tcPr>
          <w:p w:rsidR="00790A89" w:rsidRPr="002749F3" w:rsidRDefault="00790A89" w:rsidP="000711AF">
            <w:pPr>
              <w:rPr>
                <w:sz w:val="20"/>
                <w:szCs w:val="20"/>
              </w:rPr>
            </w:pPr>
            <w:r>
              <w:rPr>
                <w:sz w:val="20"/>
                <w:szCs w:val="20"/>
              </w:rPr>
              <w:t>1</w:t>
            </w:r>
            <w:r w:rsidRPr="002749F3">
              <w:rPr>
                <w:sz w:val="20"/>
                <w:szCs w:val="20"/>
              </w:rPr>
              <w:t xml:space="preserve"> на 100 мест</w:t>
            </w:r>
          </w:p>
        </w:tc>
      </w:tr>
      <w:tr w:rsidR="00790A89" w:rsidRPr="002749F3" w:rsidTr="009E6A1B">
        <w:trPr>
          <w:jc w:val="center"/>
        </w:trPr>
        <w:tc>
          <w:tcPr>
            <w:tcW w:w="3319" w:type="pct"/>
            <w:vAlign w:val="center"/>
          </w:tcPr>
          <w:p w:rsidR="00790A89" w:rsidRPr="002749F3" w:rsidRDefault="00790A89" w:rsidP="00B52D78">
            <w:pPr>
              <w:rPr>
                <w:sz w:val="20"/>
                <w:szCs w:val="20"/>
              </w:rPr>
            </w:pPr>
            <w:r w:rsidRPr="002749F3">
              <w:rPr>
                <w:sz w:val="20"/>
                <w:szCs w:val="20"/>
              </w:rPr>
              <w:t>Общеобразовательные организации</w:t>
            </w:r>
          </w:p>
        </w:tc>
        <w:tc>
          <w:tcPr>
            <w:tcW w:w="1681" w:type="pct"/>
          </w:tcPr>
          <w:p w:rsidR="00790A89" w:rsidRPr="002749F3" w:rsidRDefault="00790A89" w:rsidP="000711AF">
            <w:pPr>
              <w:rPr>
                <w:sz w:val="20"/>
                <w:szCs w:val="20"/>
              </w:rPr>
            </w:pPr>
            <w:r>
              <w:rPr>
                <w:sz w:val="20"/>
                <w:szCs w:val="20"/>
              </w:rPr>
              <w:t xml:space="preserve">0,5 </w:t>
            </w:r>
            <w:r w:rsidRPr="002749F3">
              <w:rPr>
                <w:sz w:val="20"/>
                <w:szCs w:val="20"/>
              </w:rPr>
              <w:t xml:space="preserve"> на 100 мест</w:t>
            </w:r>
          </w:p>
        </w:tc>
      </w:tr>
      <w:tr w:rsidR="00790A89" w:rsidRPr="002749F3" w:rsidTr="009E6A1B">
        <w:trPr>
          <w:jc w:val="center"/>
        </w:trPr>
        <w:tc>
          <w:tcPr>
            <w:tcW w:w="3319" w:type="pct"/>
            <w:vAlign w:val="center"/>
          </w:tcPr>
          <w:p w:rsidR="00790A89" w:rsidRPr="002749F3" w:rsidRDefault="00790A89" w:rsidP="00B52D78">
            <w:pPr>
              <w:rPr>
                <w:sz w:val="20"/>
                <w:szCs w:val="20"/>
              </w:rPr>
            </w:pPr>
            <w:r w:rsidRPr="002749F3">
              <w:rPr>
                <w:sz w:val="20"/>
                <w:szCs w:val="20"/>
              </w:rPr>
              <w:t>Организации дополнительного образования</w:t>
            </w:r>
          </w:p>
        </w:tc>
        <w:tc>
          <w:tcPr>
            <w:tcW w:w="1681" w:type="pct"/>
          </w:tcPr>
          <w:p w:rsidR="00790A89" w:rsidRPr="002749F3" w:rsidRDefault="00790A89" w:rsidP="000711AF">
            <w:pPr>
              <w:rPr>
                <w:sz w:val="20"/>
                <w:szCs w:val="20"/>
              </w:rPr>
            </w:pPr>
            <w:r>
              <w:rPr>
                <w:sz w:val="20"/>
                <w:szCs w:val="20"/>
              </w:rPr>
              <w:t xml:space="preserve">1 </w:t>
            </w:r>
            <w:r w:rsidRPr="002749F3">
              <w:rPr>
                <w:sz w:val="20"/>
                <w:szCs w:val="20"/>
              </w:rPr>
              <w:t>на 100 мест</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790A89" w:rsidRPr="002749F3" w:rsidRDefault="00790A89" w:rsidP="000711AF">
            <w:pPr>
              <w:rPr>
                <w:sz w:val="20"/>
                <w:szCs w:val="20"/>
              </w:rPr>
            </w:pPr>
            <w:r>
              <w:rPr>
                <w:sz w:val="20"/>
                <w:szCs w:val="20"/>
              </w:rPr>
              <w:t xml:space="preserve">9 </w:t>
            </w:r>
            <w:r w:rsidRPr="002749F3">
              <w:rPr>
                <w:sz w:val="20"/>
                <w:szCs w:val="20"/>
              </w:rPr>
              <w:t xml:space="preserve"> на 100 мест</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790A89" w:rsidRPr="002749F3" w:rsidRDefault="00790A89" w:rsidP="000711AF">
            <w:pPr>
              <w:rPr>
                <w:sz w:val="20"/>
                <w:szCs w:val="20"/>
              </w:rPr>
            </w:pPr>
            <w:r w:rsidRPr="002749F3">
              <w:rPr>
                <w:sz w:val="20"/>
                <w:szCs w:val="20"/>
              </w:rPr>
              <w:t>1 на 100 кв. м общей площади</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790A89" w:rsidRPr="002749F3" w:rsidRDefault="00790A89" w:rsidP="000711AF">
            <w:pPr>
              <w:rPr>
                <w:sz w:val="20"/>
                <w:szCs w:val="20"/>
              </w:rPr>
            </w:pPr>
            <w:r>
              <w:rPr>
                <w:sz w:val="20"/>
                <w:szCs w:val="20"/>
              </w:rPr>
              <w:t xml:space="preserve">5 </w:t>
            </w:r>
            <w:r w:rsidRPr="002749F3">
              <w:rPr>
                <w:sz w:val="20"/>
                <w:szCs w:val="20"/>
              </w:rPr>
              <w:t xml:space="preserve"> на 100 единовременных посетителей</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790A89" w:rsidRPr="002749F3" w:rsidRDefault="00790A89" w:rsidP="000711AF">
            <w:pPr>
              <w:rPr>
                <w:sz w:val="20"/>
                <w:szCs w:val="20"/>
              </w:rPr>
            </w:pPr>
            <w:r>
              <w:rPr>
                <w:sz w:val="20"/>
                <w:szCs w:val="20"/>
              </w:rPr>
              <w:t xml:space="preserve">4 </w:t>
            </w:r>
            <w:r w:rsidRPr="002749F3">
              <w:rPr>
                <w:sz w:val="20"/>
                <w:szCs w:val="20"/>
              </w:rPr>
              <w:t xml:space="preserve"> на 100 мест на трибунах</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Кладбища</w:t>
            </w:r>
          </w:p>
        </w:tc>
        <w:tc>
          <w:tcPr>
            <w:tcW w:w="1681" w:type="pct"/>
          </w:tcPr>
          <w:p w:rsidR="00790A89" w:rsidRPr="002749F3" w:rsidRDefault="00790A89" w:rsidP="000711AF">
            <w:pPr>
              <w:rPr>
                <w:sz w:val="20"/>
                <w:szCs w:val="20"/>
              </w:rPr>
            </w:pPr>
            <w:r w:rsidRPr="002749F3">
              <w:rPr>
                <w:sz w:val="20"/>
                <w:szCs w:val="20"/>
              </w:rPr>
              <w:t>0,8 на 1 га территории кладбища</w:t>
            </w:r>
          </w:p>
        </w:tc>
      </w:tr>
      <w:tr w:rsidR="00790A89" w:rsidRPr="002749F3" w:rsidTr="009E6A1B">
        <w:trPr>
          <w:jc w:val="center"/>
        </w:trPr>
        <w:tc>
          <w:tcPr>
            <w:tcW w:w="3319" w:type="pct"/>
          </w:tcPr>
          <w:p w:rsidR="00790A89" w:rsidRPr="002749F3" w:rsidRDefault="00790A89"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790A89" w:rsidRPr="002749F3" w:rsidRDefault="00790A89" w:rsidP="00FB5FD4">
            <w:pPr>
              <w:rPr>
                <w:sz w:val="20"/>
                <w:szCs w:val="20"/>
              </w:rPr>
            </w:pPr>
            <w:r>
              <w:rPr>
                <w:sz w:val="20"/>
                <w:szCs w:val="20"/>
              </w:rPr>
              <w:t xml:space="preserve">2 </w:t>
            </w:r>
            <w:r w:rsidRPr="002749F3">
              <w:rPr>
                <w:sz w:val="20"/>
                <w:szCs w:val="20"/>
              </w:rPr>
              <w:t xml:space="preserve"> на 100 посещений</w:t>
            </w:r>
          </w:p>
        </w:tc>
      </w:tr>
      <w:tr w:rsidR="00790A89" w:rsidRPr="002749F3" w:rsidTr="009E6A1B">
        <w:trPr>
          <w:jc w:val="center"/>
        </w:trPr>
        <w:tc>
          <w:tcPr>
            <w:tcW w:w="5000" w:type="pct"/>
            <w:gridSpan w:val="2"/>
          </w:tcPr>
          <w:p w:rsidR="00790A89" w:rsidRPr="00521C83" w:rsidRDefault="00790A89" w:rsidP="00544D22">
            <w:pPr>
              <w:jc w:val="center"/>
              <w:rPr>
                <w:sz w:val="20"/>
                <w:szCs w:val="20"/>
              </w:rPr>
            </w:pPr>
            <w:r w:rsidRPr="002749F3">
              <w:rPr>
                <w:sz w:val="20"/>
                <w:szCs w:val="20"/>
              </w:rPr>
              <w:t>Группа 2</w:t>
            </w:r>
          </w:p>
        </w:tc>
      </w:tr>
      <w:tr w:rsidR="00790A89" w:rsidRPr="002749F3" w:rsidTr="009E6A1B">
        <w:trPr>
          <w:jc w:val="center"/>
        </w:trPr>
        <w:tc>
          <w:tcPr>
            <w:tcW w:w="3319" w:type="pct"/>
          </w:tcPr>
          <w:p w:rsidR="00790A89" w:rsidRPr="002749F3" w:rsidRDefault="00790A89"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790A89" w:rsidRPr="002749F3" w:rsidRDefault="00790A89" w:rsidP="00521C83">
            <w:pPr>
              <w:rPr>
                <w:sz w:val="20"/>
                <w:szCs w:val="20"/>
              </w:rPr>
            </w:pPr>
            <w:r>
              <w:rPr>
                <w:sz w:val="20"/>
                <w:szCs w:val="20"/>
              </w:rPr>
              <w:t xml:space="preserve">2 </w:t>
            </w:r>
            <w:r w:rsidRPr="002749F3">
              <w:rPr>
                <w:sz w:val="20"/>
                <w:szCs w:val="20"/>
              </w:rPr>
              <w:t xml:space="preserve"> на 100 кв. м общей площади</w:t>
            </w:r>
          </w:p>
        </w:tc>
      </w:tr>
      <w:tr w:rsidR="00790A89" w:rsidRPr="002749F3" w:rsidTr="009E6A1B">
        <w:trPr>
          <w:jc w:val="center"/>
        </w:trPr>
        <w:tc>
          <w:tcPr>
            <w:tcW w:w="3319" w:type="pct"/>
          </w:tcPr>
          <w:p w:rsidR="00790A89" w:rsidRPr="002749F3" w:rsidRDefault="00790A89" w:rsidP="00544D22">
            <w:pPr>
              <w:rPr>
                <w:sz w:val="20"/>
                <w:szCs w:val="20"/>
              </w:rPr>
            </w:pPr>
            <w:r w:rsidRPr="002749F3">
              <w:rPr>
                <w:sz w:val="20"/>
                <w:szCs w:val="20"/>
              </w:rPr>
              <w:t xml:space="preserve">Административные и офисные объекты </w:t>
            </w:r>
          </w:p>
        </w:tc>
        <w:tc>
          <w:tcPr>
            <w:tcW w:w="1681" w:type="pct"/>
          </w:tcPr>
          <w:p w:rsidR="00790A89" w:rsidRPr="002749F3" w:rsidRDefault="00790A89" w:rsidP="00544D22">
            <w:pPr>
              <w:rPr>
                <w:sz w:val="20"/>
                <w:szCs w:val="20"/>
              </w:rPr>
            </w:pPr>
            <w:r w:rsidRPr="002749F3">
              <w:rPr>
                <w:sz w:val="20"/>
                <w:szCs w:val="20"/>
              </w:rPr>
              <w:t>1 на 100 кв. м общей площади</w:t>
            </w:r>
          </w:p>
        </w:tc>
      </w:tr>
      <w:tr w:rsidR="00790A89" w:rsidRPr="002749F3" w:rsidTr="009E6A1B">
        <w:trPr>
          <w:jc w:val="center"/>
        </w:trPr>
        <w:tc>
          <w:tcPr>
            <w:tcW w:w="3319" w:type="pct"/>
          </w:tcPr>
          <w:p w:rsidR="00790A89" w:rsidRPr="002749F3" w:rsidRDefault="00790A89"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790A89" w:rsidRPr="002749F3" w:rsidRDefault="00790A89" w:rsidP="006A0305">
            <w:pPr>
              <w:rPr>
                <w:sz w:val="20"/>
                <w:szCs w:val="20"/>
              </w:rPr>
            </w:pPr>
            <w:r w:rsidRPr="002749F3">
              <w:rPr>
                <w:sz w:val="20"/>
                <w:szCs w:val="20"/>
              </w:rPr>
              <w:t>2,5 на 100 кв. м общей площади</w:t>
            </w:r>
          </w:p>
        </w:tc>
      </w:tr>
      <w:tr w:rsidR="00790A89" w:rsidRPr="002749F3" w:rsidTr="009E6A1B">
        <w:trPr>
          <w:jc w:val="center"/>
        </w:trPr>
        <w:tc>
          <w:tcPr>
            <w:tcW w:w="3319" w:type="pct"/>
          </w:tcPr>
          <w:p w:rsidR="00790A89" w:rsidRPr="002749F3" w:rsidRDefault="00790A89" w:rsidP="00B52D78">
            <w:pPr>
              <w:rPr>
                <w:sz w:val="20"/>
                <w:szCs w:val="20"/>
              </w:rPr>
            </w:pPr>
            <w:r w:rsidRPr="002749F3">
              <w:rPr>
                <w:sz w:val="20"/>
                <w:szCs w:val="20"/>
              </w:rPr>
              <w:t>Объекты производственного и коммунального назначения</w:t>
            </w:r>
          </w:p>
        </w:tc>
        <w:tc>
          <w:tcPr>
            <w:tcW w:w="1681" w:type="pct"/>
          </w:tcPr>
          <w:p w:rsidR="00790A89" w:rsidRPr="002749F3" w:rsidRDefault="00790A89" w:rsidP="000711AF">
            <w:pPr>
              <w:rPr>
                <w:sz w:val="20"/>
                <w:szCs w:val="20"/>
              </w:rPr>
            </w:pPr>
            <w:r w:rsidRPr="002749F3">
              <w:rPr>
                <w:sz w:val="20"/>
                <w:szCs w:val="20"/>
              </w:rPr>
              <w:t>16 на 100 человек, работающих в двух смежных сменах</w:t>
            </w:r>
          </w:p>
        </w:tc>
      </w:tr>
      <w:tr w:rsidR="00790A89" w:rsidRPr="002749F3" w:rsidTr="009E6A1B">
        <w:trPr>
          <w:jc w:val="center"/>
        </w:trPr>
        <w:tc>
          <w:tcPr>
            <w:tcW w:w="5000" w:type="pct"/>
            <w:gridSpan w:val="2"/>
            <w:vAlign w:val="center"/>
          </w:tcPr>
          <w:p w:rsidR="00790A89" w:rsidRPr="002749F3" w:rsidRDefault="00790A89" w:rsidP="000711AF">
            <w:pPr>
              <w:rPr>
                <w:sz w:val="20"/>
                <w:szCs w:val="20"/>
              </w:rPr>
            </w:pPr>
            <w:r w:rsidRPr="002749F3">
              <w:rPr>
                <w:sz w:val="20"/>
                <w:szCs w:val="20"/>
              </w:rPr>
              <w:t>Примечания:</w:t>
            </w:r>
          </w:p>
          <w:p w:rsidR="00790A89" w:rsidRPr="002749F3" w:rsidRDefault="00790A89"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790A89" w:rsidRPr="002749F3" w:rsidRDefault="00790A89" w:rsidP="00544D22">
            <w:pPr>
              <w:jc w:val="both"/>
              <w:rPr>
                <w:sz w:val="20"/>
                <w:szCs w:val="20"/>
              </w:rPr>
            </w:pPr>
            <w:r w:rsidRPr="002749F3">
              <w:rPr>
                <w:sz w:val="20"/>
                <w:szCs w:val="20"/>
              </w:rPr>
              <w:lastRenderedPageBreak/>
              <w:t xml:space="preserve">2.Для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790A89" w:rsidRPr="002749F3" w:rsidRDefault="00790A89" w:rsidP="0016308D">
            <w:pPr>
              <w:jc w:val="both"/>
              <w:rPr>
                <w:sz w:val="20"/>
                <w:szCs w:val="20"/>
              </w:rPr>
            </w:pPr>
            <w:r>
              <w:rPr>
                <w:sz w:val="20"/>
                <w:szCs w:val="20"/>
              </w:rPr>
              <w:t>3</w:t>
            </w:r>
            <w:r w:rsidRPr="002749F3">
              <w:rPr>
                <w:sz w:val="20"/>
                <w:szCs w:val="20"/>
              </w:rPr>
              <w:t>.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790A89" w:rsidRPr="002749F3" w:rsidRDefault="00790A89" w:rsidP="007467F3">
      <w:pPr>
        <w:pStyle w:val="21"/>
        <w:numPr>
          <w:ilvl w:val="2"/>
          <w:numId w:val="22"/>
        </w:numPr>
        <w:spacing w:before="240"/>
        <w:ind w:left="0" w:firstLine="709"/>
        <w:rPr>
          <w:rStyle w:val="30"/>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sz w:val="24"/>
          <w:szCs w:val="24"/>
        </w:rPr>
        <w:lastRenderedPageBreak/>
        <w:t>В области благоустройства территории, организации массового отдыха населения</w:t>
      </w:r>
      <w:bookmarkStart w:id="109" w:name="_Toc40626749"/>
      <w:bookmarkEnd w:id="73"/>
      <w:bookmarkEnd w:id="74"/>
    </w:p>
    <w:p w:rsidR="00790A89" w:rsidRPr="002749F3" w:rsidRDefault="00790A89" w:rsidP="008B69C1">
      <w:pPr>
        <w:pStyle w:val="af2"/>
        <w:spacing w:before="0"/>
        <w:jc w:val="both"/>
        <w:rPr>
          <w:rStyle w:val="30"/>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Pr>
          <w:noProof/>
          <w:szCs w:val="22"/>
        </w:rPr>
        <w:t>3</w:t>
      </w:r>
      <w:r w:rsidRPr="002749F3">
        <w:rPr>
          <w:noProof/>
          <w:szCs w:val="22"/>
        </w:rPr>
        <w:t xml:space="preserve"> – Расчетные показатели в области </w:t>
      </w:r>
      <w:r w:rsidRPr="002749F3">
        <w:rPr>
          <w:rStyle w:val="30"/>
          <w:sz w:val="22"/>
          <w:szCs w:val="22"/>
        </w:rPr>
        <w:t>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790A89" w:rsidRPr="002749F3" w:rsidTr="001C0C8B">
        <w:trPr>
          <w:trHeight w:val="634"/>
          <w:tblHeader/>
        </w:trPr>
        <w:tc>
          <w:tcPr>
            <w:tcW w:w="2694" w:type="dxa"/>
            <w:tcMar>
              <w:top w:w="57" w:type="dxa"/>
              <w:bottom w:w="57" w:type="dxa"/>
            </w:tcMar>
            <w:vAlign w:val="center"/>
          </w:tcPr>
          <w:p w:rsidR="00790A89" w:rsidRPr="002749F3" w:rsidRDefault="00790A89"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790A89" w:rsidRPr="002749F3" w:rsidRDefault="00790A89"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790A89" w:rsidRPr="002749F3" w:rsidRDefault="00790A89"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790A89" w:rsidRPr="002749F3" w:rsidTr="001C0C8B">
        <w:trPr>
          <w:trHeight w:val="272"/>
        </w:trPr>
        <w:tc>
          <w:tcPr>
            <w:tcW w:w="2694"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790A89" w:rsidRPr="002749F3" w:rsidRDefault="00790A89"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790A89" w:rsidRPr="002749F3" w:rsidTr="001C0C8B">
        <w:trPr>
          <w:trHeight w:val="272"/>
        </w:trPr>
        <w:tc>
          <w:tcPr>
            <w:tcW w:w="2694"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790A89" w:rsidRPr="002749F3" w:rsidRDefault="00790A89" w:rsidP="001C0C8B">
            <w:pPr>
              <w:pStyle w:val="101"/>
              <w:rPr>
                <w:szCs w:val="20"/>
              </w:rPr>
            </w:pP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p>
        </w:tc>
      </w:tr>
      <w:tr w:rsidR="00790A89" w:rsidRPr="002749F3" w:rsidTr="001C0C8B">
        <w:tc>
          <w:tcPr>
            <w:tcW w:w="2694" w:type="dxa"/>
            <w:vMerge w:val="restart"/>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790A89" w:rsidRPr="002749F3" w:rsidTr="001C0C8B">
        <w:tc>
          <w:tcPr>
            <w:tcW w:w="2694" w:type="dxa"/>
            <w:vMerge/>
            <w:tcMar>
              <w:top w:w="57" w:type="dxa"/>
              <w:bottom w:w="57" w:type="dxa"/>
            </w:tcMar>
          </w:tcPr>
          <w:p w:rsidR="00790A89" w:rsidRPr="002749F3" w:rsidRDefault="00790A89" w:rsidP="001C0C8B">
            <w:pPr>
              <w:pStyle w:val="ConsPlusNormal"/>
              <w:ind w:firstLine="0"/>
              <w:rPr>
                <w:rFonts w:ascii="Times New Roman" w:hAnsi="Times New Roman" w:cs="Times New Roman"/>
              </w:rPr>
            </w:pPr>
          </w:p>
        </w:tc>
        <w:tc>
          <w:tcPr>
            <w:tcW w:w="4819"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lang w:eastAsia="en-US"/>
              </w:rPr>
            </w:pPr>
            <w:r w:rsidRPr="002749F3">
              <w:rPr>
                <w:rFonts w:ascii="Times New Roman" w:hAnsi="Times New Roman" w:cs="Times New Roman"/>
              </w:rPr>
              <w:t>12</w:t>
            </w:r>
          </w:p>
        </w:tc>
      </w:tr>
      <w:tr w:rsidR="00790A89" w:rsidRPr="002749F3" w:rsidTr="001C0C8B">
        <w:trPr>
          <w:trHeight w:val="111"/>
        </w:trPr>
        <w:tc>
          <w:tcPr>
            <w:tcW w:w="2694" w:type="dxa"/>
            <w:vMerge w:val="restart"/>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790A89" w:rsidRPr="002749F3" w:rsidRDefault="00790A89" w:rsidP="001C0C8B">
            <w:r w:rsidRPr="002749F3">
              <w:rPr>
                <w:sz w:val="20"/>
                <w:szCs w:val="20"/>
              </w:rPr>
              <w:t>Уровень обеспеченности, объектов на 200 человек</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790A89" w:rsidRPr="002749F3" w:rsidTr="001C0C8B">
        <w:trPr>
          <w:trHeight w:val="20"/>
        </w:trPr>
        <w:tc>
          <w:tcPr>
            <w:tcW w:w="2694" w:type="dxa"/>
            <w:vMerge/>
            <w:tcMar>
              <w:top w:w="57" w:type="dxa"/>
              <w:bottom w:w="57" w:type="dxa"/>
            </w:tcMar>
          </w:tcPr>
          <w:p w:rsidR="00790A89" w:rsidRPr="002749F3" w:rsidRDefault="00790A89" w:rsidP="001C0C8B">
            <w:pPr>
              <w:pStyle w:val="ConsPlusNormal"/>
              <w:ind w:firstLine="0"/>
              <w:rPr>
                <w:rFonts w:ascii="Times New Roman" w:hAnsi="Times New Roman" w:cs="Times New Roman"/>
              </w:rPr>
            </w:pPr>
          </w:p>
        </w:tc>
        <w:tc>
          <w:tcPr>
            <w:tcW w:w="4819"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790A89" w:rsidRPr="002749F3" w:rsidTr="001C0C8B">
        <w:trPr>
          <w:trHeight w:val="74"/>
        </w:trPr>
        <w:tc>
          <w:tcPr>
            <w:tcW w:w="2694" w:type="dxa"/>
            <w:vMerge/>
            <w:tcMar>
              <w:top w:w="57" w:type="dxa"/>
              <w:bottom w:w="57" w:type="dxa"/>
            </w:tcMar>
          </w:tcPr>
          <w:p w:rsidR="00790A89" w:rsidRPr="002749F3" w:rsidRDefault="00790A89" w:rsidP="001C0C8B">
            <w:pPr>
              <w:pStyle w:val="ConsPlusNormal"/>
              <w:ind w:firstLine="0"/>
              <w:rPr>
                <w:rFonts w:ascii="Times New Roman" w:hAnsi="Times New Roman" w:cs="Times New Roman"/>
              </w:rPr>
            </w:pPr>
          </w:p>
        </w:tc>
        <w:tc>
          <w:tcPr>
            <w:tcW w:w="4819" w:type="dxa"/>
            <w:tcMar>
              <w:top w:w="57" w:type="dxa"/>
              <w:bottom w:w="57" w:type="dxa"/>
            </w:tcMar>
          </w:tcPr>
          <w:p w:rsidR="00790A89" w:rsidRPr="002749F3" w:rsidRDefault="00790A89" w:rsidP="001C0C8B">
            <w:pPr>
              <w:pStyle w:val="ConsPlusNormal"/>
              <w:ind w:firstLine="0"/>
              <w:rPr>
                <w:rFonts w:ascii="Times New Roman" w:hAnsi="Times New Roman" w:cs="Times New Roman"/>
                <w:lang w:eastAsia="en-US"/>
              </w:rPr>
            </w:pPr>
            <w:r w:rsidRPr="002749F3">
              <w:rPr>
                <w:rFonts w:ascii="Times New Roman" w:hAnsi="Times New Roman" w:cs="Times New Roman"/>
              </w:rPr>
              <w:t>Размер земельного участка,</w:t>
            </w:r>
          </w:p>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lang w:eastAsia="en-US"/>
              </w:rPr>
              <w:t>кв. м на 1 человека</w:t>
            </w:r>
          </w:p>
        </w:tc>
        <w:tc>
          <w:tcPr>
            <w:tcW w:w="1843" w:type="dxa"/>
            <w:tcMar>
              <w:top w:w="57" w:type="dxa"/>
              <w:bottom w:w="57" w:type="dxa"/>
            </w:tcMar>
          </w:tcPr>
          <w:p w:rsidR="00790A89" w:rsidRPr="002749F3" w:rsidRDefault="00790A89"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790A89" w:rsidRPr="002749F3" w:rsidRDefault="00790A89" w:rsidP="009404A3">
      <w:pPr>
        <w:pStyle w:val="af2"/>
        <w:jc w:val="both"/>
        <w:rPr>
          <w:noProof/>
          <w:szCs w:val="22"/>
        </w:rPr>
      </w:pPr>
      <w:r w:rsidRPr="002749F3">
        <w:rPr>
          <w:noProof/>
          <w:szCs w:val="22"/>
        </w:rPr>
        <w:t xml:space="preserve">Таблица </w:t>
      </w:r>
      <w:r>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3262"/>
        <w:gridCol w:w="2234"/>
      </w:tblGrid>
      <w:tr w:rsidR="00790A89" w:rsidRPr="002749F3" w:rsidTr="001C0C8B">
        <w:trPr>
          <w:trHeight w:val="661"/>
          <w:tblHeader/>
        </w:trPr>
        <w:tc>
          <w:tcPr>
            <w:tcW w:w="2097" w:type="pct"/>
            <w:vAlign w:val="center"/>
          </w:tcPr>
          <w:p w:rsidR="00790A89" w:rsidRPr="002749F3" w:rsidRDefault="00790A89" w:rsidP="001C0C8B">
            <w:pPr>
              <w:jc w:val="center"/>
              <w:rPr>
                <w:b/>
                <w:sz w:val="20"/>
                <w:szCs w:val="20"/>
              </w:rPr>
            </w:pPr>
            <w:r w:rsidRPr="002749F3">
              <w:rPr>
                <w:b/>
                <w:sz w:val="20"/>
                <w:szCs w:val="20"/>
              </w:rPr>
              <w:t>Наименование вида объекта</w:t>
            </w:r>
          </w:p>
        </w:tc>
        <w:tc>
          <w:tcPr>
            <w:tcW w:w="1723" w:type="pct"/>
            <w:vAlign w:val="center"/>
          </w:tcPr>
          <w:p w:rsidR="00790A89" w:rsidRPr="002749F3" w:rsidRDefault="00790A89" w:rsidP="001C0C8B">
            <w:pPr>
              <w:jc w:val="center"/>
              <w:rPr>
                <w:b/>
                <w:sz w:val="20"/>
                <w:szCs w:val="20"/>
              </w:rPr>
            </w:pPr>
            <w:r w:rsidRPr="002749F3">
              <w:rPr>
                <w:b/>
                <w:sz w:val="20"/>
                <w:szCs w:val="20"/>
              </w:rPr>
              <w:t>Наименование нормируемого расчетного показателя,</w:t>
            </w:r>
          </w:p>
          <w:p w:rsidR="00790A89" w:rsidRPr="002749F3" w:rsidRDefault="00790A89" w:rsidP="001C0C8B">
            <w:pPr>
              <w:jc w:val="center"/>
              <w:rPr>
                <w:b/>
                <w:sz w:val="20"/>
                <w:szCs w:val="20"/>
              </w:rPr>
            </w:pPr>
            <w:r w:rsidRPr="002749F3">
              <w:rPr>
                <w:b/>
                <w:sz w:val="20"/>
                <w:szCs w:val="20"/>
              </w:rPr>
              <w:t>единица измерения</w:t>
            </w:r>
          </w:p>
        </w:tc>
        <w:tc>
          <w:tcPr>
            <w:tcW w:w="1180" w:type="pct"/>
            <w:vAlign w:val="center"/>
          </w:tcPr>
          <w:p w:rsidR="00790A89" w:rsidRPr="002749F3" w:rsidRDefault="00790A89" w:rsidP="001C0C8B">
            <w:pPr>
              <w:jc w:val="center"/>
              <w:rPr>
                <w:b/>
                <w:sz w:val="20"/>
                <w:szCs w:val="20"/>
              </w:rPr>
            </w:pPr>
            <w:r w:rsidRPr="002749F3">
              <w:rPr>
                <w:b/>
                <w:sz w:val="20"/>
                <w:szCs w:val="20"/>
              </w:rPr>
              <w:t>Значение расчетного показателя</w:t>
            </w:r>
          </w:p>
        </w:tc>
      </w:tr>
      <w:tr w:rsidR="00790A89" w:rsidRPr="002749F3" w:rsidTr="001C0C8B">
        <w:trPr>
          <w:trHeight w:val="1036"/>
        </w:trPr>
        <w:tc>
          <w:tcPr>
            <w:tcW w:w="2097" w:type="pct"/>
          </w:tcPr>
          <w:p w:rsidR="00790A89" w:rsidRPr="002749F3" w:rsidRDefault="00790A89" w:rsidP="001C0C8B">
            <w:pPr>
              <w:rPr>
                <w:sz w:val="20"/>
                <w:szCs w:val="20"/>
              </w:rPr>
            </w:pPr>
            <w:r w:rsidRPr="002749F3">
              <w:rPr>
                <w:sz w:val="20"/>
                <w:szCs w:val="20"/>
              </w:rPr>
              <w:t xml:space="preserve">Предприятия общественного питания и бытового обслуживания. </w:t>
            </w:r>
          </w:p>
          <w:p w:rsidR="00790A89" w:rsidRPr="002749F3" w:rsidRDefault="00790A89" w:rsidP="001C0C8B">
            <w:pPr>
              <w:rPr>
                <w:sz w:val="20"/>
                <w:szCs w:val="20"/>
              </w:rPr>
            </w:pPr>
            <w:r w:rsidRPr="002749F3">
              <w:rPr>
                <w:sz w:val="20"/>
                <w:szCs w:val="20"/>
              </w:rPr>
              <w:t>Торговые и торгово-развлекательные объекты.</w:t>
            </w:r>
          </w:p>
          <w:p w:rsidR="00790A89" w:rsidRPr="002749F3" w:rsidRDefault="00790A89"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tcPr>
          <w:p w:rsidR="00790A89" w:rsidRPr="002749F3" w:rsidRDefault="00790A89"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Pr>
          <w:p w:rsidR="00790A89" w:rsidRPr="002749F3" w:rsidRDefault="00790A89" w:rsidP="00544D22">
            <w:pPr>
              <w:rPr>
                <w:sz w:val="20"/>
                <w:szCs w:val="20"/>
              </w:rPr>
            </w:pPr>
            <w:r w:rsidRPr="002749F3">
              <w:rPr>
                <w:sz w:val="20"/>
                <w:szCs w:val="20"/>
              </w:rPr>
              <w:t>20 </w:t>
            </w:r>
          </w:p>
        </w:tc>
      </w:tr>
      <w:tr w:rsidR="00790A89" w:rsidRPr="002749F3" w:rsidTr="001C0C8B">
        <w:trPr>
          <w:trHeight w:val="60"/>
        </w:trPr>
        <w:tc>
          <w:tcPr>
            <w:tcW w:w="2097" w:type="pct"/>
          </w:tcPr>
          <w:p w:rsidR="00790A89" w:rsidRPr="002749F3" w:rsidRDefault="00790A89" w:rsidP="001C0C8B">
            <w:pPr>
              <w:rPr>
                <w:sz w:val="20"/>
                <w:szCs w:val="20"/>
              </w:rPr>
            </w:pPr>
            <w:r w:rsidRPr="002749F3">
              <w:rPr>
                <w:sz w:val="20"/>
                <w:szCs w:val="20"/>
              </w:rPr>
              <w:t xml:space="preserve">Парки культуры и отдыха. </w:t>
            </w:r>
          </w:p>
          <w:p w:rsidR="00790A89" w:rsidRPr="002749F3" w:rsidRDefault="00790A89" w:rsidP="001C0C8B">
            <w:pPr>
              <w:rPr>
                <w:sz w:val="20"/>
                <w:szCs w:val="20"/>
              </w:rPr>
            </w:pPr>
            <w:r w:rsidRPr="002749F3">
              <w:rPr>
                <w:sz w:val="20"/>
                <w:szCs w:val="20"/>
              </w:rPr>
              <w:t>Тематические парки. Скверы</w:t>
            </w:r>
          </w:p>
        </w:tc>
        <w:tc>
          <w:tcPr>
            <w:tcW w:w="1723" w:type="pct"/>
          </w:tcPr>
          <w:p w:rsidR="00790A89" w:rsidRPr="002749F3" w:rsidRDefault="00790A89" w:rsidP="001C0C8B">
            <w:pPr>
              <w:rPr>
                <w:sz w:val="20"/>
                <w:szCs w:val="20"/>
              </w:rPr>
            </w:pPr>
            <w:r w:rsidRPr="002749F3">
              <w:rPr>
                <w:sz w:val="20"/>
                <w:szCs w:val="20"/>
              </w:rPr>
              <w:t>Доля озеленения земельного участка, %</w:t>
            </w:r>
          </w:p>
        </w:tc>
        <w:tc>
          <w:tcPr>
            <w:tcW w:w="1180" w:type="pct"/>
          </w:tcPr>
          <w:p w:rsidR="00790A89" w:rsidRPr="002749F3" w:rsidRDefault="00790A89" w:rsidP="001C0C8B">
            <w:pPr>
              <w:rPr>
                <w:sz w:val="20"/>
                <w:szCs w:val="20"/>
              </w:rPr>
            </w:pPr>
            <w:r w:rsidRPr="002749F3">
              <w:rPr>
                <w:sz w:val="20"/>
                <w:szCs w:val="20"/>
              </w:rPr>
              <w:t>70</w:t>
            </w:r>
          </w:p>
        </w:tc>
      </w:tr>
    </w:tbl>
    <w:p w:rsidR="00790A89" w:rsidRPr="002749F3" w:rsidRDefault="00790A89" w:rsidP="0037417D"/>
    <w:p w:rsidR="00790A89" w:rsidRPr="002749F3" w:rsidRDefault="00790A89" w:rsidP="0037417D"/>
    <w:p w:rsidR="00790A89" w:rsidRPr="00CA370B" w:rsidRDefault="00790A89" w:rsidP="007467F3">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CA370B">
        <w:rPr>
          <w:sz w:val="24"/>
          <w:szCs w:val="24"/>
        </w:rPr>
        <w:lastRenderedPageBreak/>
        <w:t>МАТЕРИАЛЫ ПО ОБОСНОВАНИЮРАСЧЕТНЫХ ПОКАЗАТЕЛЕЙ</w:t>
      </w:r>
      <w:bookmarkEnd w:id="123"/>
      <w:r w:rsidRPr="00CA370B">
        <w:rPr>
          <w:sz w:val="24"/>
          <w:szCs w:val="24"/>
        </w:rPr>
        <w:t>, СОДЕРЖАЩИХСЯ ВОСНОВОЙ ЧАСТИ местных НОРМАТИВОВ ГРАДОСТРОИТЕЛЬНОГО ПРОЕКТИРОВАНИЯ</w:t>
      </w:r>
      <w:bookmarkEnd w:id="124"/>
      <w:bookmarkEnd w:id="125"/>
    </w:p>
    <w:p w:rsidR="00790A89" w:rsidRPr="00CA370B" w:rsidRDefault="00790A89"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CA370B">
        <w:rPr>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bookmarkEnd w:id="128"/>
      <w:bookmarkEnd w:id="129"/>
      <w:bookmarkEnd w:id="130"/>
    </w:p>
    <w:p w:rsidR="00790A89" w:rsidRPr="00CA370B" w:rsidRDefault="00790A89" w:rsidP="007467F3">
      <w:pPr>
        <w:pStyle w:val="21"/>
        <w:numPr>
          <w:ilvl w:val="2"/>
          <w:numId w:val="22"/>
        </w:numPr>
        <w:tabs>
          <w:tab w:val="left" w:pos="851"/>
        </w:tabs>
        <w:spacing w:before="240"/>
        <w:ind w:left="0" w:firstLine="709"/>
        <w:rPr>
          <w:sz w:val="24"/>
          <w:szCs w:val="24"/>
        </w:rPr>
      </w:pPr>
      <w:bookmarkStart w:id="141" w:name="_Toc88738086"/>
      <w:bookmarkStart w:id="142" w:name="_Toc109934229"/>
      <w:r w:rsidRPr="00CA370B">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90A89" w:rsidRPr="00CA370B" w:rsidRDefault="00790A89" w:rsidP="009A4449">
      <w:pPr>
        <w:pStyle w:val="a8"/>
        <w:spacing w:before="0" w:after="0"/>
        <w:ind w:firstLine="709"/>
      </w:pPr>
    </w:p>
    <w:p w:rsidR="00790A89" w:rsidRPr="00CA370B" w:rsidRDefault="00790A89" w:rsidP="009A4449">
      <w:pPr>
        <w:pStyle w:val="a8"/>
        <w:spacing w:before="0" w:after="0"/>
        <w:ind w:firstLine="709"/>
      </w:pPr>
      <w:r w:rsidRPr="00CA370B">
        <w:t>Ярковского сельское поселение расположено в Восточной части Усть-Ишимского муниципального района Омской области.</w:t>
      </w:r>
    </w:p>
    <w:p w:rsidR="00790A89" w:rsidRPr="00CA370B" w:rsidRDefault="00790A89" w:rsidP="009A4449">
      <w:pPr>
        <w:pStyle w:val="a8"/>
        <w:spacing w:before="0" w:after="0"/>
        <w:ind w:firstLine="709"/>
      </w:pPr>
      <w:r w:rsidRPr="00CA370B">
        <w:t>В соответствии с положениями Закона Омской области от 15.10.2003 № 467-ОЗ «Об административно-территориальном устройстве Омской области и порядке его изменения» административным центром Ярковского сельского поселения является село Ярково.</w:t>
      </w:r>
    </w:p>
    <w:p w:rsidR="00790A89" w:rsidRPr="00CA370B" w:rsidRDefault="00790A89" w:rsidP="009A4449">
      <w:pPr>
        <w:pStyle w:val="a8"/>
        <w:spacing w:before="0" w:after="0"/>
        <w:ind w:firstLine="709"/>
      </w:pPr>
      <w:r w:rsidRPr="00CA370B">
        <w:t>В соответствии с  Законом Омской области от 30.07.2004 № 548-ОЗ «О границах и статусе муниципальных образований Омской области» в состав Ярковского сельского поселения входит 3 населенных пункта:</w:t>
      </w:r>
    </w:p>
    <w:p w:rsidR="00790A89" w:rsidRPr="00CA370B" w:rsidRDefault="00790A89" w:rsidP="00266B29">
      <w:pPr>
        <w:pStyle w:val="a8"/>
        <w:spacing w:before="0" w:after="0"/>
        <w:ind w:firstLine="709"/>
      </w:pPr>
      <w:r w:rsidRPr="00CA370B">
        <w:t>- село Ярково;</w:t>
      </w:r>
    </w:p>
    <w:p w:rsidR="00790A89" w:rsidRPr="00CA370B" w:rsidRDefault="00790A89" w:rsidP="00266B29">
      <w:pPr>
        <w:pStyle w:val="a8"/>
        <w:spacing w:before="0" w:after="0"/>
        <w:ind w:firstLine="709"/>
      </w:pPr>
      <w:r w:rsidRPr="00CA370B">
        <w:t>- деревня Ильчебага;</w:t>
      </w:r>
    </w:p>
    <w:p w:rsidR="00790A89" w:rsidRPr="00CA370B" w:rsidRDefault="00790A89" w:rsidP="00896053">
      <w:pPr>
        <w:pStyle w:val="a8"/>
        <w:spacing w:before="0" w:after="0"/>
        <w:ind w:firstLine="709"/>
      </w:pPr>
      <w:r w:rsidRPr="00CA370B">
        <w:t>- деревня Эбаргуль.</w:t>
      </w:r>
    </w:p>
    <w:p w:rsidR="00790A89" w:rsidRPr="00CA370B" w:rsidRDefault="00790A89" w:rsidP="00266B29">
      <w:pPr>
        <w:pStyle w:val="a8"/>
        <w:spacing w:before="0" w:after="0"/>
        <w:ind w:firstLine="709"/>
      </w:pPr>
    </w:p>
    <w:p w:rsidR="00790A89" w:rsidRPr="00CA370B" w:rsidRDefault="00790A89" w:rsidP="007467F3">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CA370B">
        <w:rPr>
          <w:sz w:val="24"/>
          <w:szCs w:val="24"/>
        </w:rPr>
        <w:t>Природно-климатические условия</w:t>
      </w:r>
      <w:bookmarkEnd w:id="143"/>
      <w:bookmarkEnd w:id="144"/>
      <w:bookmarkEnd w:id="145"/>
    </w:p>
    <w:p w:rsidR="00790A89" w:rsidRPr="00CA370B" w:rsidRDefault="00790A89" w:rsidP="002B7A70">
      <w:pPr>
        <w:pStyle w:val="a8"/>
        <w:spacing w:before="0" w:after="0"/>
        <w:ind w:firstLine="709"/>
      </w:pPr>
      <w:r w:rsidRPr="00CA370B">
        <w:t xml:space="preserve">По строительно-климатическому районированию в соответствии с таблицей Б.1 СП 131.13330.2020 «СНиП 23-01-99* Строительная климатология» территория Ярковского сельского поселения Усть-Ишимского муниципального района Омской области относится к I климатическому району, подрайону – IВ. Территория Ярковского сельского поселения Усть-Ишимского муниципального района Омской области расположена в природной зоне: лесная зона. </w:t>
      </w:r>
    </w:p>
    <w:p w:rsidR="00790A89" w:rsidRPr="00CA370B" w:rsidRDefault="00790A89" w:rsidP="009F1386">
      <w:pPr>
        <w:pStyle w:val="a8"/>
        <w:spacing w:before="0" w:after="0"/>
        <w:ind w:firstLine="709"/>
      </w:pPr>
      <w:r w:rsidRPr="00CA370B">
        <w:t xml:space="preserve">На территории поселения протекают реки: река Иртыш, река </w:t>
      </w:r>
      <w:proofErr w:type="spellStart"/>
      <w:r w:rsidRPr="00CA370B">
        <w:t>Убаерган</w:t>
      </w:r>
      <w:proofErr w:type="spellEnd"/>
      <w:r w:rsidRPr="00CA370B">
        <w:t xml:space="preserve">, река </w:t>
      </w:r>
      <w:proofErr w:type="spellStart"/>
      <w:r w:rsidRPr="00CA370B">
        <w:t>Кэтесе</w:t>
      </w:r>
      <w:proofErr w:type="spellEnd"/>
      <w:r w:rsidRPr="00CA370B">
        <w:t xml:space="preserve">, река </w:t>
      </w:r>
      <w:proofErr w:type="spellStart"/>
      <w:r w:rsidRPr="00CA370B">
        <w:t>Шушар</w:t>
      </w:r>
      <w:proofErr w:type="spellEnd"/>
      <w:r w:rsidRPr="00CA370B">
        <w:t>.</w:t>
      </w:r>
    </w:p>
    <w:p w:rsidR="00790A89" w:rsidRPr="00CA370B" w:rsidRDefault="00790A89" w:rsidP="007467F3">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CA370B">
        <w:rPr>
          <w:bCs w:val="0"/>
          <w:sz w:val="24"/>
          <w:szCs w:val="24"/>
        </w:rPr>
        <w:t>Население</w:t>
      </w:r>
      <w:bookmarkEnd w:id="154"/>
      <w:bookmarkEnd w:id="155"/>
    </w:p>
    <w:p w:rsidR="00790A89" w:rsidRPr="00CA370B" w:rsidRDefault="00790A89" w:rsidP="006A6E60">
      <w:pPr>
        <w:pStyle w:val="a8"/>
        <w:spacing w:before="0" w:after="0"/>
        <w:ind w:firstLine="709"/>
      </w:pPr>
      <w:r w:rsidRPr="00CA370B">
        <w:t>Согласно данным территориального органа Федеральной службы государственной статистики по Омской области по состоянию на конец 2020 года численность населения Ярковского сельского поселения Усть-Ишимского муниципального района Омской области составила 714 человека. Из них 28,0 % населения проживают в административном центре поселения.</w:t>
      </w:r>
    </w:p>
    <w:p w:rsidR="00790A89" w:rsidRPr="00CA370B" w:rsidRDefault="00790A89" w:rsidP="006A6E60">
      <w:pPr>
        <w:pStyle w:val="a8"/>
        <w:spacing w:before="0" w:after="0"/>
        <w:ind w:firstLine="709"/>
      </w:pPr>
      <w:r w:rsidRPr="00CA370B">
        <w:t>Численность населения сельского поселения в разрезе населенных пунктов  согласно данным Администрации Ярковского сельского поселения Усть-Ишимского муниципального района Омской области представлена в таблице 5.</w:t>
      </w:r>
    </w:p>
    <w:p w:rsidR="00790A89" w:rsidRPr="00BF4666" w:rsidRDefault="00790A89" w:rsidP="00E35952">
      <w:pPr>
        <w:pStyle w:val="af2"/>
        <w:jc w:val="both"/>
        <w:rPr>
          <w:szCs w:val="22"/>
        </w:rPr>
      </w:pPr>
      <w:bookmarkStart w:id="156" w:name="_Ref86146927"/>
      <w:r w:rsidRPr="00BF4666">
        <w:rPr>
          <w:szCs w:val="22"/>
        </w:rPr>
        <w:t xml:space="preserve">Таблица </w:t>
      </w:r>
      <w:bookmarkEnd w:id="156"/>
      <w:r w:rsidRPr="00BF4666">
        <w:rPr>
          <w:szCs w:val="22"/>
        </w:rPr>
        <w:t xml:space="preserve">5 – Численность населения </w:t>
      </w:r>
      <w:r w:rsidRPr="00BF4666">
        <w:t xml:space="preserve">Ярковского сельского поселения Усть-Ишимского муниципального района Омской области </w:t>
      </w:r>
      <w:r w:rsidRPr="00BF4666">
        <w:rPr>
          <w:szCs w:val="22"/>
        </w:rPr>
        <w:t>на конец 2020 года в разрезе населенных пунктов</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0"/>
        <w:gridCol w:w="3686"/>
      </w:tblGrid>
      <w:tr w:rsidR="00790A89" w:rsidRPr="00BF4666" w:rsidTr="009E6A1B">
        <w:trPr>
          <w:trHeight w:val="230"/>
        </w:trPr>
        <w:tc>
          <w:tcPr>
            <w:tcW w:w="3030" w:type="pct"/>
            <w:vMerge w:val="restart"/>
            <w:tcMar>
              <w:top w:w="28" w:type="dxa"/>
              <w:left w:w="85" w:type="dxa"/>
              <w:bottom w:w="28" w:type="dxa"/>
              <w:right w:w="85" w:type="dxa"/>
            </w:tcMar>
            <w:vAlign w:val="center"/>
          </w:tcPr>
          <w:p w:rsidR="00790A89" w:rsidRPr="00BF4666" w:rsidRDefault="00790A89" w:rsidP="00E35952">
            <w:pPr>
              <w:jc w:val="center"/>
              <w:rPr>
                <w:b/>
                <w:bCs/>
                <w:iCs/>
                <w:sz w:val="20"/>
                <w:szCs w:val="20"/>
              </w:rPr>
            </w:pPr>
            <w:r w:rsidRPr="00BF4666">
              <w:rPr>
                <w:b/>
                <w:bCs/>
                <w:iCs/>
                <w:sz w:val="20"/>
                <w:szCs w:val="20"/>
              </w:rPr>
              <w:t>Наименование населенного пункта</w:t>
            </w:r>
          </w:p>
        </w:tc>
        <w:tc>
          <w:tcPr>
            <w:tcW w:w="1970" w:type="pct"/>
            <w:vMerge w:val="restart"/>
            <w:noWrap/>
            <w:tcMar>
              <w:top w:w="28" w:type="dxa"/>
              <w:left w:w="85" w:type="dxa"/>
              <w:bottom w:w="28" w:type="dxa"/>
              <w:right w:w="85" w:type="dxa"/>
            </w:tcMar>
            <w:vAlign w:val="center"/>
          </w:tcPr>
          <w:p w:rsidR="00790A89" w:rsidRPr="00BF4666" w:rsidRDefault="00790A89" w:rsidP="00773E0F">
            <w:pPr>
              <w:jc w:val="center"/>
              <w:rPr>
                <w:b/>
                <w:bCs/>
                <w:iCs/>
                <w:sz w:val="20"/>
                <w:szCs w:val="20"/>
              </w:rPr>
            </w:pPr>
            <w:r w:rsidRPr="00BF4666">
              <w:rPr>
                <w:b/>
                <w:bCs/>
                <w:iCs/>
                <w:sz w:val="20"/>
                <w:szCs w:val="20"/>
              </w:rPr>
              <w:t>Общая численность постоянного населения, человек</w:t>
            </w:r>
          </w:p>
        </w:tc>
      </w:tr>
      <w:tr w:rsidR="00790A89" w:rsidRPr="00BF4666" w:rsidTr="009E6A1B">
        <w:trPr>
          <w:trHeight w:val="230"/>
        </w:trPr>
        <w:tc>
          <w:tcPr>
            <w:tcW w:w="3030" w:type="pct"/>
            <w:vMerge/>
            <w:tcMar>
              <w:top w:w="28" w:type="dxa"/>
              <w:left w:w="85" w:type="dxa"/>
              <w:bottom w:w="28" w:type="dxa"/>
              <w:right w:w="85" w:type="dxa"/>
            </w:tcMar>
            <w:vAlign w:val="bottom"/>
          </w:tcPr>
          <w:p w:rsidR="00790A89" w:rsidRPr="00BF4666" w:rsidRDefault="00790A89" w:rsidP="00773E0F">
            <w:pPr>
              <w:rPr>
                <w:b/>
                <w:bCs/>
                <w:iCs/>
                <w:sz w:val="20"/>
                <w:szCs w:val="20"/>
              </w:rPr>
            </w:pPr>
          </w:p>
        </w:tc>
        <w:tc>
          <w:tcPr>
            <w:tcW w:w="1970" w:type="pct"/>
            <w:vMerge/>
            <w:noWrap/>
            <w:tcMar>
              <w:top w:w="28" w:type="dxa"/>
              <w:left w:w="85" w:type="dxa"/>
              <w:bottom w:w="28" w:type="dxa"/>
              <w:right w:w="85" w:type="dxa"/>
            </w:tcMar>
            <w:vAlign w:val="bottom"/>
          </w:tcPr>
          <w:p w:rsidR="00790A89" w:rsidRPr="00BF4666" w:rsidRDefault="00790A89" w:rsidP="00773E0F">
            <w:pPr>
              <w:jc w:val="right"/>
              <w:rPr>
                <w:b/>
                <w:bCs/>
                <w:iCs/>
                <w:sz w:val="20"/>
                <w:szCs w:val="20"/>
              </w:rPr>
            </w:pPr>
          </w:p>
        </w:tc>
      </w:tr>
      <w:tr w:rsidR="00790A89" w:rsidRPr="00BF4666" w:rsidTr="009E6A1B">
        <w:tc>
          <w:tcPr>
            <w:tcW w:w="3030" w:type="pct"/>
            <w:tcMar>
              <w:top w:w="28" w:type="dxa"/>
              <w:left w:w="85" w:type="dxa"/>
              <w:bottom w:w="28" w:type="dxa"/>
              <w:right w:w="85" w:type="dxa"/>
            </w:tcMar>
            <w:vAlign w:val="center"/>
          </w:tcPr>
          <w:p w:rsidR="00790A89" w:rsidRPr="00BF4666" w:rsidRDefault="00790A89" w:rsidP="00BD10FD">
            <w:pPr>
              <w:pStyle w:val="formattext0"/>
              <w:spacing w:before="0" w:beforeAutospacing="0" w:after="0" w:afterAutospacing="0"/>
              <w:textAlignment w:val="baseline"/>
              <w:rPr>
                <w:sz w:val="20"/>
                <w:szCs w:val="20"/>
              </w:rPr>
            </w:pPr>
            <w:r w:rsidRPr="00BF4666">
              <w:rPr>
                <w:sz w:val="20"/>
              </w:rPr>
              <w:t>село Ярково</w:t>
            </w:r>
          </w:p>
        </w:tc>
        <w:tc>
          <w:tcPr>
            <w:tcW w:w="1970" w:type="pct"/>
            <w:noWrap/>
            <w:tcMar>
              <w:top w:w="28" w:type="dxa"/>
              <w:left w:w="85" w:type="dxa"/>
              <w:bottom w:w="28" w:type="dxa"/>
              <w:right w:w="85" w:type="dxa"/>
            </w:tcMar>
            <w:vAlign w:val="center"/>
          </w:tcPr>
          <w:p w:rsidR="00790A89" w:rsidRPr="00BF4666" w:rsidRDefault="00790A89" w:rsidP="00773E0F">
            <w:pPr>
              <w:jc w:val="center"/>
              <w:rPr>
                <w:sz w:val="20"/>
                <w:szCs w:val="20"/>
              </w:rPr>
            </w:pPr>
            <w:r w:rsidRPr="00BF4666">
              <w:rPr>
                <w:sz w:val="20"/>
                <w:szCs w:val="20"/>
              </w:rPr>
              <w:t>200</w:t>
            </w:r>
          </w:p>
        </w:tc>
      </w:tr>
      <w:tr w:rsidR="00790A89" w:rsidRPr="00BF4666" w:rsidTr="009E6A1B">
        <w:tc>
          <w:tcPr>
            <w:tcW w:w="3030" w:type="pct"/>
            <w:tcMar>
              <w:top w:w="28" w:type="dxa"/>
              <w:left w:w="85" w:type="dxa"/>
              <w:bottom w:w="28" w:type="dxa"/>
              <w:right w:w="85" w:type="dxa"/>
            </w:tcMar>
            <w:vAlign w:val="center"/>
          </w:tcPr>
          <w:p w:rsidR="00790A89" w:rsidRPr="00BF4666" w:rsidRDefault="00790A89" w:rsidP="00BD10FD">
            <w:pPr>
              <w:pStyle w:val="formattext0"/>
              <w:spacing w:before="0" w:beforeAutospacing="0" w:after="0" w:afterAutospacing="0"/>
              <w:textAlignment w:val="baseline"/>
              <w:rPr>
                <w:sz w:val="20"/>
              </w:rPr>
            </w:pPr>
            <w:r w:rsidRPr="00BF4666">
              <w:rPr>
                <w:sz w:val="20"/>
              </w:rPr>
              <w:t>деревня Ильчебага</w:t>
            </w:r>
          </w:p>
        </w:tc>
        <w:tc>
          <w:tcPr>
            <w:tcW w:w="1970" w:type="pct"/>
            <w:noWrap/>
            <w:tcMar>
              <w:top w:w="28" w:type="dxa"/>
              <w:left w:w="85" w:type="dxa"/>
              <w:bottom w:w="28" w:type="dxa"/>
              <w:right w:w="85" w:type="dxa"/>
            </w:tcMar>
            <w:vAlign w:val="center"/>
          </w:tcPr>
          <w:p w:rsidR="00790A89" w:rsidRPr="00BF4666" w:rsidRDefault="00790A89" w:rsidP="00773E0F">
            <w:pPr>
              <w:jc w:val="center"/>
              <w:rPr>
                <w:sz w:val="20"/>
                <w:szCs w:val="20"/>
              </w:rPr>
            </w:pPr>
            <w:r w:rsidRPr="00BF4666">
              <w:rPr>
                <w:sz w:val="20"/>
                <w:szCs w:val="20"/>
              </w:rPr>
              <w:t>303</w:t>
            </w:r>
          </w:p>
        </w:tc>
      </w:tr>
      <w:tr w:rsidR="00790A89" w:rsidRPr="00BF4666" w:rsidTr="009E6A1B">
        <w:tc>
          <w:tcPr>
            <w:tcW w:w="3030" w:type="pct"/>
            <w:tcMar>
              <w:top w:w="28" w:type="dxa"/>
              <w:left w:w="85" w:type="dxa"/>
              <w:bottom w:w="28" w:type="dxa"/>
              <w:right w:w="85" w:type="dxa"/>
            </w:tcMar>
            <w:vAlign w:val="center"/>
          </w:tcPr>
          <w:p w:rsidR="00790A89" w:rsidRPr="00BF4666" w:rsidRDefault="00790A89" w:rsidP="00BD10FD">
            <w:pPr>
              <w:pStyle w:val="formattext0"/>
              <w:spacing w:before="0" w:beforeAutospacing="0" w:after="0" w:afterAutospacing="0"/>
              <w:textAlignment w:val="baseline"/>
              <w:rPr>
                <w:sz w:val="20"/>
              </w:rPr>
            </w:pPr>
            <w:r w:rsidRPr="00BF4666">
              <w:rPr>
                <w:sz w:val="20"/>
              </w:rPr>
              <w:t>деревня Эбаргуль</w:t>
            </w:r>
          </w:p>
        </w:tc>
        <w:tc>
          <w:tcPr>
            <w:tcW w:w="1970" w:type="pct"/>
            <w:noWrap/>
            <w:tcMar>
              <w:top w:w="28" w:type="dxa"/>
              <w:left w:w="85" w:type="dxa"/>
              <w:bottom w:w="28" w:type="dxa"/>
              <w:right w:w="85" w:type="dxa"/>
            </w:tcMar>
            <w:vAlign w:val="center"/>
          </w:tcPr>
          <w:p w:rsidR="00790A89" w:rsidRPr="00BF4666" w:rsidRDefault="00790A89" w:rsidP="00773E0F">
            <w:pPr>
              <w:jc w:val="center"/>
              <w:rPr>
                <w:sz w:val="20"/>
                <w:szCs w:val="20"/>
              </w:rPr>
            </w:pPr>
            <w:r w:rsidRPr="00BF4666">
              <w:rPr>
                <w:sz w:val="20"/>
                <w:szCs w:val="20"/>
              </w:rPr>
              <w:t>211</w:t>
            </w:r>
          </w:p>
        </w:tc>
      </w:tr>
      <w:tr w:rsidR="00790A89" w:rsidRPr="008663D5" w:rsidTr="009E6A1B">
        <w:tc>
          <w:tcPr>
            <w:tcW w:w="3030" w:type="pct"/>
            <w:tcMar>
              <w:top w:w="28" w:type="dxa"/>
              <w:left w:w="85" w:type="dxa"/>
              <w:bottom w:w="28" w:type="dxa"/>
              <w:right w:w="85" w:type="dxa"/>
            </w:tcMar>
            <w:vAlign w:val="center"/>
          </w:tcPr>
          <w:p w:rsidR="00790A89" w:rsidRPr="00F36C94" w:rsidRDefault="00790A89" w:rsidP="00773E0F">
            <w:pPr>
              <w:pStyle w:val="formattext0"/>
              <w:spacing w:before="0" w:beforeAutospacing="0" w:after="0" w:afterAutospacing="0"/>
              <w:textAlignment w:val="baseline"/>
              <w:rPr>
                <w:b/>
                <w:color w:val="000000"/>
                <w:sz w:val="20"/>
                <w:szCs w:val="20"/>
              </w:rPr>
            </w:pPr>
            <w:r w:rsidRPr="00F36C94">
              <w:rPr>
                <w:b/>
                <w:color w:val="000000"/>
                <w:sz w:val="20"/>
                <w:szCs w:val="20"/>
              </w:rPr>
              <w:t>Всего</w:t>
            </w:r>
            <w:r>
              <w:rPr>
                <w:b/>
                <w:color w:val="000000"/>
                <w:sz w:val="20"/>
                <w:szCs w:val="20"/>
              </w:rPr>
              <w:t>, человек:</w:t>
            </w:r>
          </w:p>
        </w:tc>
        <w:tc>
          <w:tcPr>
            <w:tcW w:w="1970" w:type="pct"/>
            <w:noWrap/>
            <w:tcMar>
              <w:top w:w="28" w:type="dxa"/>
              <w:left w:w="85" w:type="dxa"/>
              <w:bottom w:w="28" w:type="dxa"/>
              <w:right w:w="85" w:type="dxa"/>
            </w:tcMar>
            <w:vAlign w:val="center"/>
          </w:tcPr>
          <w:p w:rsidR="00790A89" w:rsidRPr="00893BEC" w:rsidRDefault="00790A89" w:rsidP="00773E0F">
            <w:pPr>
              <w:jc w:val="center"/>
              <w:rPr>
                <w:b/>
                <w:bCs/>
                <w:iCs/>
                <w:sz w:val="20"/>
                <w:szCs w:val="20"/>
              </w:rPr>
            </w:pPr>
            <w:r>
              <w:rPr>
                <w:b/>
                <w:bCs/>
                <w:iCs/>
                <w:sz w:val="20"/>
                <w:szCs w:val="20"/>
              </w:rPr>
              <w:t>714</w:t>
            </w:r>
          </w:p>
        </w:tc>
      </w:tr>
    </w:tbl>
    <w:p w:rsidR="00790A89" w:rsidRDefault="00790A89" w:rsidP="006A6E60">
      <w:pPr>
        <w:pStyle w:val="a8"/>
        <w:spacing w:before="0" w:after="0"/>
        <w:ind w:firstLine="709"/>
      </w:pPr>
    </w:p>
    <w:p w:rsidR="00790A89" w:rsidRPr="00CA370B" w:rsidRDefault="00790A89"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CA370B">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790A89" w:rsidRPr="00CA370B" w:rsidRDefault="00790A89" w:rsidP="007467F3">
      <w:pPr>
        <w:pStyle w:val="21"/>
        <w:numPr>
          <w:ilvl w:val="2"/>
          <w:numId w:val="24"/>
        </w:numPr>
        <w:tabs>
          <w:tab w:val="left" w:pos="851"/>
        </w:tabs>
        <w:spacing w:before="240"/>
        <w:ind w:left="0" w:firstLine="709"/>
        <w:rPr>
          <w:bCs w:val="0"/>
          <w:sz w:val="24"/>
          <w:szCs w:val="24"/>
        </w:rPr>
      </w:pPr>
      <w:bookmarkStart w:id="163" w:name="_Toc88738090"/>
      <w:bookmarkStart w:id="164" w:name="_Toc109934233"/>
      <w:bookmarkStart w:id="165" w:name="_Toc81901160"/>
      <w:r w:rsidRPr="00CA370B">
        <w:rPr>
          <w:bCs w:val="0"/>
          <w:sz w:val="24"/>
          <w:szCs w:val="24"/>
        </w:rPr>
        <w:t>В области автомобильных дорог</w:t>
      </w:r>
      <w:bookmarkEnd w:id="163"/>
      <w:bookmarkEnd w:id="164"/>
    </w:p>
    <w:bookmarkEnd w:id="165"/>
    <w:p w:rsidR="00790A89" w:rsidRPr="00CA370B" w:rsidRDefault="00790A89" w:rsidP="00A72491">
      <w:pPr>
        <w:pStyle w:val="a8"/>
        <w:spacing w:before="0" w:after="0"/>
        <w:ind w:firstLine="709"/>
      </w:pPr>
      <w:r w:rsidRPr="00CA370B">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области.</w:t>
      </w:r>
    </w:p>
    <w:p w:rsidR="00790A89" w:rsidRPr="00CA370B" w:rsidRDefault="00790A89" w:rsidP="00A72491">
      <w:pPr>
        <w:pStyle w:val="a8"/>
        <w:spacing w:before="0" w:after="0"/>
        <w:ind w:firstLine="709"/>
      </w:pPr>
      <w:r w:rsidRPr="00CA370B">
        <w:t>Общая потребность в местах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унифицированно для объектов различного класса, независимо от сложившейся обеспеченности жилой площади на человека.</w:t>
      </w:r>
    </w:p>
    <w:p w:rsidR="00790A89" w:rsidRPr="00CA370B" w:rsidRDefault="00790A89" w:rsidP="007467F3">
      <w:pPr>
        <w:pStyle w:val="21"/>
        <w:numPr>
          <w:ilvl w:val="2"/>
          <w:numId w:val="24"/>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CA370B">
        <w:rPr>
          <w:bCs w:val="0"/>
          <w:sz w:val="24"/>
          <w:szCs w:val="24"/>
        </w:rPr>
        <w:t>В области благоустройства территории и организации массового отдыха населения</w:t>
      </w:r>
      <w:bookmarkEnd w:id="167"/>
      <w:bookmarkEnd w:id="168"/>
    </w:p>
    <w:bookmarkEnd w:id="169"/>
    <w:p w:rsidR="00790A89" w:rsidRPr="00CA370B" w:rsidRDefault="00790A89" w:rsidP="002D5710">
      <w:pPr>
        <w:pStyle w:val="a8"/>
        <w:spacing w:before="0" w:after="0"/>
        <w:ind w:firstLine="709"/>
      </w:pPr>
      <w:r w:rsidRPr="00CA370B">
        <w:t>Значения расчетных показателей установлены с учетом климатических особенностей Ярковского</w:t>
      </w:r>
      <w:r w:rsidRPr="00CA370B">
        <w:rPr>
          <w:color w:val="FF0000"/>
        </w:rPr>
        <w:t xml:space="preserve"> </w:t>
      </w:r>
      <w:r w:rsidRPr="00CA370B">
        <w:t>сельского поселения Усть-Ишимского муниципального района Омской области в соответствии с СП 131.13330.2020 «СНиП 23-01-99 Строительная климатология», принадлежности его территории к лесной зоне, наличия водных природных ресурсов.</w:t>
      </w:r>
    </w:p>
    <w:p w:rsidR="00790A89" w:rsidRPr="00CA370B" w:rsidRDefault="00790A89" w:rsidP="002D5710">
      <w:pPr>
        <w:pStyle w:val="a8"/>
        <w:spacing w:before="0" w:after="0"/>
        <w:ind w:firstLine="709"/>
      </w:pPr>
      <w:r w:rsidRPr="00CA370B">
        <w:t>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790A89" w:rsidRPr="00CA370B" w:rsidRDefault="00790A89" w:rsidP="002D5710">
      <w:pPr>
        <w:pStyle w:val="a8"/>
        <w:spacing w:before="0" w:after="0"/>
        <w:ind w:firstLine="709"/>
      </w:pPr>
      <w:r w:rsidRPr="00CA370B">
        <w:t>Расчетный показатель минимально допустимого размера земельного участка для размещения детской игровой площадки установлен с учетом сложившейся практики проектирования таких объектов.</w:t>
      </w:r>
    </w:p>
    <w:p w:rsidR="00790A89" w:rsidRPr="00CA370B" w:rsidRDefault="00790A89" w:rsidP="002D5710">
      <w:pPr>
        <w:pStyle w:val="a8"/>
        <w:spacing w:before="0" w:after="0"/>
        <w:ind w:firstLine="709"/>
      </w:pPr>
      <w:r w:rsidRPr="00CA370B">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CA370B">
        <w:rPr>
          <w:spacing w:val="-2"/>
        </w:rPr>
        <w:t>региональных нормативов градостроительного проектирования Омской области.</w:t>
      </w:r>
    </w:p>
    <w:p w:rsidR="00790A89" w:rsidRPr="00CA370B" w:rsidRDefault="00790A89" w:rsidP="007467F3">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CA370B">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790A89" w:rsidRPr="00CA370B" w:rsidRDefault="00790A89"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CA370B">
        <w:t>Действие местных нормативов градостроительного проектирования распространяется на всю территорию муниципального образования.</w:t>
      </w:r>
    </w:p>
    <w:p w:rsidR="00790A89" w:rsidRPr="00CA370B" w:rsidRDefault="00790A89" w:rsidP="001B25C2">
      <w:pPr>
        <w:pStyle w:val="a8"/>
        <w:spacing w:before="0" w:after="0"/>
        <w:ind w:firstLine="709"/>
      </w:pPr>
      <w:r w:rsidRPr="00CA370B">
        <w:t>Местные нормативы градостроительного проектирования обязательны для всех субъектов градостроительной деятельности на территории муниципального образования независимо от их организационно-правовой формы.</w:t>
      </w:r>
    </w:p>
    <w:p w:rsidR="00790A89" w:rsidRPr="00CA370B" w:rsidRDefault="00790A89" w:rsidP="00767FD6">
      <w:pPr>
        <w:pStyle w:val="a8"/>
        <w:spacing w:before="0" w:after="0"/>
        <w:ind w:firstLine="709"/>
      </w:pPr>
      <w:r w:rsidRPr="00CA370B">
        <w:t>Местные нормативы градостроительного проектирования 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790A89" w:rsidRPr="00CA370B" w:rsidRDefault="00790A89" w:rsidP="009D3157">
      <w:pPr>
        <w:pStyle w:val="a8"/>
        <w:spacing w:before="0" w:after="0"/>
        <w:ind w:firstLine="709"/>
      </w:pPr>
      <w:r w:rsidRPr="00CA370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применяются в соответствии с настоящим разделом.</w:t>
      </w:r>
    </w:p>
    <w:p w:rsidR="00790A89" w:rsidRPr="00CA370B" w:rsidRDefault="00790A89" w:rsidP="009D3157">
      <w:pPr>
        <w:pStyle w:val="a8"/>
        <w:spacing w:before="0" w:after="0"/>
        <w:ind w:firstLine="709"/>
      </w:pPr>
      <w:r w:rsidRPr="00CA370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 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90A89" w:rsidRPr="00CA370B" w:rsidRDefault="00790A89" w:rsidP="009D3157">
      <w:pPr>
        <w:pStyle w:val="a8"/>
        <w:spacing w:before="0" w:after="0"/>
        <w:ind w:firstLine="709"/>
      </w:pPr>
      <w:r w:rsidRPr="00CA370B">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790A89" w:rsidRPr="00CA370B" w:rsidRDefault="00790A89" w:rsidP="009D3157">
      <w:pPr>
        <w:pStyle w:val="a8"/>
        <w:spacing w:before="0" w:after="0"/>
        <w:ind w:firstLine="709"/>
      </w:pPr>
      <w:r w:rsidRPr="00CA370B">
        <w:t>При 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790A89" w:rsidRPr="00CA370B" w:rsidRDefault="00790A89" w:rsidP="009D3157">
      <w:pPr>
        <w:pStyle w:val="a8"/>
        <w:spacing w:before="0" w:after="0"/>
        <w:ind w:firstLine="709"/>
      </w:pPr>
      <w:r w:rsidRPr="00CA370B">
        <w:t>При разработке документации по планировке территории 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790A89" w:rsidRPr="00CA370B" w:rsidRDefault="00790A89" w:rsidP="009D3157">
      <w:pPr>
        <w:pStyle w:val="a8"/>
        <w:spacing w:before="0" w:after="0"/>
        <w:ind w:firstLine="709"/>
      </w:pPr>
      <w:r w:rsidRPr="00CA370B">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790A89" w:rsidRPr="00CA370B" w:rsidRDefault="00790A89" w:rsidP="009D3157">
      <w:pPr>
        <w:pStyle w:val="a8"/>
        <w:spacing w:before="0" w:after="0"/>
        <w:ind w:firstLine="709"/>
      </w:pPr>
      <w:r w:rsidRPr="00CA370B">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790A89" w:rsidRPr="00CA370B" w:rsidRDefault="00790A89" w:rsidP="009D3157">
      <w:pPr>
        <w:pStyle w:val="a8"/>
        <w:spacing w:before="0" w:after="0"/>
        <w:ind w:firstLine="709"/>
      </w:pPr>
      <w:r w:rsidRPr="00CA370B">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790A89" w:rsidRPr="00CA370B" w:rsidRDefault="00790A89" w:rsidP="009D3157">
      <w:pPr>
        <w:pStyle w:val="a8"/>
        <w:spacing w:before="0" w:after="0"/>
        <w:ind w:firstLine="709"/>
      </w:pPr>
      <w:r w:rsidRPr="00CA370B">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790A89" w:rsidRPr="00CA370B" w:rsidRDefault="00790A89" w:rsidP="009D3157">
      <w:pPr>
        <w:pStyle w:val="a8"/>
        <w:spacing w:before="0" w:after="0"/>
        <w:ind w:firstLine="709"/>
      </w:pPr>
      <w:r w:rsidRPr="00CA370B">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790A89" w:rsidRPr="00CA370B" w:rsidRDefault="00790A89" w:rsidP="009D3157">
      <w:pPr>
        <w:pStyle w:val="a8"/>
        <w:spacing w:before="0" w:after="0"/>
        <w:ind w:firstLine="709"/>
      </w:pPr>
      <w:r w:rsidRPr="00CA370B">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790A89" w:rsidRPr="00CA370B" w:rsidRDefault="00790A89" w:rsidP="00CD7327">
      <w:pPr>
        <w:pStyle w:val="a8"/>
        <w:spacing w:before="0" w:after="0"/>
        <w:ind w:firstLine="0"/>
      </w:pPr>
    </w:p>
    <w:p w:rsidR="00790A89" w:rsidRPr="00CA370B" w:rsidRDefault="00790A89" w:rsidP="00D22B53">
      <w:pPr>
        <w:pStyle w:val="a8"/>
        <w:spacing w:before="0" w:after="0"/>
        <w:ind w:firstLine="709"/>
        <w:sectPr w:rsidR="00790A89" w:rsidRPr="00CA370B" w:rsidSect="00081BEF">
          <w:headerReference w:type="default" r:id="rId12"/>
          <w:footerReference w:type="default" r:id="rId13"/>
          <w:pgSz w:w="11906" w:h="16838" w:code="9"/>
          <w:pgMar w:top="1134" w:right="849" w:bottom="1134" w:left="1701" w:header="425" w:footer="544" w:gutter="0"/>
          <w:cols w:space="708"/>
          <w:docGrid w:linePitch="360"/>
        </w:sectPr>
      </w:pPr>
    </w:p>
    <w:p w:rsidR="00CA370B" w:rsidRDefault="00790A89" w:rsidP="00CA370B">
      <w:pPr>
        <w:pStyle w:val="S20"/>
        <w:tabs>
          <w:tab w:val="clear" w:pos="360"/>
          <w:tab w:val="left" w:pos="993"/>
        </w:tabs>
        <w:spacing w:line="240" w:lineRule="auto"/>
        <w:ind w:left="0" w:firstLine="0"/>
        <w:jc w:val="center"/>
        <w:rPr>
          <w:caps/>
        </w:rPr>
      </w:pPr>
      <w:bookmarkStart w:id="184" w:name="_Toc81901180"/>
      <w:bookmarkStart w:id="185" w:name="_Toc85181091"/>
      <w:bookmarkStart w:id="186" w:name="_Toc85182534"/>
      <w:bookmarkStart w:id="187" w:name="_Toc85190272"/>
      <w:bookmarkStart w:id="188" w:name="_Toc85192773"/>
      <w:bookmarkStart w:id="189" w:name="_Toc85193491"/>
      <w:bookmarkStart w:id="190" w:name="_Toc85197853"/>
      <w:bookmarkStart w:id="191" w:name="_Toc85215201"/>
      <w:bookmarkStart w:id="192" w:name="_Toc85461045"/>
      <w:bookmarkStart w:id="193" w:name="_Toc85466922"/>
      <w:bookmarkStart w:id="194" w:name="_Toc85534503"/>
      <w:bookmarkStart w:id="195" w:name="_Toc88738093"/>
      <w:bookmarkStart w:id="196" w:name="_Toc109934236"/>
      <w:r w:rsidRPr="00CA370B">
        <w:rPr>
          <w:caps/>
        </w:rPr>
        <w:lastRenderedPageBreak/>
        <w:t xml:space="preserve">ПРИЛОЖЕНИЕ. </w:t>
      </w:r>
      <w:bookmarkEnd w:id="184"/>
      <w:r w:rsidRPr="00CA370B">
        <w:rPr>
          <w:caps/>
        </w:rPr>
        <w:t xml:space="preserve">ПЕРЕЧЕНЬ ОСНОВНЫХ НОРМАТИВНЫХ И </w:t>
      </w:r>
    </w:p>
    <w:p w:rsidR="00790A89" w:rsidRDefault="00790A89" w:rsidP="00CA370B">
      <w:pPr>
        <w:pStyle w:val="S20"/>
        <w:tabs>
          <w:tab w:val="clear" w:pos="360"/>
          <w:tab w:val="left" w:pos="993"/>
        </w:tabs>
        <w:spacing w:line="240" w:lineRule="auto"/>
        <w:ind w:left="0" w:firstLine="0"/>
        <w:jc w:val="center"/>
        <w:rPr>
          <w:caps/>
        </w:rPr>
      </w:pPr>
      <w:r w:rsidRPr="00CA370B">
        <w:rPr>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CA370B" w:rsidRPr="00CA370B" w:rsidRDefault="00CA370B" w:rsidP="00CA370B">
      <w:pPr>
        <w:pStyle w:val="S20"/>
        <w:tabs>
          <w:tab w:val="clear" w:pos="360"/>
          <w:tab w:val="left" w:pos="993"/>
        </w:tabs>
        <w:spacing w:line="240" w:lineRule="auto"/>
        <w:ind w:left="0" w:firstLine="0"/>
        <w:jc w:val="center"/>
        <w:rPr>
          <w:caps/>
        </w:rPr>
      </w:pPr>
    </w:p>
    <w:p w:rsidR="00790A89" w:rsidRPr="00CA370B" w:rsidRDefault="00790A89" w:rsidP="006360AF">
      <w:pPr>
        <w:widowControl w:val="0"/>
        <w:autoSpaceDE w:val="0"/>
        <w:autoSpaceDN w:val="0"/>
        <w:adjustRightInd w:val="0"/>
        <w:ind w:firstLine="709"/>
        <w:jc w:val="both"/>
      </w:pPr>
      <w:r w:rsidRPr="00CA370B">
        <w:t xml:space="preserve">Градостроительный </w:t>
      </w:r>
      <w:r w:rsidRPr="00CA370B">
        <w:rPr>
          <w:rFonts w:cs="Arial"/>
        </w:rPr>
        <w:t>кодекс</w:t>
      </w:r>
      <w:r w:rsidRPr="00CA370B">
        <w:t xml:space="preserve"> Российской Федерации.</w:t>
      </w:r>
    </w:p>
    <w:p w:rsidR="00790A89" w:rsidRPr="00CA370B" w:rsidRDefault="00790A89" w:rsidP="006360AF">
      <w:pPr>
        <w:widowControl w:val="0"/>
        <w:autoSpaceDE w:val="0"/>
        <w:autoSpaceDN w:val="0"/>
        <w:adjustRightInd w:val="0"/>
        <w:ind w:firstLine="709"/>
        <w:jc w:val="both"/>
      </w:pPr>
      <w:r w:rsidRPr="00CA370B">
        <w:t>Федеральный закон от 06.10.2003 № 131-ФЗ «Об общих принципах организации местного самоуправления в Российской Федерации».</w:t>
      </w:r>
    </w:p>
    <w:p w:rsidR="00790A89" w:rsidRPr="00CA370B" w:rsidRDefault="00790A89" w:rsidP="006360AF">
      <w:pPr>
        <w:widowControl w:val="0"/>
        <w:autoSpaceDE w:val="0"/>
        <w:autoSpaceDN w:val="0"/>
        <w:adjustRightInd w:val="0"/>
        <w:ind w:firstLine="709"/>
        <w:jc w:val="both"/>
      </w:pPr>
      <w:r w:rsidRPr="00CA370B">
        <w:t xml:space="preserve">Федеральный </w:t>
      </w:r>
      <w:r w:rsidRPr="00CA370B">
        <w:rPr>
          <w:rFonts w:cs="Arial"/>
        </w:rPr>
        <w:t>закон</w:t>
      </w:r>
      <w:r w:rsidRPr="00CA370B">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90A89" w:rsidRPr="00CA370B" w:rsidRDefault="00790A89" w:rsidP="006360AF">
      <w:pPr>
        <w:widowControl w:val="0"/>
        <w:autoSpaceDE w:val="0"/>
        <w:autoSpaceDN w:val="0"/>
        <w:adjustRightInd w:val="0"/>
        <w:ind w:firstLine="709"/>
        <w:jc w:val="both"/>
        <w:rPr>
          <w:rFonts w:cs="Arial"/>
        </w:rPr>
      </w:pPr>
      <w:r w:rsidRPr="00CA370B">
        <w:rPr>
          <w:rFonts w:cs="Arial"/>
        </w:rPr>
        <w:t xml:space="preserve">Постановление Правительства </w:t>
      </w:r>
      <w:r w:rsidRPr="00CA370B">
        <w:t>Российской Федерации</w:t>
      </w:r>
      <w:r w:rsidRPr="00CA370B">
        <w:rPr>
          <w:rFonts w:cs="Arial"/>
        </w:rPr>
        <w:t xml:space="preserve"> от 16.12.2020 № 2122 «О расчетных показателях, подлежащих установлению в региональных нормативах градостроительного проектирования».</w:t>
      </w:r>
    </w:p>
    <w:p w:rsidR="00790A89" w:rsidRPr="00CA370B" w:rsidRDefault="00790A89" w:rsidP="006360AF">
      <w:pPr>
        <w:widowControl w:val="0"/>
        <w:autoSpaceDE w:val="0"/>
        <w:autoSpaceDN w:val="0"/>
        <w:adjustRightInd w:val="0"/>
        <w:ind w:firstLine="709"/>
        <w:jc w:val="both"/>
        <w:rPr>
          <w:rFonts w:cs="Arial"/>
        </w:rPr>
      </w:pPr>
      <w:r w:rsidRPr="00CA370B">
        <w:rPr>
          <w:rFonts w:cs="Arial"/>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790A89" w:rsidRPr="00CA370B" w:rsidRDefault="00790A89" w:rsidP="006360AF">
      <w:pPr>
        <w:widowControl w:val="0"/>
        <w:autoSpaceDE w:val="0"/>
        <w:autoSpaceDN w:val="0"/>
        <w:adjustRightInd w:val="0"/>
        <w:ind w:firstLine="709"/>
        <w:jc w:val="both"/>
      </w:pPr>
      <w:r w:rsidRPr="00CA370B">
        <w:rPr>
          <w:rFonts w:cs="Arial"/>
        </w:rPr>
        <w:t>Закон</w:t>
      </w:r>
      <w:r w:rsidRPr="00CA370B">
        <w:t xml:space="preserve"> Омской области от 09.03.2007 № 874-ОЗ «О регулировании градостроительной деятельности в Омской области».</w:t>
      </w:r>
    </w:p>
    <w:p w:rsidR="00790A89" w:rsidRPr="00CA370B" w:rsidRDefault="00790A89" w:rsidP="006360AF">
      <w:pPr>
        <w:widowControl w:val="0"/>
        <w:autoSpaceDE w:val="0"/>
        <w:autoSpaceDN w:val="0"/>
        <w:adjustRightInd w:val="0"/>
        <w:ind w:firstLine="709"/>
        <w:jc w:val="both"/>
      </w:pPr>
      <w:r w:rsidRPr="00CA370B">
        <w:rPr>
          <w:rFonts w:cs="Arial"/>
        </w:rPr>
        <w:t>Закон</w:t>
      </w:r>
      <w:r w:rsidRPr="00CA370B">
        <w:t xml:space="preserve"> Омской области от 15.10.2003 № 467-ОЗ «Об административно-территориальном устройстве Омской области и порядке его изменения».</w:t>
      </w:r>
    </w:p>
    <w:p w:rsidR="00790A89" w:rsidRPr="00CA370B" w:rsidRDefault="00790A89" w:rsidP="006360AF">
      <w:pPr>
        <w:widowControl w:val="0"/>
        <w:autoSpaceDE w:val="0"/>
        <w:autoSpaceDN w:val="0"/>
        <w:adjustRightInd w:val="0"/>
        <w:ind w:firstLine="709"/>
        <w:jc w:val="both"/>
      </w:pPr>
      <w:r w:rsidRPr="00CA370B">
        <w:rPr>
          <w:rFonts w:cs="Arial"/>
        </w:rPr>
        <w:t>Закон</w:t>
      </w:r>
      <w:r w:rsidRPr="00CA370B">
        <w:t xml:space="preserve"> Омской области от 30.07.2004 № 548-ОЗ «О границах и статусе муниципальных образований Омской области».</w:t>
      </w:r>
    </w:p>
    <w:p w:rsidR="00790A89" w:rsidRPr="00CA370B" w:rsidRDefault="00790A89" w:rsidP="000416BE">
      <w:pPr>
        <w:pStyle w:val="ConsPlusNormal"/>
        <w:ind w:firstLine="709"/>
        <w:jc w:val="both"/>
        <w:rPr>
          <w:rFonts w:ascii="Times New Roman" w:hAnsi="Times New Roman" w:cs="Times New Roman"/>
          <w:sz w:val="24"/>
          <w:szCs w:val="24"/>
        </w:rPr>
      </w:pPr>
      <w:r w:rsidRPr="00CA370B">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790A89" w:rsidRPr="00CA370B" w:rsidRDefault="00790A89" w:rsidP="006360AF">
      <w:pPr>
        <w:pStyle w:val="ConsPlusNormal"/>
        <w:ind w:firstLine="709"/>
        <w:jc w:val="both"/>
        <w:rPr>
          <w:rFonts w:ascii="Times New Roman" w:hAnsi="Times New Roman" w:cs="Times New Roman"/>
          <w:sz w:val="24"/>
          <w:szCs w:val="24"/>
        </w:rPr>
      </w:pPr>
      <w:r w:rsidRPr="00CA370B">
        <w:rPr>
          <w:rFonts w:ascii="Times New Roman" w:hAnsi="Times New Roman" w:cs="Times New Roman"/>
          <w:sz w:val="24"/>
          <w:szCs w:val="24"/>
        </w:rPr>
        <w:t>Устав  Ярковского сельского поселения Усть-Ишимского муниципального района Омской области, принятый Решением Совета Ярковского</w:t>
      </w:r>
      <w:r w:rsidRPr="00CA370B">
        <w:rPr>
          <w:rFonts w:ascii="Times New Roman" w:hAnsi="Times New Roman" w:cs="Times New Roman"/>
          <w:color w:val="FF0000"/>
          <w:sz w:val="24"/>
          <w:szCs w:val="24"/>
        </w:rPr>
        <w:t xml:space="preserve"> </w:t>
      </w:r>
      <w:r w:rsidRPr="00CA370B">
        <w:rPr>
          <w:rFonts w:ascii="Times New Roman" w:hAnsi="Times New Roman" w:cs="Times New Roman"/>
          <w:sz w:val="24"/>
          <w:szCs w:val="24"/>
        </w:rPr>
        <w:t>сельского поселения Усть-Ишимского муниципального района Омской области № 16 от 28.11.2005 года.</w:t>
      </w:r>
    </w:p>
    <w:p w:rsidR="00790A89" w:rsidRPr="00CA370B" w:rsidRDefault="00790A89" w:rsidP="006360AF">
      <w:pPr>
        <w:pStyle w:val="ConsPlusNormal"/>
        <w:ind w:firstLine="709"/>
        <w:jc w:val="both"/>
        <w:rPr>
          <w:rFonts w:ascii="Times New Roman" w:hAnsi="Times New Roman" w:cs="Times New Roman"/>
          <w:sz w:val="24"/>
          <w:szCs w:val="24"/>
        </w:rPr>
      </w:pPr>
      <w:r w:rsidRPr="00CA370B">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rsidR="00790A89" w:rsidRPr="005D6F9A" w:rsidRDefault="00790A89" w:rsidP="006360AF">
      <w:pPr>
        <w:widowControl w:val="0"/>
        <w:autoSpaceDE w:val="0"/>
        <w:autoSpaceDN w:val="0"/>
        <w:adjustRightInd w:val="0"/>
        <w:ind w:firstLine="709"/>
        <w:jc w:val="both"/>
      </w:pPr>
      <w:r w:rsidRPr="00CA370B">
        <w:rPr>
          <w:rFonts w:cs="Arial"/>
        </w:rPr>
        <w:t>СП 131.13330.</w:t>
      </w:r>
      <w:r w:rsidRPr="00CA370B">
        <w:t>2020 «</w:t>
      </w:r>
      <w:r w:rsidRPr="00CA370B">
        <w:rPr>
          <w:rFonts w:cs="Arial"/>
        </w:rPr>
        <w:t>СНиП 23-01-99*Строительная кл</w:t>
      </w:r>
      <w:r w:rsidRPr="005D6F9A">
        <w:rPr>
          <w:rFonts w:cs="Arial"/>
          <w:szCs w:val="20"/>
        </w:rPr>
        <w:t>иматология</w:t>
      </w:r>
      <w:r w:rsidRPr="005D6F9A">
        <w:t>».</w:t>
      </w:r>
    </w:p>
    <w:sectPr w:rsidR="00790A89"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65535"/>
    </wne:keymap>
    <wne:keymap wne:kcmPrimary="0432">
      <wne:acd wne:acdName="acd8"/>
    </wne:keymap>
    <wne:keymap wne:kcmPrimary="0433">
      <wne:acd wne:acdName="acd9"/>
    </wne:keymap>
    <wne:keymap wne:kcmPrimary="0434">
      <wne:acd wne:acdName="acd2"/>
    </wne:keymap>
    <wne:keymap wne:kcmPrimary="0441">
      <wne:acd wne:acdName="acd10"/>
    </wne:keymap>
    <wne:keymap wne:kcmPrimary="0457">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AQBDEENwQwBEYE" wne:acdName="acd0" wne:fciIndexBasedOn="0065"/>
    <wne:acd wne:acdName="acd1" wne:fciIndexBasedOn="0065"/>
    <wne:acd wne:argValue="AgAfBEMEPQQ6BEIEIAA0AA==" wne:acdName="acd2" wne:fciIndexBasedOn="0065"/>
    <wne:acd wne:acdName="acd3" wne:fciIndexBasedOn="0065"/>
    <wne:acd wne:acdName="acd4" wne:fciIndexBasedOn="0065"/>
    <wne:acd wne:acdName="acd5" wne:fciIndexBasedOn="0065"/>
    <wne:acd wne:acdName="acd6" wne:fciIndexBasedOn="0065"/>
    <wne:acd wne:acdName="acd7" wne:fciIndexBasedOn="0065"/>
    <wne:acd wne:argValue="AQAAAAIA" wne:acdName="acd8" wne:fciIndexBasedOn="0065"/>
    <wne:acd wne:argValue="AQAAAAMA" wne:acdName="acd9" wne:fciIndexBasedOn="0065"/>
    <wne:acd wne:argValue="AgAQBDEENwQwBEYE" wne:acdName="acd10" wne:fciIndexBasedOn="0065"/>
    <wne:acd wne:argValue="AQAAAC8A" wne:acdName="acd1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FBF" w:rsidRDefault="00273FBF">
      <w:r>
        <w:separator/>
      </w:r>
    </w:p>
    <w:p w:rsidR="00273FBF" w:rsidRDefault="00273FBF"/>
  </w:endnote>
  <w:endnote w:type="continuationSeparator" w:id="0">
    <w:p w:rsidR="00273FBF" w:rsidRDefault="00273FBF">
      <w:r>
        <w:continuationSeparator/>
      </w:r>
    </w:p>
    <w:p w:rsidR="00273FBF" w:rsidRDefault="00273FBF"/>
  </w:endnote>
  <w:endnote w:type="continuationNotice" w:id="1">
    <w:p w:rsidR="00273FBF" w:rsidRDefault="00273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89" w:rsidRDefault="007467F3">
    <w:pPr>
      <w:pStyle w:val="afff5"/>
      <w:jc w:val="right"/>
    </w:pPr>
    <w:r>
      <w:fldChar w:fldCharType="begin"/>
    </w:r>
    <w:r>
      <w:instrText>PAGE   \* MERGEFORMAT</w:instrText>
    </w:r>
    <w:r>
      <w:fldChar w:fldCharType="separate"/>
    </w:r>
    <w:r w:rsidR="00790A89"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89" w:rsidRDefault="007467F3">
    <w:pPr>
      <w:pStyle w:val="afff5"/>
      <w:jc w:val="right"/>
    </w:pPr>
    <w:r>
      <w:fldChar w:fldCharType="begin"/>
    </w:r>
    <w:r>
      <w:instrText>PAGE   \* MERGEFORMAT</w:instrText>
    </w:r>
    <w:r>
      <w:fldChar w:fldCharType="separate"/>
    </w:r>
    <w:r w:rsidR="00790A89" w:rsidRPr="00484EB0">
      <w:rPr>
        <w:noProof/>
      </w:rPr>
      <w:t>33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89" w:rsidRDefault="00790A89" w:rsidP="00081BEF">
    <w:pPr>
      <w:pStyle w:val="afff5"/>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996BEE">
      <w:rPr>
        <w:noProof/>
        <w:lang w:val="en-US"/>
      </w:rPr>
      <w:t>13</w:t>
    </w:r>
    <w:r w:rsidRPr="007C4B51">
      <w:rPr>
        <w:lang w:val="en-US"/>
      </w:rPr>
      <w:fldChar w:fldCharType="end"/>
    </w:r>
    <w:r w:rsidR="00273FBF">
      <w:rPr>
        <w:noProof/>
      </w:rPr>
      <w:pict>
        <v:group id="Group 523" o:spid="_x0000_s2049" style="position:absolute;left:0;text-align:left;margin-left:.8pt;margin-top:478.4pt;width:499.8pt;height:24.2pt;z-index:-1;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0"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790A89" w:rsidRPr="00FB1DBD" w:rsidRDefault="00790A89"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1"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FBF" w:rsidRDefault="00273FBF">
      <w:r>
        <w:separator/>
      </w:r>
    </w:p>
    <w:p w:rsidR="00273FBF" w:rsidRDefault="00273FBF"/>
  </w:footnote>
  <w:footnote w:type="continuationSeparator" w:id="0">
    <w:p w:rsidR="00273FBF" w:rsidRDefault="00273FBF">
      <w:r>
        <w:continuationSeparator/>
      </w:r>
    </w:p>
    <w:p w:rsidR="00273FBF" w:rsidRDefault="00273FBF"/>
  </w:footnote>
  <w:footnote w:type="continuationNotice" w:id="1">
    <w:p w:rsidR="00273FBF" w:rsidRDefault="00273F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89" w:rsidRPr="007C4B51" w:rsidRDefault="00790A89"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firstLine="567"/>
      </w:pPr>
      <w:rPr>
        <w:rFonts w:ascii="Times New Roman" w:hAnsi="Times New Roman"/>
      </w:rPr>
    </w:lvl>
    <w:lvl w:ilvl="1">
      <w:start w:val="1"/>
      <w:numFmt w:val="bullet"/>
      <w:suff w:val="space"/>
      <w:lvlText w:val="–"/>
      <w:lvlJc w:val="left"/>
      <w:pPr>
        <w:tabs>
          <w:tab w:val="num" w:pos="0"/>
        </w:tabs>
        <w:ind w:firstLine="567"/>
      </w:pPr>
      <w:rPr>
        <w:rFonts w:ascii="Times New Roman" w:hAnsi="Times New Roman"/>
      </w:rPr>
    </w:lvl>
    <w:lvl w:ilvl="2">
      <w:start w:val="1"/>
      <w:numFmt w:val="bullet"/>
      <w:suff w:val="space"/>
      <w:lvlText w:val=""/>
      <w:lvlJc w:val="left"/>
      <w:pPr>
        <w:tabs>
          <w:tab w:val="num" w:pos="0"/>
        </w:tabs>
        <w:ind w:firstLine="567"/>
      </w:pPr>
      <w:rPr>
        <w:rFonts w:ascii="Symbol" w:hAnsi="Symbol"/>
      </w:rPr>
    </w:lvl>
    <w:lvl w:ilvl="3">
      <w:start w:val="1"/>
      <w:numFmt w:val="bullet"/>
      <w:suff w:val="space"/>
      <w:lvlText w:val="–"/>
      <w:lvlJc w:val="left"/>
      <w:pPr>
        <w:tabs>
          <w:tab w:val="num" w:pos="0"/>
        </w:tabs>
        <w:ind w:firstLine="567"/>
      </w:pPr>
      <w:rPr>
        <w:rFonts w:ascii="Times New Roman" w:hAnsi="Times New Roman"/>
      </w:rPr>
    </w:lvl>
    <w:lvl w:ilvl="4">
      <w:start w:val="1"/>
      <w:numFmt w:val="bullet"/>
      <w:suff w:val="space"/>
      <w:lvlText w:val="–"/>
      <w:lvlJc w:val="left"/>
      <w:pPr>
        <w:tabs>
          <w:tab w:val="num" w:pos="0"/>
        </w:tabs>
        <w:ind w:firstLine="567"/>
      </w:pPr>
      <w:rPr>
        <w:rFonts w:ascii="Times New Roman" w:hAnsi="Times New Roman"/>
      </w:rPr>
    </w:lvl>
    <w:lvl w:ilvl="5">
      <w:start w:val="1"/>
      <w:numFmt w:val="bullet"/>
      <w:suff w:val="space"/>
      <w:lvlText w:val="–"/>
      <w:lvlJc w:val="left"/>
      <w:pPr>
        <w:tabs>
          <w:tab w:val="num" w:pos="0"/>
        </w:tabs>
        <w:ind w:firstLine="567"/>
      </w:pPr>
      <w:rPr>
        <w:rFonts w:ascii="Times New Roman" w:hAnsi="Times New Roman"/>
      </w:rPr>
    </w:lvl>
    <w:lvl w:ilvl="6">
      <w:start w:val="1"/>
      <w:numFmt w:val="bullet"/>
      <w:suff w:val="space"/>
      <w:lvlText w:val=""/>
      <w:lvlJc w:val="left"/>
      <w:pPr>
        <w:tabs>
          <w:tab w:val="num" w:pos="0"/>
        </w:tabs>
        <w:ind w:firstLine="567"/>
      </w:pPr>
      <w:rPr>
        <w:rFonts w:ascii="Symbol" w:hAnsi="Symbol"/>
      </w:rPr>
    </w:lvl>
    <w:lvl w:ilvl="7">
      <w:start w:val="1"/>
      <w:numFmt w:val="bullet"/>
      <w:suff w:val="space"/>
      <w:lvlText w:val="–"/>
      <w:lvlJc w:val="left"/>
      <w:pPr>
        <w:tabs>
          <w:tab w:val="num" w:pos="0"/>
        </w:tabs>
        <w:ind w:firstLine="567"/>
      </w:pPr>
      <w:rPr>
        <w:rFonts w:ascii="Times New Roman" w:hAnsi="Times New Roman"/>
      </w:rPr>
    </w:lvl>
    <w:lvl w:ilvl="8">
      <w:start w:val="1"/>
      <w:numFmt w:val="bullet"/>
      <w:suff w:val="space"/>
      <w:lvlText w:val=""/>
      <w:lvlJc w:val="left"/>
      <w:pPr>
        <w:tabs>
          <w:tab w:val="num" w:pos="0"/>
        </w:tabs>
        <w:ind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5">
    <w:nsid w:val="041B246B"/>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5063623"/>
    <w:multiLevelType w:val="multilevel"/>
    <w:tmpl w:val="0419001D"/>
    <w:styleLink w:val="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155A5669"/>
    <w:multiLevelType w:val="hybridMultilevel"/>
    <w:tmpl w:val="B5BEC580"/>
    <w:lvl w:ilvl="0" w:tplc="468E2474">
      <w:start w:val="1"/>
      <w:numFmt w:val="decimal"/>
      <w:pStyle w:val="a0"/>
      <w:lvlText w:val="%1."/>
      <w:lvlJc w:val="left"/>
      <w:pPr>
        <w:ind w:left="1287" w:hanging="360"/>
      </w:pPr>
      <w:rPr>
        <w:rFonts w:cs="Times New Roman" w:hint="default"/>
        <w:b/>
        <w:color w:val="auto"/>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89A795C"/>
    <w:multiLevelType w:val="multilevel"/>
    <w:tmpl w:val="3D429C00"/>
    <w:lvl w:ilvl="0">
      <w:start w:val="1"/>
      <w:numFmt w:val="russianLower"/>
      <w:pStyle w:val="a1"/>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2">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557F61"/>
    <w:multiLevelType w:val="multilevel"/>
    <w:tmpl w:val="48F6531C"/>
    <w:styleLink w:val="11111111"/>
    <w:lvl w:ilvl="0">
      <w:start w:val="1"/>
      <w:numFmt w:val="decimal"/>
      <w:pStyle w:val="a3"/>
      <w:lvlText w:val="%1"/>
      <w:lvlJc w:val="left"/>
      <w:pPr>
        <w:tabs>
          <w:tab w:val="num" w:pos="283"/>
        </w:tabs>
        <w:ind w:left="-57" w:firstLine="57"/>
      </w:pPr>
      <w:rPr>
        <w:rFonts w:cs="Times New Roman" w:hint="default"/>
      </w:rPr>
    </w:lvl>
    <w:lvl w:ilvl="1">
      <w:start w:val="9"/>
      <w:numFmt w:val="decimal"/>
      <w:isLgl/>
      <w:lvlText w:val="%1.%2."/>
      <w:lvlJc w:val="left"/>
      <w:pPr>
        <w:ind w:left="1075" w:hanging="720"/>
      </w:pPr>
      <w:rPr>
        <w:rFonts w:cs="Times New Roman" w:hint="default"/>
      </w:rPr>
    </w:lvl>
    <w:lvl w:ilvl="2">
      <w:start w:val="2"/>
      <w:numFmt w:val="decimal"/>
      <w:isLgl/>
      <w:lvlText w:val="%1.%2.%3."/>
      <w:lvlJc w:val="left"/>
      <w:pPr>
        <w:ind w:left="1430" w:hanging="720"/>
      </w:pPr>
      <w:rPr>
        <w:rFonts w:cs="Times New Roman" w:hint="default"/>
      </w:rPr>
    </w:lvl>
    <w:lvl w:ilvl="3">
      <w:start w:val="1"/>
      <w:numFmt w:val="decimal"/>
      <w:isLgl/>
      <w:lvlText w:val="%1.%2.%3.%4."/>
      <w:lvlJc w:val="left"/>
      <w:pPr>
        <w:ind w:left="2145" w:hanging="1080"/>
      </w:pPr>
      <w:rPr>
        <w:rFonts w:cs="Times New Roman" w:hint="default"/>
      </w:rPr>
    </w:lvl>
    <w:lvl w:ilvl="4">
      <w:start w:val="1"/>
      <w:numFmt w:val="decimal"/>
      <w:isLgl/>
      <w:lvlText w:val="%1.%2.%3.%4.%5."/>
      <w:lvlJc w:val="left"/>
      <w:pPr>
        <w:ind w:left="2500" w:hanging="1080"/>
      </w:pPr>
      <w:rPr>
        <w:rFonts w:cs="Times New Roman" w:hint="default"/>
      </w:rPr>
    </w:lvl>
    <w:lvl w:ilvl="5">
      <w:start w:val="1"/>
      <w:numFmt w:val="decimal"/>
      <w:isLgl/>
      <w:lvlText w:val="%1.%2.%3.%4.%5.%6."/>
      <w:lvlJc w:val="left"/>
      <w:pPr>
        <w:ind w:left="3215" w:hanging="1440"/>
      </w:pPr>
      <w:rPr>
        <w:rFonts w:cs="Times New Roman" w:hint="default"/>
      </w:rPr>
    </w:lvl>
    <w:lvl w:ilvl="6">
      <w:start w:val="1"/>
      <w:numFmt w:val="decimal"/>
      <w:isLgl/>
      <w:lvlText w:val="%1.%2.%3.%4.%5.%6.%7."/>
      <w:lvlJc w:val="left"/>
      <w:pPr>
        <w:ind w:left="3930" w:hanging="1800"/>
      </w:pPr>
      <w:rPr>
        <w:rFonts w:cs="Times New Roman" w:hint="default"/>
      </w:rPr>
    </w:lvl>
    <w:lvl w:ilvl="7">
      <w:start w:val="1"/>
      <w:numFmt w:val="decimal"/>
      <w:isLgl/>
      <w:lvlText w:val="%1.%2.%3.%4.%5.%6.%7.%8."/>
      <w:lvlJc w:val="left"/>
      <w:pPr>
        <w:ind w:left="4285" w:hanging="1800"/>
      </w:pPr>
      <w:rPr>
        <w:rFonts w:cs="Times New Roman" w:hint="default"/>
      </w:rPr>
    </w:lvl>
    <w:lvl w:ilvl="8">
      <w:start w:val="1"/>
      <w:numFmt w:val="decimal"/>
      <w:isLgl/>
      <w:lvlText w:val="%1.%2.%3.%4.%5.%6.%7.%8.%9."/>
      <w:lvlJc w:val="left"/>
      <w:pPr>
        <w:ind w:left="5000" w:hanging="2160"/>
      </w:pPr>
      <w:rPr>
        <w:rFonts w:cs="Times New Roman" w:hint="default"/>
      </w:rPr>
    </w:lvl>
  </w:abstractNum>
  <w:abstractNum w:abstractNumId="14">
    <w:nsid w:val="32AE0963"/>
    <w:multiLevelType w:val="hybridMultilevel"/>
    <w:tmpl w:val="09B00B12"/>
    <w:lvl w:ilvl="0" w:tplc="82A6B4B4">
      <w:start w:val="2"/>
      <w:numFmt w:val="decimal"/>
      <w:lvlText w:val="%1."/>
      <w:lvlJc w:val="left"/>
      <w:pPr>
        <w:ind w:left="1118" w:hanging="360"/>
      </w:pPr>
      <w:rPr>
        <w:rFonts w:cs="Times New Roman"/>
      </w:rPr>
    </w:lvl>
    <w:lvl w:ilvl="1" w:tplc="04190019">
      <w:start w:val="1"/>
      <w:numFmt w:val="lowerLetter"/>
      <w:lvlText w:val="%2."/>
      <w:lvlJc w:val="left"/>
      <w:pPr>
        <w:ind w:left="1838" w:hanging="360"/>
      </w:pPr>
      <w:rPr>
        <w:rFonts w:cs="Times New Roman"/>
      </w:rPr>
    </w:lvl>
    <w:lvl w:ilvl="2" w:tplc="0419001B">
      <w:start w:val="1"/>
      <w:numFmt w:val="lowerRoman"/>
      <w:lvlText w:val="%3."/>
      <w:lvlJc w:val="right"/>
      <w:pPr>
        <w:ind w:left="2558" w:hanging="180"/>
      </w:pPr>
      <w:rPr>
        <w:rFonts w:cs="Times New Roman"/>
      </w:rPr>
    </w:lvl>
    <w:lvl w:ilvl="3" w:tplc="0419000F">
      <w:start w:val="1"/>
      <w:numFmt w:val="decimal"/>
      <w:lvlText w:val="%4."/>
      <w:lvlJc w:val="left"/>
      <w:pPr>
        <w:ind w:left="3278" w:hanging="360"/>
      </w:pPr>
      <w:rPr>
        <w:rFonts w:cs="Times New Roman"/>
      </w:rPr>
    </w:lvl>
    <w:lvl w:ilvl="4" w:tplc="04190019">
      <w:start w:val="1"/>
      <w:numFmt w:val="lowerLetter"/>
      <w:lvlText w:val="%5."/>
      <w:lvlJc w:val="left"/>
      <w:pPr>
        <w:ind w:left="3998" w:hanging="360"/>
      </w:pPr>
      <w:rPr>
        <w:rFonts w:cs="Times New Roman"/>
      </w:rPr>
    </w:lvl>
    <w:lvl w:ilvl="5" w:tplc="0419001B">
      <w:start w:val="1"/>
      <w:numFmt w:val="lowerRoman"/>
      <w:lvlText w:val="%6."/>
      <w:lvlJc w:val="right"/>
      <w:pPr>
        <w:ind w:left="4718" w:hanging="180"/>
      </w:pPr>
      <w:rPr>
        <w:rFonts w:cs="Times New Roman"/>
      </w:rPr>
    </w:lvl>
    <w:lvl w:ilvl="6" w:tplc="0419000F">
      <w:start w:val="1"/>
      <w:numFmt w:val="decimal"/>
      <w:lvlText w:val="%7."/>
      <w:lvlJc w:val="left"/>
      <w:pPr>
        <w:ind w:left="5438" w:hanging="360"/>
      </w:pPr>
      <w:rPr>
        <w:rFonts w:cs="Times New Roman"/>
      </w:rPr>
    </w:lvl>
    <w:lvl w:ilvl="7" w:tplc="04190019">
      <w:start w:val="1"/>
      <w:numFmt w:val="lowerLetter"/>
      <w:lvlText w:val="%8."/>
      <w:lvlJc w:val="left"/>
      <w:pPr>
        <w:ind w:left="6158" w:hanging="360"/>
      </w:pPr>
      <w:rPr>
        <w:rFonts w:cs="Times New Roman"/>
      </w:rPr>
    </w:lvl>
    <w:lvl w:ilvl="8" w:tplc="0419001B">
      <w:start w:val="1"/>
      <w:numFmt w:val="lowerRoman"/>
      <w:lvlText w:val="%9."/>
      <w:lvlJc w:val="right"/>
      <w:pPr>
        <w:ind w:left="6878" w:hanging="180"/>
      </w:pPr>
      <w:rPr>
        <w:rFonts w:cs="Times New Roman"/>
      </w:rPr>
    </w:lvl>
  </w:abstractNum>
  <w:abstractNum w:abstractNumId="15">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6">
    <w:nsid w:val="3D911A42"/>
    <w:multiLevelType w:val="multilevel"/>
    <w:tmpl w:val="157453D4"/>
    <w:lvl w:ilvl="0">
      <w:start w:val="1"/>
      <w:numFmt w:val="decimal"/>
      <w:lvlText w:val="%1."/>
      <w:lvlJc w:val="left"/>
      <w:pPr>
        <w:ind w:left="791" w:hanging="360"/>
      </w:pPr>
      <w:rPr>
        <w:rFonts w:cs="Times New Roman" w:hint="default"/>
      </w:rPr>
    </w:lvl>
    <w:lvl w:ilvl="1">
      <w:start w:val="1"/>
      <w:numFmt w:val="decimal"/>
      <w:suff w:val="space"/>
      <w:lvlText w:val="%1.%2"/>
      <w:lvlJc w:val="left"/>
      <w:pPr>
        <w:ind w:firstLine="567"/>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567" w:firstLine="567"/>
      </w:pPr>
      <w:rPr>
        <w:rFonts w:cs="Times New Roman" w:hint="default"/>
        <w:sz w:val="28"/>
      </w:rPr>
    </w:lvl>
    <w:lvl w:ilvl="3">
      <w:start w:val="1"/>
      <w:numFmt w:val="decimal"/>
      <w:pStyle w:val="4"/>
      <w:suff w:val="space"/>
      <w:lvlText w:val="%1.%2.%3.%4"/>
      <w:lvlJc w:val="left"/>
      <w:pPr>
        <w:ind w:left="426" w:firstLine="567"/>
      </w:pPr>
      <w:rPr>
        <w:rFonts w:cs="Times New Roman" w:hint="default"/>
      </w:rPr>
    </w:lvl>
    <w:lvl w:ilvl="4">
      <w:start w:val="1"/>
      <w:numFmt w:val="decimal"/>
      <w:pStyle w:val="5"/>
      <w:suff w:val="space"/>
      <w:lvlText w:val="%1.%2.%3.%4.%5"/>
      <w:lvlJc w:val="left"/>
      <w:pPr>
        <w:ind w:firstLine="567"/>
      </w:pPr>
      <w:rPr>
        <w:rFonts w:cs="Times New Roman" w:hint="default"/>
      </w:rPr>
    </w:lvl>
    <w:lvl w:ilvl="5">
      <w:start w:val="1"/>
      <w:numFmt w:val="decimal"/>
      <w:pStyle w:val="6"/>
      <w:suff w:val="space"/>
      <w:lvlText w:val="%1.%2.%3.%4.%5.%6"/>
      <w:lvlJc w:val="left"/>
      <w:pPr>
        <w:ind w:firstLine="567"/>
      </w:pPr>
      <w:rPr>
        <w:rFonts w:cs="Times New Roman" w:hint="default"/>
      </w:rPr>
    </w:lvl>
    <w:lvl w:ilvl="6">
      <w:start w:val="1"/>
      <w:numFmt w:val="decimal"/>
      <w:pStyle w:val="7"/>
      <w:suff w:val="space"/>
      <w:lvlText w:val="%1.%2.%3.%4.%5.%6.%7"/>
      <w:lvlJc w:val="left"/>
      <w:pPr>
        <w:ind w:firstLine="567"/>
      </w:pPr>
      <w:rPr>
        <w:rFonts w:cs="Times New Roman" w:hint="default"/>
      </w:rPr>
    </w:lvl>
    <w:lvl w:ilvl="7">
      <w:start w:val="1"/>
      <w:numFmt w:val="decimal"/>
      <w:pStyle w:val="8"/>
      <w:suff w:val="space"/>
      <w:lvlText w:val="%1.%2.%3.%4.%5.%6.%7.%8"/>
      <w:lvlJc w:val="left"/>
      <w:pPr>
        <w:ind w:firstLine="567"/>
      </w:pPr>
      <w:rPr>
        <w:rFonts w:cs="Times New Roman" w:hint="default"/>
      </w:rPr>
    </w:lvl>
    <w:lvl w:ilvl="8">
      <w:start w:val="1"/>
      <w:numFmt w:val="decimal"/>
      <w:pStyle w:val="9"/>
      <w:suff w:val="space"/>
      <w:lvlText w:val="%1.%2.%3.%4.%5.%6.%7.%8.%9"/>
      <w:lvlJc w:val="left"/>
      <w:pPr>
        <w:ind w:firstLine="567"/>
      </w:pPr>
      <w:rPr>
        <w:rFonts w:cs="Times New Roman" w:hint="default"/>
      </w:rPr>
    </w:lvl>
  </w:abstractNum>
  <w:abstractNum w:abstractNumId="17">
    <w:nsid w:val="3EB617C3"/>
    <w:multiLevelType w:val="multilevel"/>
    <w:tmpl w:val="01243358"/>
    <w:lvl w:ilvl="0">
      <w:start w:val="1"/>
      <w:numFmt w:val="decimal"/>
      <w:lvlText w:val="%1"/>
      <w:lvlJc w:val="left"/>
      <w:pPr>
        <w:ind w:left="432" w:hanging="432"/>
      </w:pPr>
      <w:rPr>
        <w:rFonts w:cs="Times New Roman" w:hint="default"/>
      </w:rPr>
    </w:lvl>
    <w:lvl w:ilvl="1">
      <w:start w:val="1"/>
      <w:numFmt w:val="decimal"/>
      <w:lvlText w:val="%1.%2"/>
      <w:lvlJc w:val="left"/>
      <w:pPr>
        <w:ind w:left="1853" w:hanging="576"/>
      </w:pPr>
      <w:rPr>
        <w:rFonts w:cs="Times New Roman" w:hint="default"/>
        <w:b/>
        <w:sz w:val="24"/>
        <w:szCs w:val="24"/>
      </w:rPr>
    </w:lvl>
    <w:lvl w:ilvl="2">
      <w:start w:val="1"/>
      <w:numFmt w:val="decimal"/>
      <w:lvlText w:val="%1.%2.%3"/>
      <w:lvlJc w:val="left"/>
      <w:pPr>
        <w:ind w:left="720" w:hanging="720"/>
      </w:pPr>
      <w:rPr>
        <w:rFonts w:cs="Times New Roman" w:hint="default"/>
        <w:b/>
        <w:color w:val="auto"/>
        <w:sz w:val="24"/>
        <w:szCs w:val="24"/>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412C6F4C"/>
    <w:multiLevelType w:val="multilevel"/>
    <w:tmpl w:val="E61AF3F4"/>
    <w:lvl w:ilvl="0">
      <w:start w:val="2"/>
      <w:numFmt w:val="decimal"/>
      <w:lvlText w:val="%1"/>
      <w:lvlJc w:val="left"/>
      <w:pPr>
        <w:ind w:left="480" w:hanging="480"/>
      </w:pPr>
      <w:rPr>
        <w:rFonts w:cs="Times New Roman" w:hint="default"/>
      </w:rPr>
    </w:lvl>
    <w:lvl w:ilvl="1">
      <w:start w:val="2"/>
      <w:numFmt w:val="decimal"/>
      <w:lvlText w:val="%1.%2"/>
      <w:lvlJc w:val="left"/>
      <w:pPr>
        <w:ind w:left="834" w:hanging="48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9">
    <w:nsid w:val="49643F15"/>
    <w:multiLevelType w:val="hybridMultilevel"/>
    <w:tmpl w:val="51220E92"/>
    <w:styleLink w:val="1ai2"/>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2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1">
    <w:nsid w:val="4BDF68B4"/>
    <w:multiLevelType w:val="multilevel"/>
    <w:tmpl w:val="0419001F"/>
    <w:styleLink w:val="1ai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4F524598"/>
    <w:multiLevelType w:val="hybridMultilevel"/>
    <w:tmpl w:val="53322E88"/>
    <w:styleLink w:val="2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4F65195B"/>
    <w:multiLevelType w:val="multilevel"/>
    <w:tmpl w:val="16A8B17E"/>
    <w:lvl w:ilvl="0">
      <w:start w:val="1"/>
      <w:numFmt w:val="decimal"/>
      <w:pStyle w:val="12"/>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BFE7418"/>
    <w:multiLevelType w:val="hybridMultilevel"/>
    <w:tmpl w:val="8EF2810E"/>
    <w:lvl w:ilvl="0" w:tplc="B0009FF0">
      <w:numFmt w:val="decimal"/>
      <w:pStyle w:val="S2"/>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7">
    <w:nsid w:val="636D237D"/>
    <w:multiLevelType w:val="multilevel"/>
    <w:tmpl w:val="B6EAB286"/>
    <w:lvl w:ilvl="0">
      <w:start w:val="1"/>
      <w:numFmt w:val="bullet"/>
      <w:pStyle w:val="a5"/>
      <w:suff w:val="space"/>
      <w:lvlText w:val="–"/>
      <w:lvlJc w:val="left"/>
      <w:pPr>
        <w:ind w:left="-425"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left="-283"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8">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vanish w:val="0"/>
        <w:color w:val="000000"/>
        <w:spacing w:val="0"/>
        <w:kern w:val="0"/>
        <w:position w:val="0"/>
        <w:sz w:val="24"/>
        <w:szCs w:val="24"/>
        <w:u w:val="none"/>
        <w:vertAlign w:val="baseline"/>
      </w:rPr>
    </w:lvl>
    <w:lvl w:ilvl="1">
      <w:start w:val="1"/>
      <w:numFmt w:val="decimal"/>
      <w:pStyle w:val="a6"/>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num w:numId="1">
    <w:abstractNumId w:val="16"/>
  </w:num>
  <w:num w:numId="2">
    <w:abstractNumId w:val="11"/>
  </w:num>
  <w:num w:numId="3">
    <w:abstractNumId w:val="13"/>
  </w:num>
  <w:num w:numId="4">
    <w:abstractNumId w:val="23"/>
  </w:num>
  <w:num w:numId="5">
    <w:abstractNumId w:val="28"/>
  </w:num>
  <w:num w:numId="6">
    <w:abstractNumId w:val="27"/>
  </w:num>
  <w:num w:numId="7">
    <w:abstractNumId w:val="4"/>
  </w:num>
  <w:num w:numId="8">
    <w:abstractNumId w:val="6"/>
  </w:num>
  <w:num w:numId="9">
    <w:abstractNumId w:val="21"/>
  </w:num>
  <w:num w:numId="10">
    <w:abstractNumId w:val="19"/>
  </w:num>
  <w:num w:numId="11">
    <w:abstractNumId w:val="9"/>
  </w:num>
  <w:num w:numId="12">
    <w:abstractNumId w:val="5"/>
  </w:num>
  <w:num w:numId="13">
    <w:abstractNumId w:val="25"/>
  </w:num>
  <w:num w:numId="14">
    <w:abstractNumId w:val="20"/>
  </w:num>
  <w:num w:numId="15">
    <w:abstractNumId w:val="24"/>
  </w:num>
  <w:num w:numId="16">
    <w:abstractNumId w:val="15"/>
  </w:num>
  <w:num w:numId="17">
    <w:abstractNumId w:val="8"/>
  </w:num>
  <w:num w:numId="18">
    <w:abstractNumId w:val="22"/>
  </w:num>
  <w:num w:numId="19">
    <w:abstractNumId w:val="7"/>
  </w:num>
  <w:num w:numId="20">
    <w:abstractNumId w:val="26"/>
  </w:num>
  <w:num w:numId="21">
    <w:abstractNumId w:val="10"/>
  </w:num>
  <w:num w:numId="22">
    <w:abstractNumId w:val="17"/>
  </w:num>
  <w:num w:numId="23">
    <w:abstractNumId w:val="12"/>
  </w:num>
  <w:num w:numId="24">
    <w:abstractNumId w:val="18"/>
  </w:num>
  <w:num w:numId="2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NotTrackMoves/>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0EDD"/>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0D72"/>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56E"/>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3FBF"/>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133"/>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3A1"/>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401"/>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5C38"/>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240"/>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B52"/>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649"/>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5AA"/>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67F3"/>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7FC"/>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3E0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445"/>
    <w:rsid w:val="00790563"/>
    <w:rsid w:val="00790648"/>
    <w:rsid w:val="00790655"/>
    <w:rsid w:val="00790728"/>
    <w:rsid w:val="007908CC"/>
    <w:rsid w:val="00790A89"/>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AAE"/>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3D5"/>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290"/>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6BEE"/>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1E9"/>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4CC"/>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DF"/>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66"/>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70B"/>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906"/>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169"/>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C72"/>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C94"/>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289"/>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DB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865"/>
    <w:rsid w:val="00FF6B26"/>
    <w:rsid w:val="00FF713A"/>
    <w:rsid w:val="00FF7390"/>
    <w:rsid w:val="00FF74A4"/>
    <w:rsid w:val="00FF7787"/>
    <w:rsid w:val="00FF7848"/>
    <w:rsid w:val="00FF78A6"/>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ГЛАВА,Заголовок 2 Знак1,Заголовок 2 Знак Знак,Заголовок 21"/>
    <w:basedOn w:val="a7"/>
    <w:next w:val="a8"/>
    <w:link w:val="22"/>
    <w:uiPriority w:val="9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Знак3,Знак3 Знак Знак Знак,ПодЗаголовок,Заголовок 31,Знак14"/>
    <w:basedOn w:val="a7"/>
    <w:next w:val="a8"/>
    <w:link w:val="30"/>
    <w:uiPriority w:val="9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uiPriority w:val="99"/>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uiPriority w:val="99"/>
    <w:qFormat/>
    <w:rsid w:val="005D3CA8"/>
    <w:pPr>
      <w:numPr>
        <w:ilvl w:val="6"/>
        <w:numId w:val="1"/>
      </w:numPr>
      <w:spacing w:before="240" w:after="60"/>
      <w:outlineLvl w:val="6"/>
    </w:pPr>
  </w:style>
  <w:style w:type="paragraph" w:styleId="8">
    <w:name w:val="heading 8"/>
    <w:basedOn w:val="a7"/>
    <w:next w:val="a7"/>
    <w:link w:val="80"/>
    <w:uiPriority w:val="99"/>
    <w:qFormat/>
    <w:rsid w:val="005D3CA8"/>
    <w:pPr>
      <w:numPr>
        <w:ilvl w:val="7"/>
        <w:numId w:val="1"/>
      </w:numPr>
      <w:spacing w:before="240" w:after="60"/>
      <w:outlineLvl w:val="7"/>
    </w:pPr>
    <w:rPr>
      <w:i/>
      <w:iCs/>
    </w:rPr>
  </w:style>
  <w:style w:type="paragraph" w:styleId="9">
    <w:name w:val="heading 9"/>
    <w:basedOn w:val="a7"/>
    <w:next w:val="a7"/>
    <w:link w:val="90"/>
    <w:uiPriority w:val="99"/>
    <w:qFormat/>
    <w:rsid w:val="005D3CA8"/>
    <w:pPr>
      <w:numPr>
        <w:ilvl w:val="8"/>
        <w:numId w:val="1"/>
      </w:numPr>
      <w:spacing w:before="240" w:after="60"/>
      <w:outlineLvl w:val="8"/>
    </w:pPr>
    <w:rPr>
      <w:rFonts w:ascii="Arial" w:hAnsi="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Заголовок 1 Знак"/>
    <w:aliases w:val="Заголовок 1 Знак Знак Знак1,Заголовок 1 Знак Знак Знак Знак"/>
    <w:link w:val="13"/>
    <w:uiPriority w:val="99"/>
    <w:locked/>
    <w:rsid w:val="00293A4D"/>
    <w:rPr>
      <w:b/>
      <w:caps/>
      <w:kern w:val="32"/>
      <w:sz w:val="28"/>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w:link w:val="21"/>
    <w:uiPriority w:val="99"/>
    <w:locked/>
    <w:rsid w:val="00A01E86"/>
    <w:rPr>
      <w:b/>
      <w:sz w:val="28"/>
    </w:rPr>
  </w:style>
  <w:style w:type="character" w:customStyle="1" w:styleId="Heading3Char">
    <w:name w:val="Heading 3 Char"/>
    <w:aliases w:val="Знак3 Знак Char,Знак3 Char,Знак3 Знак Знак Знак Char,ПодЗаголовок Char,Заголовок 31 Char,Знак14 Char"/>
    <w:uiPriority w:val="9"/>
    <w:semiHidden/>
    <w:rsid w:val="006D781F"/>
    <w:rPr>
      <w:rFonts w:ascii="Cambria" w:eastAsia="Times New Roman" w:hAnsi="Cambria" w:cs="Times New Roman"/>
      <w:b/>
      <w:bCs/>
      <w:sz w:val="26"/>
      <w:szCs w:val="26"/>
    </w:rPr>
  </w:style>
  <w:style w:type="character" w:customStyle="1" w:styleId="40">
    <w:name w:val="Заголовок 4 Знак"/>
    <w:aliases w:val="ПОДЗАГОЛОВКИ Знак"/>
    <w:link w:val="4"/>
    <w:uiPriority w:val="99"/>
    <w:locked/>
    <w:rsid w:val="00F949CE"/>
    <w:rPr>
      <w:b/>
      <w:bCs/>
      <w:sz w:val="24"/>
      <w:szCs w:val="24"/>
    </w:rPr>
  </w:style>
  <w:style w:type="character" w:customStyle="1" w:styleId="50">
    <w:name w:val="Заголовок 5 Знак"/>
    <w:link w:val="5"/>
    <w:uiPriority w:val="99"/>
    <w:locked/>
    <w:rsid w:val="00A01E86"/>
    <w:rPr>
      <w:b/>
      <w:bCs/>
      <w:iCs/>
      <w:sz w:val="22"/>
      <w:szCs w:val="22"/>
    </w:rPr>
  </w:style>
  <w:style w:type="character" w:customStyle="1" w:styleId="60">
    <w:name w:val="Заголовок 6 Знак"/>
    <w:link w:val="6"/>
    <w:uiPriority w:val="99"/>
    <w:locked/>
    <w:rsid w:val="00F949CE"/>
    <w:rPr>
      <w:b/>
      <w:bCs/>
      <w:sz w:val="22"/>
      <w:szCs w:val="22"/>
    </w:rPr>
  </w:style>
  <w:style w:type="character" w:customStyle="1" w:styleId="70">
    <w:name w:val="Заголовок 7 Знак"/>
    <w:aliases w:val="Заголовок x.x Знак"/>
    <w:link w:val="7"/>
    <w:uiPriority w:val="99"/>
    <w:locked/>
    <w:rsid w:val="00F949CE"/>
    <w:rPr>
      <w:sz w:val="24"/>
      <w:szCs w:val="24"/>
    </w:rPr>
  </w:style>
  <w:style w:type="character" w:customStyle="1" w:styleId="80">
    <w:name w:val="Заголовок 8 Знак"/>
    <w:link w:val="8"/>
    <w:uiPriority w:val="99"/>
    <w:locked/>
    <w:rsid w:val="00F949CE"/>
    <w:rPr>
      <w:i/>
      <w:iCs/>
      <w:sz w:val="24"/>
      <w:szCs w:val="24"/>
    </w:rPr>
  </w:style>
  <w:style w:type="character" w:customStyle="1" w:styleId="90">
    <w:name w:val="Заголовок 9 Знак"/>
    <w:link w:val="9"/>
    <w:uiPriority w:val="99"/>
    <w:locked/>
    <w:rsid w:val="00F949CE"/>
    <w:rPr>
      <w:rFonts w:ascii="Arial" w:hAnsi="Arial"/>
      <w:sz w:val="22"/>
      <w:szCs w:val="22"/>
    </w:rPr>
  </w:style>
  <w:style w:type="paragraph" w:customStyle="1" w:styleId="a8">
    <w:name w:val="Абзац"/>
    <w:basedOn w:val="a7"/>
    <w:link w:val="ac"/>
    <w:uiPriority w:val="99"/>
    <w:rsid w:val="005D3CA8"/>
    <w:pPr>
      <w:spacing w:before="120" w:after="60"/>
      <w:ind w:firstLine="567"/>
      <w:jc w:val="both"/>
    </w:pPr>
  </w:style>
  <w:style w:type="character" w:customStyle="1" w:styleId="ac">
    <w:name w:val="Абзац Знак"/>
    <w:link w:val="a8"/>
    <w:uiPriority w:val="99"/>
    <w:locked/>
    <w:rsid w:val="0069205C"/>
    <w:rPr>
      <w:sz w:val="24"/>
    </w:rPr>
  </w:style>
  <w:style w:type="paragraph" w:styleId="a5">
    <w:name w:val="List"/>
    <w:basedOn w:val="a7"/>
    <w:link w:val="ad"/>
    <w:uiPriority w:val="99"/>
    <w:rsid w:val="00426C2A"/>
    <w:pPr>
      <w:numPr>
        <w:numId w:val="6"/>
      </w:numPr>
      <w:spacing w:after="60"/>
      <w:jc w:val="both"/>
    </w:pPr>
  </w:style>
  <w:style w:type="character" w:customStyle="1" w:styleId="ad">
    <w:name w:val="Список Знак"/>
    <w:link w:val="a5"/>
    <w:uiPriority w:val="99"/>
    <w:locked/>
    <w:rsid w:val="00426C2A"/>
    <w:rPr>
      <w:sz w:val="24"/>
      <w:szCs w:val="24"/>
    </w:rPr>
  </w:style>
  <w:style w:type="paragraph" w:styleId="31">
    <w:name w:val="toc 3"/>
    <w:basedOn w:val="a7"/>
    <w:next w:val="a7"/>
    <w:autoRedefine/>
    <w:uiPriority w:val="99"/>
    <w:rsid w:val="005D3CA8"/>
    <w:pPr>
      <w:ind w:left="480"/>
    </w:pPr>
    <w:rPr>
      <w:i/>
      <w:iCs/>
      <w:sz w:val="20"/>
      <w:szCs w:val="20"/>
    </w:rPr>
  </w:style>
  <w:style w:type="paragraph" w:customStyle="1" w:styleId="a">
    <w:name w:val="Список нумерованный"/>
    <w:basedOn w:val="a7"/>
    <w:uiPriority w:val="99"/>
    <w:rsid w:val="0054040A"/>
    <w:pPr>
      <w:numPr>
        <w:numId w:val="7"/>
      </w:numPr>
      <w:spacing w:before="120"/>
      <w:jc w:val="both"/>
    </w:pPr>
  </w:style>
  <w:style w:type="paragraph" w:customStyle="1" w:styleId="ae">
    <w:name w:val="Табличный"/>
    <w:basedOn w:val="a7"/>
    <w:uiPriority w:val="99"/>
    <w:rsid w:val="005D3CA8"/>
    <w:pPr>
      <w:keepNext/>
      <w:widowControl w:val="0"/>
      <w:spacing w:before="60" w:after="60"/>
      <w:jc w:val="center"/>
    </w:pPr>
    <w:rPr>
      <w:b/>
      <w:sz w:val="22"/>
      <w:szCs w:val="20"/>
    </w:rPr>
  </w:style>
  <w:style w:type="paragraph" w:customStyle="1" w:styleId="af">
    <w:name w:val="Содержание"/>
    <w:basedOn w:val="a7"/>
    <w:uiPriority w:val="99"/>
    <w:rsid w:val="005D3CA8"/>
    <w:pPr>
      <w:widowControl w:val="0"/>
      <w:spacing w:before="240" w:after="240"/>
      <w:jc w:val="center"/>
    </w:pPr>
    <w:rPr>
      <w:b/>
      <w:caps/>
      <w:szCs w:val="20"/>
    </w:rPr>
  </w:style>
  <w:style w:type="paragraph" w:styleId="af0">
    <w:name w:val="Balloon Text"/>
    <w:aliases w:val="Знак5"/>
    <w:basedOn w:val="a7"/>
    <w:link w:val="af1"/>
    <w:uiPriority w:val="99"/>
    <w:rsid w:val="005D3CA8"/>
    <w:pPr>
      <w:widowControl w:val="0"/>
      <w:suppressAutoHyphens/>
      <w:jc w:val="both"/>
    </w:pPr>
    <w:rPr>
      <w:rFonts w:ascii="Tahoma" w:hAnsi="Tahoma"/>
      <w:sz w:val="16"/>
      <w:szCs w:val="16"/>
    </w:rPr>
  </w:style>
  <w:style w:type="character" w:customStyle="1" w:styleId="af1">
    <w:name w:val="Текст выноски Знак"/>
    <w:aliases w:val="Знак5 Знак"/>
    <w:link w:val="af0"/>
    <w:uiPriority w:val="99"/>
    <w:locked/>
    <w:rsid w:val="00A01E86"/>
    <w:rPr>
      <w:rFonts w:ascii="Tahoma" w:hAnsi="Tahoma"/>
      <w:sz w:val="16"/>
    </w:rPr>
  </w:style>
  <w:style w:type="paragraph" w:styleId="15">
    <w:name w:val="toc 1"/>
    <w:aliases w:val="ОГЛАВЛЕНИЕ"/>
    <w:basedOn w:val="a7"/>
    <w:next w:val="a7"/>
    <w:link w:val="16"/>
    <w:uiPriority w:val="99"/>
    <w:rsid w:val="005D3CA8"/>
    <w:pPr>
      <w:spacing w:before="120" w:after="120"/>
    </w:pPr>
    <w:rPr>
      <w:b/>
      <w:bCs/>
      <w:caps/>
      <w:sz w:val="20"/>
      <w:szCs w:val="20"/>
    </w:rPr>
  </w:style>
  <w:style w:type="paragraph" w:styleId="23">
    <w:name w:val="toc 2"/>
    <w:basedOn w:val="a7"/>
    <w:next w:val="a7"/>
    <w:autoRedefine/>
    <w:uiPriority w:val="99"/>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99"/>
    <w:qFormat/>
    <w:rsid w:val="00536835"/>
    <w:pPr>
      <w:keepNext/>
      <w:spacing w:before="120" w:after="120"/>
      <w:jc w:val="center"/>
    </w:pPr>
    <w:rPr>
      <w:b/>
      <w:bCs/>
      <w:sz w:val="22"/>
      <w:szCs w:val="20"/>
    </w:rPr>
  </w:style>
  <w:style w:type="paragraph" w:customStyle="1" w:styleId="af3">
    <w:name w:val="Название таблицы"/>
    <w:basedOn w:val="af2"/>
    <w:uiPriority w:val="99"/>
    <w:rsid w:val="00536835"/>
  </w:style>
  <w:style w:type="paragraph" w:customStyle="1" w:styleId="af4">
    <w:name w:val="Табличный_заголовки"/>
    <w:basedOn w:val="a7"/>
    <w:uiPriority w:val="99"/>
    <w:rsid w:val="00913545"/>
    <w:pPr>
      <w:keepNext/>
      <w:keepLines/>
      <w:jc w:val="center"/>
    </w:pPr>
    <w:rPr>
      <w:b/>
      <w:sz w:val="20"/>
      <w:szCs w:val="20"/>
    </w:rPr>
  </w:style>
  <w:style w:type="paragraph" w:customStyle="1" w:styleId="af5">
    <w:name w:val="Табличный_центр"/>
    <w:basedOn w:val="a7"/>
    <w:uiPriority w:val="99"/>
    <w:rsid w:val="00536835"/>
    <w:pPr>
      <w:keepNext/>
      <w:jc w:val="center"/>
    </w:pPr>
    <w:rPr>
      <w:sz w:val="22"/>
      <w:szCs w:val="22"/>
    </w:rPr>
  </w:style>
  <w:style w:type="paragraph" w:customStyle="1" w:styleId="12">
    <w:name w:val="Список 1)"/>
    <w:basedOn w:val="a7"/>
    <w:uiPriority w:val="99"/>
    <w:rsid w:val="00E072BE"/>
    <w:pPr>
      <w:numPr>
        <w:numId w:val="4"/>
      </w:numPr>
      <w:spacing w:after="60"/>
      <w:jc w:val="both"/>
    </w:pPr>
  </w:style>
  <w:style w:type="paragraph" w:customStyle="1" w:styleId="a3">
    <w:name w:val="Табличный_нумерованный"/>
    <w:basedOn w:val="a7"/>
    <w:link w:val="af6"/>
    <w:uiPriority w:val="99"/>
    <w:rsid w:val="00301DFE"/>
    <w:pPr>
      <w:numPr>
        <w:numId w:val="3"/>
      </w:numPr>
    </w:pPr>
    <w:rPr>
      <w:sz w:val="22"/>
      <w:szCs w:val="22"/>
    </w:rPr>
  </w:style>
  <w:style w:type="character" w:customStyle="1" w:styleId="af6">
    <w:name w:val="Табличный_нумерованный Знак"/>
    <w:link w:val="a3"/>
    <w:uiPriority w:val="99"/>
    <w:locked/>
    <w:rsid w:val="00F5339E"/>
    <w:rPr>
      <w:sz w:val="22"/>
      <w:szCs w:val="22"/>
    </w:rPr>
  </w:style>
  <w:style w:type="paragraph" w:styleId="41">
    <w:name w:val="toc 4"/>
    <w:basedOn w:val="a7"/>
    <w:next w:val="a7"/>
    <w:autoRedefine/>
    <w:uiPriority w:val="99"/>
    <w:rsid w:val="005D3CA8"/>
    <w:pPr>
      <w:ind w:left="720"/>
    </w:pPr>
    <w:rPr>
      <w:sz w:val="18"/>
      <w:szCs w:val="18"/>
    </w:rPr>
  </w:style>
  <w:style w:type="paragraph" w:styleId="51">
    <w:name w:val="toc 5"/>
    <w:basedOn w:val="a7"/>
    <w:next w:val="a7"/>
    <w:autoRedefine/>
    <w:uiPriority w:val="99"/>
    <w:rsid w:val="005D3CA8"/>
    <w:pPr>
      <w:ind w:left="960"/>
    </w:pPr>
    <w:rPr>
      <w:sz w:val="18"/>
      <w:szCs w:val="18"/>
    </w:rPr>
  </w:style>
  <w:style w:type="paragraph" w:styleId="61">
    <w:name w:val="toc 6"/>
    <w:basedOn w:val="a7"/>
    <w:next w:val="a7"/>
    <w:autoRedefine/>
    <w:uiPriority w:val="99"/>
    <w:rsid w:val="005D3CA8"/>
    <w:pPr>
      <w:ind w:left="1200"/>
    </w:pPr>
    <w:rPr>
      <w:sz w:val="18"/>
      <w:szCs w:val="18"/>
    </w:rPr>
  </w:style>
  <w:style w:type="paragraph" w:styleId="71">
    <w:name w:val="toc 7"/>
    <w:basedOn w:val="a7"/>
    <w:next w:val="a7"/>
    <w:autoRedefine/>
    <w:uiPriority w:val="99"/>
    <w:rsid w:val="005D3CA8"/>
    <w:pPr>
      <w:ind w:left="1440"/>
    </w:pPr>
    <w:rPr>
      <w:sz w:val="18"/>
      <w:szCs w:val="18"/>
    </w:rPr>
  </w:style>
  <w:style w:type="paragraph" w:styleId="81">
    <w:name w:val="toc 8"/>
    <w:basedOn w:val="a7"/>
    <w:next w:val="a7"/>
    <w:autoRedefine/>
    <w:uiPriority w:val="99"/>
    <w:rsid w:val="005D3CA8"/>
    <w:pPr>
      <w:ind w:left="1680"/>
    </w:pPr>
    <w:rPr>
      <w:sz w:val="18"/>
      <w:szCs w:val="18"/>
    </w:rPr>
  </w:style>
  <w:style w:type="paragraph" w:styleId="91">
    <w:name w:val="toc 9"/>
    <w:basedOn w:val="a7"/>
    <w:next w:val="a7"/>
    <w:autoRedefine/>
    <w:uiPriority w:val="99"/>
    <w:rsid w:val="005D3CA8"/>
    <w:pPr>
      <w:ind w:left="1920"/>
    </w:pPr>
    <w:rPr>
      <w:sz w:val="18"/>
      <w:szCs w:val="18"/>
    </w:rPr>
  </w:style>
  <w:style w:type="paragraph" w:styleId="af7">
    <w:name w:val="toa heading"/>
    <w:basedOn w:val="a7"/>
    <w:next w:val="a7"/>
    <w:uiPriority w:val="99"/>
    <w:semiHidden/>
    <w:rsid w:val="005D3CA8"/>
    <w:pPr>
      <w:spacing w:before="40" w:after="20"/>
      <w:jc w:val="center"/>
    </w:pPr>
    <w:rPr>
      <w:b/>
      <w:sz w:val="22"/>
      <w:szCs w:val="20"/>
    </w:rPr>
  </w:style>
  <w:style w:type="paragraph" w:styleId="af8">
    <w:name w:val="annotation text"/>
    <w:basedOn w:val="a7"/>
    <w:link w:val="af9"/>
    <w:uiPriority w:val="99"/>
    <w:rsid w:val="005D3CA8"/>
    <w:rPr>
      <w:sz w:val="20"/>
      <w:szCs w:val="20"/>
    </w:rPr>
  </w:style>
  <w:style w:type="character" w:customStyle="1" w:styleId="af9">
    <w:name w:val="Текст примечания Знак"/>
    <w:basedOn w:val="a9"/>
    <w:link w:val="af8"/>
    <w:uiPriority w:val="99"/>
    <w:locked/>
    <w:rsid w:val="00F949CE"/>
  </w:style>
  <w:style w:type="paragraph" w:styleId="afa">
    <w:name w:val="annotation subject"/>
    <w:basedOn w:val="af8"/>
    <w:next w:val="af8"/>
    <w:link w:val="afb"/>
    <w:uiPriority w:val="99"/>
    <w:semiHidden/>
    <w:rsid w:val="005D3CA8"/>
    <w:pPr>
      <w:ind w:firstLine="284"/>
      <w:jc w:val="both"/>
    </w:pPr>
    <w:rPr>
      <w:b/>
      <w:bCs/>
    </w:rPr>
  </w:style>
  <w:style w:type="character" w:customStyle="1" w:styleId="afb">
    <w:name w:val="Тема примечания Знак"/>
    <w:link w:val="afa"/>
    <w:uiPriority w:val="99"/>
    <w:semiHidden/>
    <w:locked/>
    <w:rsid w:val="00F949CE"/>
    <w:rPr>
      <w:b/>
    </w:rPr>
  </w:style>
  <w:style w:type="paragraph" w:customStyle="1" w:styleId="a6">
    <w:name w:val="Требования"/>
    <w:basedOn w:val="a7"/>
    <w:uiPriority w:val="99"/>
    <w:rsid w:val="008E6F78"/>
    <w:pPr>
      <w:numPr>
        <w:ilvl w:val="1"/>
        <w:numId w:val="5"/>
      </w:numPr>
      <w:spacing w:before="120" w:after="60"/>
      <w:ind w:left="0" w:firstLine="567"/>
      <w:jc w:val="both"/>
      <w:outlineLvl w:val="1"/>
    </w:pPr>
    <w:rPr>
      <w:bCs/>
      <w:i/>
      <w:iCs/>
    </w:rPr>
  </w:style>
  <w:style w:type="paragraph" w:customStyle="1" w:styleId="a1">
    <w:name w:val="Список а)"/>
    <w:basedOn w:val="a5"/>
    <w:uiPriority w:val="99"/>
    <w:rsid w:val="0054040A"/>
    <w:pPr>
      <w:numPr>
        <w:numId w:val="2"/>
      </w:numPr>
      <w:ind w:firstLine="0"/>
    </w:pPr>
  </w:style>
  <w:style w:type="paragraph" w:styleId="afc">
    <w:name w:val="Document Map"/>
    <w:basedOn w:val="a7"/>
    <w:link w:val="afd"/>
    <w:uiPriority w:val="99"/>
    <w:rsid w:val="005D3CA8"/>
    <w:pPr>
      <w:widowControl w:val="0"/>
      <w:shd w:val="clear" w:color="auto" w:fill="000080"/>
      <w:suppressAutoHyphens/>
      <w:jc w:val="both"/>
    </w:pPr>
    <w:rPr>
      <w:rFonts w:ascii="Tahoma" w:hAnsi="Tahoma"/>
      <w:szCs w:val="20"/>
    </w:rPr>
  </w:style>
  <w:style w:type="character" w:customStyle="1" w:styleId="afd">
    <w:name w:val="Схема документа Знак"/>
    <w:link w:val="afc"/>
    <w:uiPriority w:val="99"/>
    <w:locked/>
    <w:rsid w:val="00120F52"/>
    <w:rPr>
      <w:rFonts w:ascii="Tahoma" w:hAnsi="Tahoma"/>
      <w:sz w:val="24"/>
      <w:shd w:val="clear" w:color="auto" w:fill="000080"/>
    </w:rPr>
  </w:style>
  <w:style w:type="character" w:styleId="afe">
    <w:name w:val="annotation reference"/>
    <w:uiPriority w:val="99"/>
    <w:rsid w:val="005D3CA8"/>
    <w:rPr>
      <w:rFonts w:cs="Times New Roman"/>
      <w:sz w:val="16"/>
    </w:rPr>
  </w:style>
  <w:style w:type="paragraph" w:customStyle="1" w:styleId="aff">
    <w:name w:val="Табличный_слева"/>
    <w:basedOn w:val="a7"/>
    <w:uiPriority w:val="99"/>
    <w:rsid w:val="00301DFE"/>
    <w:rPr>
      <w:sz w:val="22"/>
      <w:szCs w:val="22"/>
    </w:rPr>
  </w:style>
  <w:style w:type="paragraph" w:customStyle="1" w:styleId="17">
    <w:name w:val="Обычный 1"/>
    <w:basedOn w:val="a7"/>
    <w:next w:val="a7"/>
    <w:uiPriority w:val="99"/>
    <w:semiHidden/>
    <w:rsid w:val="005D3CA8"/>
    <w:pPr>
      <w:tabs>
        <w:tab w:val="num" w:pos="360"/>
      </w:tabs>
      <w:spacing w:before="120"/>
      <w:ind w:left="360" w:hanging="360"/>
      <w:jc w:val="both"/>
    </w:pPr>
    <w:rPr>
      <w:szCs w:val="20"/>
    </w:rPr>
  </w:style>
  <w:style w:type="table" w:styleId="aff0">
    <w:name w:val="Table Grid"/>
    <w:basedOn w:val="aa"/>
    <w:uiPriority w:val="9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uiPriority w:val="99"/>
    <w:rsid w:val="0084131A"/>
    <w:pPr>
      <w:tabs>
        <w:tab w:val="clear" w:pos="360"/>
      </w:tabs>
      <w:spacing w:before="0"/>
      <w:ind w:left="0" w:firstLine="0"/>
      <w:jc w:val="left"/>
    </w:pPr>
  </w:style>
  <w:style w:type="paragraph" w:customStyle="1" w:styleId="aff2">
    <w:name w:val="Табличный_по ширине"/>
    <w:basedOn w:val="aff"/>
    <w:uiPriority w:val="99"/>
    <w:rsid w:val="009A4AC0"/>
    <w:pPr>
      <w:jc w:val="both"/>
    </w:pPr>
  </w:style>
  <w:style w:type="paragraph" w:customStyle="1" w:styleId="100">
    <w:name w:val="Табличный_центр_10"/>
    <w:basedOn w:val="a7"/>
    <w:uiPriority w:val="99"/>
    <w:rsid w:val="00426C2A"/>
    <w:pPr>
      <w:keepNext/>
      <w:jc w:val="center"/>
    </w:pPr>
    <w:rPr>
      <w:sz w:val="20"/>
    </w:rPr>
  </w:style>
  <w:style w:type="paragraph" w:customStyle="1" w:styleId="101">
    <w:name w:val="Табличный_слева_10"/>
    <w:basedOn w:val="a7"/>
    <w:uiPriority w:val="99"/>
    <w:rsid w:val="00947735"/>
    <w:rPr>
      <w:sz w:val="20"/>
    </w:rPr>
  </w:style>
  <w:style w:type="paragraph" w:customStyle="1" w:styleId="102">
    <w:name w:val="Табличный_по ширине_10"/>
    <w:basedOn w:val="a7"/>
    <w:uiPriority w:val="99"/>
    <w:rsid w:val="00947735"/>
    <w:pPr>
      <w:jc w:val="both"/>
    </w:pPr>
    <w:rPr>
      <w:sz w:val="20"/>
    </w:rPr>
  </w:style>
  <w:style w:type="paragraph" w:customStyle="1" w:styleId="10">
    <w:name w:val="Табличный_нумерованный_10"/>
    <w:basedOn w:val="a7"/>
    <w:uiPriority w:val="99"/>
    <w:rsid w:val="00947735"/>
    <w:pPr>
      <w:numPr>
        <w:numId w:val="8"/>
      </w:numPr>
    </w:pPr>
    <w:rPr>
      <w:sz w:val="20"/>
    </w:rPr>
  </w:style>
  <w:style w:type="paragraph" w:customStyle="1" w:styleId="103">
    <w:name w:val="Табличный_заголовки_10"/>
    <w:basedOn w:val="a8"/>
    <w:uiPriority w:val="99"/>
    <w:rsid w:val="00947735"/>
    <w:pPr>
      <w:jc w:val="center"/>
    </w:pPr>
    <w:rPr>
      <w:b/>
      <w:sz w:val="20"/>
    </w:rPr>
  </w:style>
  <w:style w:type="paragraph" w:styleId="aff3">
    <w:name w:val="List Paragraph"/>
    <w:aliases w:val="Use Case List Paragraph,ТЗ список,Абзац списка литеральный,Bullet List,FooterText,numbered,Bullet 1,it_List1,асз.Списка,Абзац основного текста,ТЕКСТ,Маркер,Paragraphe de liste1,Bulletr List Paragraph,Cписок ЯНАО-19,Список КПР"/>
    <w:basedOn w:val="a7"/>
    <w:link w:val="aff4"/>
    <w:uiPriority w:val="99"/>
    <w:qFormat/>
    <w:rsid w:val="007C0B22"/>
    <w:pPr>
      <w:spacing w:line="360" w:lineRule="auto"/>
      <w:ind w:left="708" w:firstLine="680"/>
      <w:jc w:val="both"/>
    </w:pPr>
  </w:style>
  <w:style w:type="paragraph" w:styleId="aff5">
    <w:name w:val="Title"/>
    <w:basedOn w:val="a7"/>
    <w:next w:val="a7"/>
    <w:link w:val="aff6"/>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99"/>
    <w:locked/>
    <w:rsid w:val="00C45328"/>
    <w:rPr>
      <w:rFonts w:ascii="Cambria" w:hAnsi="Cambria"/>
      <w:i/>
      <w:color w:val="243F60"/>
      <w:sz w:val="60"/>
    </w:rPr>
  </w:style>
  <w:style w:type="paragraph" w:styleId="aff7">
    <w:name w:val="Subtitle"/>
    <w:basedOn w:val="a7"/>
    <w:next w:val="a7"/>
    <w:link w:val="aff8"/>
    <w:uiPriority w:val="99"/>
    <w:qFormat/>
    <w:rsid w:val="00C45328"/>
    <w:pPr>
      <w:spacing w:before="200" w:after="900" w:line="360" w:lineRule="auto"/>
      <w:ind w:firstLine="680"/>
      <w:jc w:val="right"/>
    </w:pPr>
    <w:rPr>
      <w:i/>
      <w:iCs/>
    </w:rPr>
  </w:style>
  <w:style w:type="character" w:customStyle="1" w:styleId="aff8">
    <w:name w:val="Подзаголовок Знак"/>
    <w:link w:val="aff7"/>
    <w:uiPriority w:val="99"/>
    <w:locked/>
    <w:rsid w:val="00C45328"/>
    <w:rPr>
      <w:i/>
      <w:sz w:val="24"/>
    </w:rPr>
  </w:style>
  <w:style w:type="character" w:styleId="aff9">
    <w:name w:val="Strong"/>
    <w:uiPriority w:val="99"/>
    <w:qFormat/>
    <w:rsid w:val="00C45328"/>
    <w:rPr>
      <w:rFonts w:cs="Times New Roman"/>
      <w:b/>
      <w:spacing w:val="0"/>
    </w:rPr>
  </w:style>
  <w:style w:type="character" w:styleId="affa">
    <w:name w:val="Emphasis"/>
    <w:uiPriority w:val="99"/>
    <w:qFormat/>
    <w:rsid w:val="00C45328"/>
    <w:rPr>
      <w:rFonts w:cs="Times New Roman"/>
      <w:b/>
      <w:i/>
      <w:color w:val="5A5A5A"/>
    </w:rPr>
  </w:style>
  <w:style w:type="paragraph" w:styleId="affb">
    <w:name w:val="No Spacing"/>
    <w:basedOn w:val="a7"/>
    <w:uiPriority w:val="99"/>
    <w:qFormat/>
    <w:rsid w:val="00C45328"/>
    <w:pPr>
      <w:spacing w:line="360" w:lineRule="auto"/>
      <w:ind w:firstLine="680"/>
      <w:jc w:val="both"/>
    </w:pPr>
  </w:style>
  <w:style w:type="paragraph" w:styleId="25">
    <w:name w:val="Quote"/>
    <w:basedOn w:val="a7"/>
    <w:next w:val="a7"/>
    <w:link w:val="26"/>
    <w:uiPriority w:val="9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99"/>
    <w:locked/>
    <w:rsid w:val="00C45328"/>
    <w:rPr>
      <w:rFonts w:ascii="Cambria" w:hAnsi="Cambria"/>
      <w:i/>
      <w:color w:val="5A5A5A"/>
      <w:sz w:val="24"/>
    </w:rPr>
  </w:style>
  <w:style w:type="paragraph" w:styleId="affc">
    <w:name w:val="Intense Quote"/>
    <w:basedOn w:val="a7"/>
    <w:next w:val="a7"/>
    <w:link w:val="affd"/>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99"/>
    <w:locked/>
    <w:rsid w:val="00C45328"/>
    <w:rPr>
      <w:rFonts w:ascii="Cambria" w:hAnsi="Cambria"/>
      <w:i/>
      <w:color w:val="F4F4F4"/>
      <w:sz w:val="24"/>
      <w:shd w:val="clear" w:color="auto" w:fill="4F81BD"/>
    </w:rPr>
  </w:style>
  <w:style w:type="character" w:styleId="affe">
    <w:name w:val="Subtle Emphasis"/>
    <w:uiPriority w:val="99"/>
    <w:qFormat/>
    <w:rsid w:val="00C45328"/>
    <w:rPr>
      <w:i/>
      <w:color w:val="5A5A5A"/>
    </w:rPr>
  </w:style>
  <w:style w:type="character" w:styleId="afff">
    <w:name w:val="Intense Emphasis"/>
    <w:uiPriority w:val="99"/>
    <w:qFormat/>
    <w:rsid w:val="00C45328"/>
    <w:rPr>
      <w:b/>
      <w:i/>
      <w:color w:val="4F81BD"/>
      <w:sz w:val="22"/>
    </w:rPr>
  </w:style>
  <w:style w:type="character" w:styleId="afff0">
    <w:name w:val="Subtle Reference"/>
    <w:uiPriority w:val="99"/>
    <w:qFormat/>
    <w:rsid w:val="00C45328"/>
    <w:rPr>
      <w:color w:val="auto"/>
      <w:u w:val="single" w:color="9BBB59"/>
    </w:rPr>
  </w:style>
  <w:style w:type="character" w:styleId="afff1">
    <w:name w:val="Intense Reference"/>
    <w:uiPriority w:val="99"/>
    <w:qFormat/>
    <w:rsid w:val="00C45328"/>
    <w:rPr>
      <w:b/>
      <w:color w:val="76923C"/>
      <w:u w:val="single" w:color="9BBB59"/>
    </w:rPr>
  </w:style>
  <w:style w:type="character" w:styleId="afff2">
    <w:name w:val="Book Title"/>
    <w:uiPriority w:val="99"/>
    <w:qFormat/>
    <w:rsid w:val="00C45328"/>
    <w:rPr>
      <w:rFonts w:ascii="Cambria" w:hAnsi="Cambria"/>
      <w:b/>
      <w:i/>
      <w:color w:val="auto"/>
    </w:rPr>
  </w:style>
  <w:style w:type="paragraph" w:styleId="afff3">
    <w:name w:val="header"/>
    <w:aliases w:val="Знак4,Знак8,ВерхКолонтитул,Верхний колонтитул Знак Знак"/>
    <w:basedOn w:val="a7"/>
    <w:link w:val="afff4"/>
    <w:uiPriority w:val="99"/>
    <w:rsid w:val="00C45328"/>
    <w:pPr>
      <w:tabs>
        <w:tab w:val="center" w:pos="4677"/>
        <w:tab w:val="right" w:pos="9355"/>
      </w:tabs>
      <w:ind w:firstLine="680"/>
      <w:jc w:val="both"/>
    </w:pPr>
  </w:style>
  <w:style w:type="character" w:customStyle="1" w:styleId="afff4">
    <w:name w:val="Верхний колонтитул Знак"/>
    <w:aliases w:val="Знак4 Знак,Знак8 Знак,ВерхКолонтитул Знак,Верхний колонтитул Знак Знак Знак"/>
    <w:link w:val="afff3"/>
    <w:uiPriority w:val="99"/>
    <w:locked/>
    <w:rsid w:val="00C45328"/>
    <w:rPr>
      <w:sz w:val="24"/>
    </w:rPr>
  </w:style>
  <w:style w:type="paragraph" w:styleId="afff5">
    <w:name w:val="footer"/>
    <w:aliases w:val="Знак,Знак6,Знак141"/>
    <w:basedOn w:val="a7"/>
    <w:link w:val="afff6"/>
    <w:uiPriority w:val="99"/>
    <w:rsid w:val="00C45328"/>
    <w:pPr>
      <w:tabs>
        <w:tab w:val="center" w:pos="4677"/>
        <w:tab w:val="right" w:pos="9355"/>
      </w:tabs>
      <w:ind w:firstLine="680"/>
      <w:jc w:val="both"/>
    </w:pPr>
  </w:style>
  <w:style w:type="character" w:customStyle="1" w:styleId="FooterChar">
    <w:name w:val="Footer Char"/>
    <w:aliases w:val="Знак Char,Знак6 Char,Знак141 Char"/>
    <w:uiPriority w:val="99"/>
    <w:semiHidden/>
    <w:rsid w:val="006D781F"/>
    <w:rPr>
      <w:sz w:val="24"/>
      <w:szCs w:val="24"/>
    </w:rPr>
  </w:style>
  <w:style w:type="character" w:customStyle="1" w:styleId="afff6">
    <w:name w:val="Нижний колонтитул Знак"/>
    <w:aliases w:val="Знак Знак,Знак6 Знак,Знак141 Знак"/>
    <w:link w:val="afff5"/>
    <w:uiPriority w:val="99"/>
    <w:locked/>
    <w:rsid w:val="00C45328"/>
    <w:rPr>
      <w:sz w:val="24"/>
    </w:rPr>
  </w:style>
  <w:style w:type="paragraph" w:styleId="afff7">
    <w:name w:val="List Bullet"/>
    <w:basedOn w:val="a7"/>
    <w:uiPriority w:val="99"/>
    <w:rsid w:val="00C45328"/>
    <w:pPr>
      <w:spacing w:line="360" w:lineRule="auto"/>
      <w:ind w:left="1571" w:hanging="360"/>
      <w:contextualSpacing/>
      <w:jc w:val="both"/>
    </w:pPr>
  </w:style>
  <w:style w:type="character" w:styleId="afff8">
    <w:name w:val="FollowedHyperlink"/>
    <w:uiPriority w:val="99"/>
    <w:rsid w:val="00C45328"/>
    <w:rPr>
      <w:rFonts w:cs="Times New Roman"/>
      <w:color w:val="800080"/>
      <w:u w:val="single"/>
    </w:rPr>
  </w:style>
  <w:style w:type="paragraph" w:styleId="afff9">
    <w:name w:val="TOC Heading"/>
    <w:basedOn w:val="13"/>
    <w:next w:val="a7"/>
    <w:uiPriority w:val="9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Знак1 Знак Знак Знак Знак,Знак1 Знак Знак Знак,bt,Òàáë òåêñò,bt Знак,Основной текст Знак Знак,Îñíîâíîé òåêñò Çíàê Çíàê,Iniiaiie oaeno Ciae Ciae,Body Text Char,Body Text Char2 Char,Body Text Char1 Char Char"/>
    <w:basedOn w:val="a7"/>
    <w:link w:val="afffb"/>
    <w:uiPriority w:val="99"/>
    <w:rsid w:val="00C45328"/>
    <w:pPr>
      <w:spacing w:after="120" w:line="360" w:lineRule="auto"/>
      <w:ind w:firstLine="709"/>
      <w:jc w:val="both"/>
    </w:pPr>
  </w:style>
  <w:style w:type="character" w:customStyle="1" w:styleId="afffb">
    <w:name w:val="Основной текст Знак"/>
    <w:aliases w:val="Знак1 Знак Знак Знак Знак Знак,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locked/>
    <w:rsid w:val="00C45328"/>
    <w:rPr>
      <w:sz w:val="24"/>
    </w:rPr>
  </w:style>
  <w:style w:type="character" w:styleId="afffc">
    <w:name w:val="Hyperlink"/>
    <w:uiPriority w:val="99"/>
    <w:rsid w:val="00C45328"/>
    <w:rPr>
      <w:rFonts w:cs="Times New Roman"/>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locked/>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rFonts w:cs="Times New Roman"/>
      <w:vertAlign w:val="superscript"/>
    </w:rPr>
  </w:style>
  <w:style w:type="paragraph" w:styleId="affff0">
    <w:name w:val="Normal (Web)"/>
    <w:basedOn w:val="a7"/>
    <w:uiPriority w:val="99"/>
    <w:rsid w:val="00F31BB3"/>
    <w:pPr>
      <w:tabs>
        <w:tab w:val="num" w:pos="0"/>
      </w:tabs>
      <w:spacing w:before="100" w:beforeAutospacing="1" w:after="100" w:afterAutospacing="1"/>
    </w:pPr>
    <w:rPr>
      <w:bCs/>
      <w:color w:val="000000"/>
      <w:kern w:val="24"/>
      <w:lang w:eastAsia="ar-SA"/>
    </w:rPr>
  </w:style>
  <w:style w:type="paragraph" w:styleId="affff1">
    <w:name w:val="Body Text Indent"/>
    <w:aliases w:val="Основной текст 1,Основной текст 11"/>
    <w:basedOn w:val="a7"/>
    <w:link w:val="affff2"/>
    <w:uiPriority w:val="99"/>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uiPriority w:val="99"/>
    <w:locked/>
    <w:rsid w:val="00CB3486"/>
    <w:rPr>
      <w:sz w:val="24"/>
    </w:rPr>
  </w:style>
  <w:style w:type="paragraph" w:styleId="27">
    <w:name w:val="Body Text 2"/>
    <w:aliases w:val="Знак1"/>
    <w:basedOn w:val="a7"/>
    <w:link w:val="28"/>
    <w:uiPriority w:val="99"/>
    <w:rsid w:val="00CB3486"/>
    <w:pPr>
      <w:spacing w:line="360" w:lineRule="auto"/>
      <w:ind w:firstLine="680"/>
      <w:jc w:val="center"/>
    </w:pPr>
    <w:rPr>
      <w:b/>
      <w:bCs/>
      <w:caps/>
    </w:rPr>
  </w:style>
  <w:style w:type="character" w:customStyle="1" w:styleId="28">
    <w:name w:val="Основной текст 2 Знак"/>
    <w:aliases w:val="Знак1 Знак"/>
    <w:link w:val="27"/>
    <w:uiPriority w:val="99"/>
    <w:locked/>
    <w:rsid w:val="00CB3486"/>
    <w:rPr>
      <w:b/>
      <w:caps/>
      <w:sz w:val="24"/>
    </w:rPr>
  </w:style>
  <w:style w:type="character" w:styleId="affff3">
    <w:name w:val="page number"/>
    <w:uiPriority w:val="99"/>
    <w:rsid w:val="00CB3486"/>
    <w:rPr>
      <w:rFonts w:cs="Times New Roman"/>
    </w:rPr>
  </w:style>
  <w:style w:type="paragraph" w:styleId="29">
    <w:name w:val="Body Text Indent 2"/>
    <w:basedOn w:val="a7"/>
    <w:link w:val="2a"/>
    <w:uiPriority w:val="99"/>
    <w:rsid w:val="00CB3486"/>
    <w:pPr>
      <w:spacing w:after="120" w:line="480" w:lineRule="auto"/>
      <w:ind w:left="283" w:firstLine="680"/>
      <w:jc w:val="both"/>
    </w:pPr>
  </w:style>
  <w:style w:type="character" w:customStyle="1" w:styleId="2a">
    <w:name w:val="Основной текст с отступом 2 Знак"/>
    <w:link w:val="29"/>
    <w:uiPriority w:val="99"/>
    <w:locked/>
    <w:rsid w:val="00CB3486"/>
    <w:rPr>
      <w:sz w:val="24"/>
    </w:rPr>
  </w:style>
  <w:style w:type="paragraph" w:styleId="32">
    <w:name w:val="Body Text 3"/>
    <w:basedOn w:val="a7"/>
    <w:link w:val="33"/>
    <w:uiPriority w:val="99"/>
    <w:rsid w:val="00CB3486"/>
    <w:pPr>
      <w:spacing w:after="120" w:line="360" w:lineRule="auto"/>
      <w:ind w:firstLine="680"/>
      <w:jc w:val="both"/>
    </w:pPr>
    <w:rPr>
      <w:sz w:val="16"/>
      <w:szCs w:val="16"/>
    </w:rPr>
  </w:style>
  <w:style w:type="character" w:customStyle="1" w:styleId="33">
    <w:name w:val="Основной текст 3 Знак"/>
    <w:link w:val="32"/>
    <w:uiPriority w:val="99"/>
    <w:locked/>
    <w:rsid w:val="00CB3486"/>
    <w:rPr>
      <w:sz w:val="16"/>
    </w:rPr>
  </w:style>
  <w:style w:type="paragraph" w:styleId="34">
    <w:name w:val="Body Text Indent 3"/>
    <w:basedOn w:val="a7"/>
    <w:link w:val="35"/>
    <w:uiPriority w:val="99"/>
    <w:rsid w:val="00CB3486"/>
    <w:pPr>
      <w:spacing w:line="360" w:lineRule="auto"/>
      <w:ind w:left="708" w:firstLine="709"/>
      <w:jc w:val="both"/>
    </w:pPr>
    <w:rPr>
      <w:sz w:val="28"/>
      <w:szCs w:val="28"/>
    </w:rPr>
  </w:style>
  <w:style w:type="character" w:customStyle="1" w:styleId="35">
    <w:name w:val="Основной текст с отступом 3 Знак"/>
    <w:link w:val="34"/>
    <w:uiPriority w:val="99"/>
    <w:locked/>
    <w:rsid w:val="00CB3486"/>
    <w:rPr>
      <w:sz w:val="28"/>
    </w:rPr>
  </w:style>
  <w:style w:type="paragraph" w:styleId="affff4">
    <w:name w:val="Block Text"/>
    <w:basedOn w:val="a7"/>
    <w:uiPriority w:val="99"/>
    <w:rsid w:val="00CB3486"/>
    <w:pPr>
      <w:spacing w:line="360" w:lineRule="auto"/>
      <w:ind w:left="526" w:right="43" w:firstLine="709"/>
      <w:jc w:val="both"/>
    </w:pPr>
    <w:rPr>
      <w:sz w:val="28"/>
      <w:szCs w:val="28"/>
    </w:rPr>
  </w:style>
  <w:style w:type="character" w:styleId="affff5">
    <w:name w:val="line number"/>
    <w:uiPriority w:val="99"/>
    <w:rsid w:val="00CB3486"/>
    <w:rPr>
      <w:rFonts w:cs="Times New Roman"/>
      <w:sz w:val="18"/>
    </w:rPr>
  </w:style>
  <w:style w:type="paragraph" w:styleId="2b">
    <w:name w:val="List 2"/>
    <w:basedOn w:val="a5"/>
    <w:uiPriority w:val="99"/>
    <w:rsid w:val="00CB3486"/>
    <w:pPr>
      <w:numPr>
        <w:numId w:val="0"/>
      </w:numPr>
      <w:spacing w:after="240" w:line="240" w:lineRule="atLeast"/>
      <w:ind w:left="1800" w:hanging="360"/>
    </w:pPr>
    <w:rPr>
      <w:rFonts w:ascii="Arial" w:hAnsi="Arial" w:cs="Arial"/>
      <w:spacing w:val="-5"/>
      <w:sz w:val="20"/>
      <w:szCs w:val="20"/>
      <w:lang w:eastAsia="en-US"/>
    </w:rPr>
  </w:style>
  <w:style w:type="paragraph" w:styleId="36">
    <w:name w:val="List 3"/>
    <w:basedOn w:val="a5"/>
    <w:uiPriority w:val="99"/>
    <w:rsid w:val="00CB3486"/>
    <w:pPr>
      <w:numPr>
        <w:numId w:val="0"/>
      </w:numPr>
      <w:spacing w:after="240" w:line="240" w:lineRule="atLeast"/>
      <w:ind w:left="2160" w:hanging="360"/>
    </w:pPr>
    <w:rPr>
      <w:rFonts w:ascii="Arial" w:hAnsi="Arial" w:cs="Arial"/>
      <w:spacing w:val="-5"/>
      <w:sz w:val="20"/>
      <w:szCs w:val="20"/>
      <w:lang w:eastAsia="en-US"/>
    </w:rPr>
  </w:style>
  <w:style w:type="paragraph" w:styleId="42">
    <w:name w:val="List 4"/>
    <w:basedOn w:val="a5"/>
    <w:uiPriority w:val="99"/>
    <w:rsid w:val="00CB3486"/>
    <w:pPr>
      <w:numPr>
        <w:numId w:val="0"/>
      </w:numPr>
      <w:spacing w:after="240" w:line="240" w:lineRule="atLeast"/>
      <w:ind w:left="2520" w:hanging="360"/>
    </w:pPr>
    <w:rPr>
      <w:rFonts w:ascii="Arial" w:hAnsi="Arial" w:cs="Arial"/>
      <w:spacing w:val="-5"/>
      <w:sz w:val="20"/>
      <w:szCs w:val="20"/>
      <w:lang w:eastAsia="en-US"/>
    </w:rPr>
  </w:style>
  <w:style w:type="paragraph" w:styleId="52">
    <w:name w:val="List 5"/>
    <w:basedOn w:val="a5"/>
    <w:uiPriority w:val="99"/>
    <w:rsid w:val="00CB3486"/>
    <w:pPr>
      <w:numPr>
        <w:numId w:val="0"/>
      </w:numPr>
      <w:spacing w:after="240" w:line="240" w:lineRule="atLeast"/>
      <w:ind w:left="2880" w:hanging="360"/>
    </w:pPr>
    <w:rPr>
      <w:rFonts w:ascii="Arial" w:hAnsi="Arial" w:cs="Arial"/>
      <w:spacing w:val="-5"/>
      <w:sz w:val="20"/>
      <w:szCs w:val="20"/>
      <w:lang w:eastAsia="en-US"/>
    </w:rPr>
  </w:style>
  <w:style w:type="paragraph" w:styleId="2c">
    <w:name w:val="List Bullet 2"/>
    <w:basedOn w:val="afff7"/>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uiPriority w:val="99"/>
    <w:rsid w:val="00CB3486"/>
    <w:pPr>
      <w:numPr>
        <w:numId w:val="0"/>
      </w:numPr>
      <w:spacing w:after="240" w:line="240" w:lineRule="atLeast"/>
      <w:ind w:left="1440"/>
    </w:pPr>
    <w:rPr>
      <w:rFonts w:ascii="Arial" w:hAnsi="Arial" w:cs="Arial"/>
      <w:spacing w:val="-5"/>
      <w:sz w:val="20"/>
      <w:szCs w:val="20"/>
      <w:lang w:eastAsia="en-US"/>
    </w:rPr>
  </w:style>
  <w:style w:type="paragraph" w:styleId="2d">
    <w:name w:val="List Continue 2"/>
    <w:basedOn w:val="affff6"/>
    <w:uiPriority w:val="99"/>
    <w:rsid w:val="00CB3486"/>
    <w:pPr>
      <w:ind w:left="2160"/>
    </w:pPr>
  </w:style>
  <w:style w:type="paragraph" w:styleId="38">
    <w:name w:val="List Continue 3"/>
    <w:basedOn w:val="affff6"/>
    <w:uiPriority w:val="99"/>
    <w:rsid w:val="00CB3486"/>
    <w:pPr>
      <w:ind w:left="2520"/>
    </w:pPr>
  </w:style>
  <w:style w:type="paragraph" w:styleId="44">
    <w:name w:val="List Continue 4"/>
    <w:basedOn w:val="affff6"/>
    <w:uiPriority w:val="99"/>
    <w:rsid w:val="00CB3486"/>
    <w:pPr>
      <w:ind w:left="2880"/>
    </w:pPr>
  </w:style>
  <w:style w:type="paragraph" w:styleId="54">
    <w:name w:val="List Continue 5"/>
    <w:basedOn w:val="affff6"/>
    <w:uiPriority w:val="99"/>
    <w:rsid w:val="00CB3486"/>
    <w:pPr>
      <w:ind w:left="3240"/>
    </w:pPr>
  </w:style>
  <w:style w:type="paragraph" w:styleId="affff7">
    <w:name w:val="List Number"/>
    <w:basedOn w:val="a7"/>
    <w:uiPriority w:val="99"/>
    <w:rsid w:val="00CB3486"/>
    <w:pPr>
      <w:spacing w:before="100" w:beforeAutospacing="1" w:after="100" w:afterAutospacing="1" w:line="360" w:lineRule="auto"/>
      <w:ind w:firstLine="709"/>
      <w:jc w:val="both"/>
    </w:pPr>
    <w:rPr>
      <w:sz w:val="28"/>
      <w:szCs w:val="28"/>
    </w:rPr>
  </w:style>
  <w:style w:type="paragraph" w:styleId="2e">
    <w:name w:val="List Number 2"/>
    <w:basedOn w:val="affff7"/>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uiPriority w:val="99"/>
    <w:locked/>
    <w:rsid w:val="00CB3486"/>
    <w:rPr>
      <w:rFonts w:ascii="Arial" w:hAnsi="Arial"/>
      <w:sz w:val="22"/>
      <w:lang w:eastAsia="en-US"/>
    </w:rPr>
  </w:style>
  <w:style w:type="paragraph" w:styleId="affffa">
    <w:name w:val="Normal Indent"/>
    <w:basedOn w:val="a7"/>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uiPriority w:val="99"/>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uiPriority w:val="99"/>
    <w:locked/>
    <w:rsid w:val="00CB3486"/>
    <w:rPr>
      <w:rFonts w:ascii="Arial" w:hAnsi="Arial"/>
      <w:i/>
      <w:spacing w:val="-5"/>
      <w:lang w:eastAsia="en-US"/>
    </w:rPr>
  </w:style>
  <w:style w:type="paragraph" w:styleId="affffb">
    <w:name w:val="envelope address"/>
    <w:basedOn w:val="a7"/>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uiPriority w:val="99"/>
    <w:rsid w:val="00CB3486"/>
    <w:rPr>
      <w:rFonts w:cs="Times New Roman"/>
      <w:lang w:val="ru-RU"/>
    </w:rPr>
  </w:style>
  <w:style w:type="paragraph" w:styleId="affffc">
    <w:name w:val="Date"/>
    <w:basedOn w:val="a7"/>
    <w:next w:val="a7"/>
    <w:link w:val="affffd"/>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uiPriority w:val="99"/>
    <w:locked/>
    <w:rsid w:val="00CB3486"/>
    <w:rPr>
      <w:rFonts w:ascii="Arial" w:hAnsi="Arial"/>
      <w:spacing w:val="-5"/>
      <w:lang w:eastAsia="en-US"/>
    </w:rPr>
  </w:style>
  <w:style w:type="paragraph" w:styleId="affffe">
    <w:name w:val="Note Heading"/>
    <w:basedOn w:val="a7"/>
    <w:next w:val="a7"/>
    <w:link w:val="afffff"/>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uiPriority w:val="99"/>
    <w:locked/>
    <w:rsid w:val="00CB3486"/>
    <w:rPr>
      <w:rFonts w:ascii="Arial" w:hAnsi="Arial"/>
      <w:spacing w:val="-5"/>
      <w:lang w:eastAsia="en-US"/>
    </w:rPr>
  </w:style>
  <w:style w:type="character" w:styleId="HTML2">
    <w:name w:val="HTML Keyboard"/>
    <w:uiPriority w:val="99"/>
    <w:rsid w:val="00CB3486"/>
    <w:rPr>
      <w:rFonts w:ascii="Courier New" w:hAnsi="Courier New" w:cs="Times New Roman"/>
      <w:sz w:val="20"/>
      <w:lang w:val="ru-RU"/>
    </w:rPr>
  </w:style>
  <w:style w:type="character" w:styleId="HTML3">
    <w:name w:val="HTML Code"/>
    <w:uiPriority w:val="99"/>
    <w:rsid w:val="00CB3486"/>
    <w:rPr>
      <w:rFonts w:ascii="Courier New" w:hAnsi="Courier New" w:cs="Times New Roman"/>
      <w:sz w:val="20"/>
      <w:lang w:val="ru-RU"/>
    </w:rPr>
  </w:style>
  <w:style w:type="paragraph" w:styleId="afffff0">
    <w:name w:val="Body Text First Indent"/>
    <w:basedOn w:val="afffa"/>
    <w:link w:val="afffff1"/>
    <w:uiPriority w:val="99"/>
    <w:rsid w:val="00CB3486"/>
    <w:pPr>
      <w:ind w:left="1080" w:firstLine="210"/>
    </w:pPr>
    <w:rPr>
      <w:rFonts w:ascii="Arial" w:hAnsi="Arial"/>
      <w:spacing w:val="-5"/>
      <w:lang w:eastAsia="en-US"/>
    </w:rPr>
  </w:style>
  <w:style w:type="character" w:customStyle="1" w:styleId="afffff1">
    <w:name w:val="Красная строка Знак"/>
    <w:link w:val="afffff0"/>
    <w:uiPriority w:val="99"/>
    <w:locked/>
    <w:rsid w:val="00CB3486"/>
    <w:rPr>
      <w:rFonts w:ascii="Arial" w:hAnsi="Arial"/>
      <w:spacing w:val="-5"/>
      <w:sz w:val="24"/>
      <w:lang w:eastAsia="en-US"/>
    </w:rPr>
  </w:style>
  <w:style w:type="paragraph" w:styleId="2f">
    <w:name w:val="Body Text First Indent 2"/>
    <w:basedOn w:val="affff1"/>
    <w:link w:val="2f0"/>
    <w:uiPriority w:val="99"/>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uiPriority w:val="99"/>
    <w:locked/>
    <w:rsid w:val="00CB3486"/>
    <w:rPr>
      <w:rFonts w:ascii="Arial" w:hAnsi="Arial"/>
      <w:spacing w:val="-5"/>
      <w:sz w:val="24"/>
      <w:lang w:eastAsia="en-US"/>
    </w:rPr>
  </w:style>
  <w:style w:type="character" w:styleId="HTML4">
    <w:name w:val="HTML Sample"/>
    <w:uiPriority w:val="99"/>
    <w:rsid w:val="00CB3486"/>
    <w:rPr>
      <w:rFonts w:ascii="Courier New" w:hAnsi="Courier New" w:cs="Times New Roman"/>
      <w:lang w:val="ru-RU"/>
    </w:rPr>
  </w:style>
  <w:style w:type="paragraph" w:styleId="2f1">
    <w:name w:val="envelope return"/>
    <w:basedOn w:val="a7"/>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uiPriority w:val="99"/>
    <w:rsid w:val="00CB3486"/>
    <w:rPr>
      <w:rFonts w:cs="Times New Roman"/>
      <w:i/>
      <w:lang w:val="ru-RU"/>
    </w:rPr>
  </w:style>
  <w:style w:type="character" w:styleId="HTML6">
    <w:name w:val="HTML Variable"/>
    <w:uiPriority w:val="99"/>
    <w:rsid w:val="00CB3486"/>
    <w:rPr>
      <w:rFonts w:cs="Times New Roman"/>
      <w:i/>
      <w:lang w:val="ru-RU"/>
    </w:rPr>
  </w:style>
  <w:style w:type="character" w:styleId="HTML7">
    <w:name w:val="HTML Typewriter"/>
    <w:uiPriority w:val="99"/>
    <w:rsid w:val="00CB3486"/>
    <w:rPr>
      <w:rFonts w:ascii="Courier New" w:hAnsi="Courier New" w:cs="Times New Roman"/>
      <w:sz w:val="20"/>
      <w:lang w:val="ru-RU"/>
    </w:rPr>
  </w:style>
  <w:style w:type="paragraph" w:styleId="afffff2">
    <w:name w:val="Signature"/>
    <w:basedOn w:val="a7"/>
    <w:link w:val="afffff3"/>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uiPriority w:val="99"/>
    <w:locked/>
    <w:rsid w:val="00CB3486"/>
    <w:rPr>
      <w:rFonts w:ascii="Arial" w:hAnsi="Arial"/>
      <w:spacing w:val="-5"/>
      <w:lang w:eastAsia="en-US"/>
    </w:rPr>
  </w:style>
  <w:style w:type="paragraph" w:styleId="afffff4">
    <w:name w:val="Salutation"/>
    <w:basedOn w:val="a7"/>
    <w:next w:val="a7"/>
    <w:link w:val="afffff5"/>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uiPriority w:val="99"/>
    <w:locked/>
    <w:rsid w:val="00CB3486"/>
    <w:rPr>
      <w:rFonts w:ascii="Arial" w:hAnsi="Arial"/>
      <w:spacing w:val="-5"/>
      <w:lang w:eastAsia="en-US"/>
    </w:rPr>
  </w:style>
  <w:style w:type="paragraph" w:styleId="afffff6">
    <w:name w:val="Closing"/>
    <w:basedOn w:val="a7"/>
    <w:link w:val="afffff7"/>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uiPriority w:val="99"/>
    <w:locked/>
    <w:rsid w:val="00CB3486"/>
    <w:rPr>
      <w:rFonts w:ascii="Arial" w:hAnsi="Arial"/>
      <w:spacing w:val="-5"/>
      <w:lang w:eastAsia="en-US"/>
    </w:rPr>
  </w:style>
  <w:style w:type="paragraph" w:styleId="HTML8">
    <w:name w:val="HTML Preformatted"/>
    <w:basedOn w:val="a7"/>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locked/>
    <w:rsid w:val="00CB3486"/>
    <w:rPr>
      <w:rFonts w:ascii="Courier New" w:hAnsi="Courier New"/>
      <w:spacing w:val="-5"/>
      <w:lang w:eastAsia="en-US"/>
    </w:rPr>
  </w:style>
  <w:style w:type="paragraph" w:styleId="afffff8">
    <w:name w:val="Plain Text"/>
    <w:basedOn w:val="a7"/>
    <w:link w:val="afffff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uiPriority w:val="99"/>
    <w:locked/>
    <w:rsid w:val="00CB3486"/>
    <w:rPr>
      <w:rFonts w:ascii="Courier New" w:hAnsi="Courier New"/>
      <w:spacing w:val="-5"/>
      <w:lang w:eastAsia="en-US"/>
    </w:rPr>
  </w:style>
  <w:style w:type="character" w:styleId="HTMLa">
    <w:name w:val="HTML Cite"/>
    <w:uiPriority w:val="99"/>
    <w:rsid w:val="00CB3486"/>
    <w:rPr>
      <w:rFonts w:cs="Times New Roman"/>
      <w:i/>
      <w:lang w:val="ru-RU"/>
    </w:rPr>
  </w:style>
  <w:style w:type="paragraph" w:styleId="afffffa">
    <w:name w:val="E-mail Signature"/>
    <w:basedOn w:val="a7"/>
    <w:link w:val="afffffb"/>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uiPriority w:val="99"/>
    <w:locked/>
    <w:rsid w:val="00CB3486"/>
    <w:rPr>
      <w:rFonts w:ascii="Arial" w:hAnsi="Arial"/>
      <w:spacing w:val="-5"/>
      <w:lang w:eastAsia="en-US"/>
    </w:rPr>
  </w:style>
  <w:style w:type="table" w:styleId="-1">
    <w:name w:val="Table Web 1"/>
    <w:basedOn w:val="aa"/>
    <w:uiPriority w:val="9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uiPriority w:val="9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uiPriority w:val="9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c">
    <w:name w:val="Table Elegant"/>
    <w:basedOn w:val="aa"/>
    <w:uiPriority w:val="9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8">
    <w:name w:val="Table Subtle 1"/>
    <w:basedOn w:val="aa"/>
    <w:uiPriority w:val="99"/>
    <w:rsid w:val="00CB3486"/>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Subtle 2"/>
    <w:basedOn w:val="aa"/>
    <w:uiPriority w:val="9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9">
    <w:name w:val="Table Classic 1"/>
    <w:basedOn w:val="aa"/>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lassic 2"/>
    <w:basedOn w:val="aa"/>
    <w:uiPriority w:val="99"/>
    <w:rsid w:val="00CB3486"/>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uiPriority w:val="9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uiPriority w:val="9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a">
    <w:name w:val="Table 3D effects 1"/>
    <w:basedOn w:val="aa"/>
    <w:uiPriority w:val="99"/>
    <w:rsid w:val="00CB3486"/>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uiPriority w:val="99"/>
    <w:rsid w:val="00CB3486"/>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uiPriority w:val="99"/>
    <w:rsid w:val="00CB3486"/>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b">
    <w:name w:val="Table Simple 1"/>
    <w:basedOn w:val="aa"/>
    <w:uiPriority w:val="99"/>
    <w:rsid w:val="00CB3486"/>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5">
    <w:name w:val="Table Simple 2"/>
    <w:basedOn w:val="aa"/>
    <w:uiPriority w:val="99"/>
    <w:rsid w:val="00CB3486"/>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uiPriority w:val="9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6">
    <w:name w:val="Table Grid 2"/>
    <w:basedOn w:val="aa"/>
    <w:uiPriority w:val="9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uiPriority w:val="9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uiPriority w:val="9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uiPriority w:val="9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uiPriority w:val="9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uiPriority w:val="9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d">
    <w:name w:val="Table Contemporary"/>
    <w:basedOn w:val="aa"/>
    <w:uiPriority w:val="9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d">
    <w:name w:val="Table Columns 1"/>
    <w:basedOn w:val="aa"/>
    <w:uiPriority w:val="9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7">
    <w:name w:val="Table Columns 2"/>
    <w:basedOn w:val="aa"/>
    <w:uiPriority w:val="99"/>
    <w:rsid w:val="00CB3486"/>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uiPriority w:val="9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uiPriority w:val="99"/>
    <w:rsid w:val="00CB3486"/>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uiPriority w:val="9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uiPriority w:val="9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uiPriority w:val="9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uiPriority w:val="9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uiPriority w:val="9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uiPriority w:val="9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uiPriority w:val="9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uiPriority w:val="9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
    <w:name w:val="Table Theme"/>
    <w:basedOn w:val="aa"/>
    <w:uiPriority w:val="9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uiPriority w:val="9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8">
    <w:name w:val="Table Colorful 2"/>
    <w:basedOn w:val="aa"/>
    <w:uiPriority w:val="9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uiPriority w:val="9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uiPriority w:val="99"/>
    <w:rsid w:val="00CB3486"/>
    <w:pPr>
      <w:spacing w:line="360" w:lineRule="auto"/>
      <w:ind w:firstLine="680"/>
      <w:jc w:val="both"/>
    </w:pPr>
    <w:rPr>
      <w:sz w:val="20"/>
      <w:szCs w:val="20"/>
    </w:rPr>
  </w:style>
  <w:style w:type="character" w:customStyle="1" w:styleId="affffff1">
    <w:name w:val="Текст концевой сноски Знак"/>
    <w:link w:val="affffff0"/>
    <w:uiPriority w:val="99"/>
    <w:locked/>
    <w:rsid w:val="00CB3486"/>
    <w:rPr>
      <w:rFonts w:cs="Times New Roman"/>
    </w:rPr>
  </w:style>
  <w:style w:type="character" w:styleId="affffff2">
    <w:name w:val="endnote reference"/>
    <w:uiPriority w:val="99"/>
    <w:rsid w:val="00CB3486"/>
    <w:rPr>
      <w:rFonts w:cs="Times New Roman"/>
      <w:vertAlign w:val="superscript"/>
    </w:rPr>
  </w:style>
  <w:style w:type="table" w:styleId="2-5">
    <w:name w:val="Medium Shading 2 Accent 5"/>
    <w:basedOn w:val="aa"/>
    <w:uiPriority w:val="99"/>
    <w:rsid w:val="00CB3486"/>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character" w:customStyle="1" w:styleId="30">
    <w:name w:val="Заголовок 3 Знак"/>
    <w:aliases w:val="Знак3 Знак Знак,Знак3 Знак1,Знак3 Знак Знак Знак Знак,ПодЗаголовок Знак,Заголовок 31 Знак,Знак14 Знак"/>
    <w:link w:val="3"/>
    <w:uiPriority w:val="99"/>
    <w:locked/>
    <w:rsid w:val="00A01E86"/>
    <w:rPr>
      <w:b/>
      <w:bCs/>
      <w:sz w:val="26"/>
      <w:szCs w:val="26"/>
    </w:rPr>
  </w:style>
  <w:style w:type="paragraph" w:customStyle="1" w:styleId="affffff3">
    <w:name w:val="Îáû÷íûé"/>
    <w:uiPriority w:val="99"/>
    <w:rsid w:val="00A01E86"/>
    <w:rPr>
      <w:sz w:val="28"/>
    </w:rPr>
  </w:style>
  <w:style w:type="paragraph" w:customStyle="1" w:styleId="S3">
    <w:name w:val="S_Обычный"/>
    <w:basedOn w:val="a7"/>
    <w:link w:val="S4"/>
    <w:uiPriority w:val="99"/>
    <w:rsid w:val="0078428F"/>
    <w:pPr>
      <w:spacing w:before="120" w:after="60"/>
      <w:ind w:firstLine="567"/>
      <w:jc w:val="both"/>
    </w:pPr>
    <w:rPr>
      <w:lang w:eastAsia="ar-SA"/>
    </w:rPr>
  </w:style>
  <w:style w:type="character" w:customStyle="1" w:styleId="S4">
    <w:name w:val="S_Обычный Знак"/>
    <w:link w:val="S3"/>
    <w:uiPriority w:val="99"/>
    <w:locked/>
    <w:rsid w:val="0078428F"/>
    <w:rPr>
      <w:sz w:val="24"/>
      <w:lang w:eastAsia="ar-SA" w:bidi="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uiPriority w:val="99"/>
    <w:rsid w:val="00060D76"/>
    <w:pPr>
      <w:spacing w:line="360" w:lineRule="auto"/>
      <w:ind w:firstLine="709"/>
      <w:jc w:val="both"/>
    </w:pPr>
  </w:style>
  <w:style w:type="character" w:customStyle="1" w:styleId="affffff5">
    <w:name w:val="ТЕКСТ ГРАД Знак"/>
    <w:link w:val="affffff4"/>
    <w:uiPriority w:val="99"/>
    <w:locked/>
    <w:rsid w:val="00060D76"/>
    <w:rPr>
      <w:sz w:val="24"/>
    </w:rPr>
  </w:style>
  <w:style w:type="paragraph" w:customStyle="1" w:styleId="affffff6">
    <w:name w:val="ООО  «Институт Территориального Планирования"/>
    <w:basedOn w:val="a7"/>
    <w:link w:val="affffff7"/>
    <w:uiPriority w:val="99"/>
    <w:rsid w:val="00060D76"/>
    <w:pPr>
      <w:spacing w:line="360" w:lineRule="auto"/>
      <w:ind w:left="709"/>
      <w:jc w:val="right"/>
    </w:pPr>
  </w:style>
  <w:style w:type="character" w:customStyle="1" w:styleId="affffff7">
    <w:name w:val="ООО  «Институт Территориального Планирования Знак"/>
    <w:link w:val="affffff6"/>
    <w:uiPriority w:val="99"/>
    <w:locked/>
    <w:rsid w:val="00060D76"/>
    <w:rPr>
      <w:sz w:val="24"/>
    </w:rPr>
  </w:style>
  <w:style w:type="paragraph" w:customStyle="1" w:styleId="S6">
    <w:name w:val="S_Обычный в таблице"/>
    <w:basedOn w:val="a7"/>
    <w:link w:val="S7"/>
    <w:uiPriority w:val="99"/>
    <w:rsid w:val="00060D76"/>
    <w:pPr>
      <w:spacing w:line="360" w:lineRule="auto"/>
      <w:jc w:val="center"/>
    </w:pPr>
  </w:style>
  <w:style w:type="character" w:customStyle="1" w:styleId="S7">
    <w:name w:val="S_Обычный в таблице Знак"/>
    <w:link w:val="S6"/>
    <w:uiPriority w:val="99"/>
    <w:locked/>
    <w:rsid w:val="00060D76"/>
    <w:rPr>
      <w:sz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paragraph" w:customStyle="1" w:styleId="S10">
    <w:name w:val="S_Заголовок 1"/>
    <w:basedOn w:val="a7"/>
    <w:autoRedefine/>
    <w:uiPriority w:val="99"/>
    <w:rsid w:val="00B01FDB"/>
    <w:pPr>
      <w:pageBreakBefore/>
      <w:spacing w:line="360" w:lineRule="auto"/>
      <w:jc w:val="center"/>
    </w:pPr>
    <w:rPr>
      <w:b/>
      <w:caps/>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99"/>
    <w:locked/>
    <w:rsid w:val="00F949CE"/>
    <w:rPr>
      <w:b/>
      <w:sz w:val="22"/>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Bullet List Знак,FooterText Знак,numbered Знак,Bullet 1 Знак,it_List1 Знак,асз.Списка Знак,Абзац основного текста Знак,ТЕКСТ Знак,Маркер Знак,Cписок ЯНАО-19 Знак"/>
    <w:link w:val="aff3"/>
    <w:uiPriority w:val="99"/>
    <w:locked/>
    <w:rsid w:val="00E53DAF"/>
    <w:rPr>
      <w:sz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paragraph" w:styleId="affffffa">
    <w:name w:val="table of figures"/>
    <w:basedOn w:val="a7"/>
    <w:next w:val="a7"/>
    <w:uiPriority w:val="99"/>
    <w:rsid w:val="00120F52"/>
  </w:style>
  <w:style w:type="paragraph" w:styleId="affffffb">
    <w:name w:val="Bibliography"/>
    <w:basedOn w:val="a7"/>
    <w:next w:val="a7"/>
    <w:uiPriority w:val="99"/>
    <w:semiHidden/>
    <w:rsid w:val="00120F52"/>
  </w:style>
  <w:style w:type="paragraph" w:styleId="affffffc">
    <w:name w:val="table of authorities"/>
    <w:basedOn w:val="a7"/>
    <w:next w:val="a7"/>
    <w:uiPriority w:val="99"/>
    <w:rsid w:val="00120F52"/>
    <w:pPr>
      <w:ind w:left="240" w:hanging="240"/>
    </w:pPr>
  </w:style>
  <w:style w:type="paragraph" w:styleId="affffffd">
    <w:name w:val="macro"/>
    <w:link w:val="affffffe"/>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uiPriority w:val="99"/>
    <w:locked/>
    <w:rsid w:val="00120F52"/>
    <w:rPr>
      <w:rFonts w:ascii="Courier New" w:hAnsi="Courier New"/>
      <w:lang w:val="ru-RU" w:eastAsia="ru-RU"/>
    </w:rPr>
  </w:style>
  <w:style w:type="paragraph" w:styleId="1f">
    <w:name w:val="index 1"/>
    <w:basedOn w:val="a7"/>
    <w:next w:val="a7"/>
    <w:autoRedefine/>
    <w:uiPriority w:val="99"/>
    <w:rsid w:val="00120F52"/>
    <w:pPr>
      <w:ind w:left="240" w:hanging="240"/>
    </w:pPr>
  </w:style>
  <w:style w:type="paragraph" w:styleId="afffffff">
    <w:name w:val="index heading"/>
    <w:basedOn w:val="a7"/>
    <w:next w:val="1f"/>
    <w:uiPriority w:val="99"/>
    <w:rsid w:val="00120F52"/>
    <w:rPr>
      <w:rFonts w:ascii="Cambria" w:hAnsi="Cambria"/>
      <w:b/>
      <w:bCs/>
    </w:rPr>
  </w:style>
  <w:style w:type="paragraph" w:styleId="2f9">
    <w:name w:val="index 2"/>
    <w:basedOn w:val="a7"/>
    <w:next w:val="a7"/>
    <w:autoRedefine/>
    <w:uiPriority w:val="99"/>
    <w:rsid w:val="00120F52"/>
    <w:pPr>
      <w:ind w:left="480" w:hanging="240"/>
    </w:pPr>
  </w:style>
  <w:style w:type="paragraph" w:styleId="3f0">
    <w:name w:val="index 3"/>
    <w:basedOn w:val="a7"/>
    <w:next w:val="a7"/>
    <w:autoRedefine/>
    <w:uiPriority w:val="99"/>
    <w:rsid w:val="00120F52"/>
    <w:pPr>
      <w:ind w:left="720" w:hanging="240"/>
    </w:pPr>
  </w:style>
  <w:style w:type="paragraph" w:styleId="49">
    <w:name w:val="index 4"/>
    <w:basedOn w:val="a7"/>
    <w:next w:val="a7"/>
    <w:autoRedefine/>
    <w:uiPriority w:val="99"/>
    <w:rsid w:val="00120F52"/>
    <w:pPr>
      <w:ind w:left="960" w:hanging="240"/>
    </w:pPr>
  </w:style>
  <w:style w:type="paragraph" w:styleId="58">
    <w:name w:val="index 5"/>
    <w:basedOn w:val="a7"/>
    <w:next w:val="a7"/>
    <w:autoRedefine/>
    <w:uiPriority w:val="99"/>
    <w:rsid w:val="00120F52"/>
    <w:pPr>
      <w:ind w:left="1200" w:hanging="240"/>
    </w:pPr>
  </w:style>
  <w:style w:type="paragraph" w:styleId="63">
    <w:name w:val="index 6"/>
    <w:basedOn w:val="a7"/>
    <w:next w:val="a7"/>
    <w:autoRedefine/>
    <w:uiPriority w:val="99"/>
    <w:rsid w:val="00120F52"/>
    <w:pPr>
      <w:ind w:left="1440" w:hanging="240"/>
    </w:pPr>
  </w:style>
  <w:style w:type="paragraph" w:styleId="73">
    <w:name w:val="index 7"/>
    <w:basedOn w:val="a7"/>
    <w:next w:val="a7"/>
    <w:autoRedefine/>
    <w:uiPriority w:val="99"/>
    <w:rsid w:val="00120F52"/>
    <w:pPr>
      <w:ind w:left="1680" w:hanging="240"/>
    </w:pPr>
  </w:style>
  <w:style w:type="paragraph" w:styleId="83">
    <w:name w:val="index 8"/>
    <w:basedOn w:val="a7"/>
    <w:next w:val="a7"/>
    <w:autoRedefine/>
    <w:uiPriority w:val="99"/>
    <w:rsid w:val="00120F52"/>
    <w:pPr>
      <w:ind w:left="1920" w:hanging="240"/>
    </w:pPr>
  </w:style>
  <w:style w:type="paragraph" w:styleId="92">
    <w:name w:val="index 9"/>
    <w:basedOn w:val="a7"/>
    <w:next w:val="a7"/>
    <w:autoRedefine/>
    <w:uiPriority w:val="99"/>
    <w:rsid w:val="00120F52"/>
    <w:pPr>
      <w:ind w:left="2160" w:hanging="240"/>
    </w:pPr>
  </w:style>
  <w:style w:type="paragraph" w:customStyle="1" w:styleId="FooterOdd">
    <w:name w:val="Footer Odd"/>
    <w:basedOn w:val="a7"/>
    <w:uiPriority w:val="99"/>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uiPriority w:val="99"/>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uiPriority w:val="99"/>
    <w:rsid w:val="00110C66"/>
    <w:rPr>
      <w:rFonts w:ascii="Cambria" w:hAnsi="Cambria"/>
      <w:b/>
      <w:color w:val="365F91"/>
      <w:sz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uiPriority w:val="99"/>
    <w:semiHidden/>
    <w:rsid w:val="00110C66"/>
    <w:rPr>
      <w:sz w:val="24"/>
    </w:rPr>
  </w:style>
  <w:style w:type="character" w:customStyle="1" w:styleId="1f2">
    <w:name w:val="Нижний колонтитул Знак1"/>
    <w:aliases w:val="Знак Знак2,Знак6 Знак1"/>
    <w:uiPriority w:val="99"/>
    <w:semiHidden/>
    <w:rsid w:val="00110C66"/>
    <w:rPr>
      <w:sz w:val="24"/>
    </w:rPr>
  </w:style>
  <w:style w:type="character" w:customStyle="1" w:styleId="1f3">
    <w:name w:val="Основной текст Знак1"/>
    <w:aliases w:val="Знак1 Знак Знак Знак Знак Знак1,Знак1 Знак Знак Знак Знак2"/>
    <w:uiPriority w:val="99"/>
    <w:rsid w:val="00110C66"/>
    <w:rPr>
      <w:sz w:val="24"/>
    </w:rPr>
  </w:style>
  <w:style w:type="character" w:customStyle="1" w:styleId="210">
    <w:name w:val="Основной текст 2 Знак1"/>
    <w:aliases w:val="Знак1 Знак1"/>
    <w:uiPriority w:val="99"/>
    <w:rsid w:val="00110C66"/>
    <w:rPr>
      <w:sz w:val="24"/>
    </w:rPr>
  </w:style>
  <w:style w:type="character" w:customStyle="1" w:styleId="1f4">
    <w:name w:val="Текст выноски Знак1"/>
    <w:aliases w:val="Знак5 Знак1"/>
    <w:uiPriority w:val="99"/>
    <w:semiHidden/>
    <w:rsid w:val="00110C66"/>
    <w:rPr>
      <w:rFonts w:ascii="Tahoma" w:hAnsi="Tahoma"/>
      <w:sz w:val="16"/>
    </w:rPr>
  </w:style>
  <w:style w:type="paragraph" w:customStyle="1" w:styleId="ConsPlusNormal">
    <w:name w:val="ConsPlusNormal"/>
    <w:link w:val="ConsPlusNormal0"/>
    <w:uiPriority w:val="99"/>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uiPriority w:val="99"/>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uiPriority w:val="99"/>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uiPriority w:val="99"/>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uiPriority w:val="99"/>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uiPriority w:val="99"/>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uiPriority w:val="99"/>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uiPriority w:val="99"/>
    <w:rsid w:val="00110C66"/>
    <w:pPr>
      <w:ind w:left="284"/>
    </w:pPr>
    <w:rPr>
      <w:b/>
      <w:color w:val="76923C"/>
    </w:rPr>
  </w:style>
  <w:style w:type="paragraph" w:customStyle="1" w:styleId="Sa">
    <w:name w:val="S_Маркированный+Обычный"/>
    <w:basedOn w:val="afff7"/>
    <w:autoRedefine/>
    <w:uiPriority w:val="99"/>
    <w:rsid w:val="00110C66"/>
    <w:pPr>
      <w:ind w:left="0" w:firstLine="0"/>
      <w:contextualSpacing w:val="0"/>
      <w:jc w:val="center"/>
    </w:pPr>
    <w:rPr>
      <w:w w:val="109"/>
    </w:rPr>
  </w:style>
  <w:style w:type="paragraph" w:customStyle="1" w:styleId="Sb">
    <w:name w:val="S_Обычный Знак Знак Знак Знак"/>
    <w:basedOn w:val="a7"/>
    <w:link w:val="Sc"/>
    <w:uiPriority w:val="99"/>
    <w:rsid w:val="00110C66"/>
    <w:pPr>
      <w:spacing w:line="360" w:lineRule="auto"/>
      <w:ind w:firstLine="709"/>
      <w:jc w:val="both"/>
    </w:pPr>
  </w:style>
  <w:style w:type="character" w:customStyle="1" w:styleId="Sc">
    <w:name w:val="S_Обычный Знак Знак Знак Знак Знак"/>
    <w:link w:val="Sb"/>
    <w:uiPriority w:val="99"/>
    <w:locked/>
    <w:rsid w:val="00110C66"/>
    <w:rPr>
      <w:sz w:val="24"/>
    </w:rPr>
  </w:style>
  <w:style w:type="paragraph" w:customStyle="1" w:styleId="Sd">
    <w:name w:val="Стиль S_Маркированный+Обычный + Междустр.интервал:  полуторный"/>
    <w:basedOn w:val="Sa"/>
    <w:autoRedefine/>
    <w:uiPriority w:val="99"/>
    <w:rsid w:val="00110C66"/>
    <w:pPr>
      <w:tabs>
        <w:tab w:val="num" w:pos="851"/>
      </w:tabs>
      <w:ind w:firstLine="284"/>
      <w:jc w:val="left"/>
    </w:pPr>
    <w:rPr>
      <w:w w:val="100"/>
      <w:szCs w:val="20"/>
    </w:rPr>
  </w:style>
  <w:style w:type="paragraph" w:customStyle="1" w:styleId="Se">
    <w:name w:val="S_Обычный_Жирный"/>
    <w:basedOn w:val="a7"/>
    <w:uiPriority w:val="99"/>
    <w:rsid w:val="00110C66"/>
    <w:pPr>
      <w:spacing w:line="360" w:lineRule="auto"/>
      <w:ind w:firstLine="1259"/>
      <w:jc w:val="both"/>
    </w:pPr>
  </w:style>
  <w:style w:type="paragraph" w:customStyle="1" w:styleId="S21">
    <w:name w:val="Стиль S_Заголовок 2 + не полужирный"/>
    <w:basedOn w:val="S20"/>
    <w:autoRedefine/>
    <w:uiPriority w:val="99"/>
    <w:rsid w:val="00110C66"/>
    <w:pPr>
      <w:tabs>
        <w:tab w:val="clear" w:pos="360"/>
      </w:tabs>
      <w:ind w:left="0" w:firstLine="0"/>
    </w:pPr>
  </w:style>
  <w:style w:type="paragraph" w:customStyle="1" w:styleId="S1">
    <w:name w:val="S_Маркированный+Обычеый"/>
    <w:basedOn w:val="afff7"/>
    <w:autoRedefine/>
    <w:uiPriority w:val="99"/>
    <w:rsid w:val="00110C66"/>
    <w:pPr>
      <w:numPr>
        <w:numId w:val="15"/>
      </w:numPr>
      <w:contextualSpacing w:val="0"/>
    </w:pPr>
    <w:rPr>
      <w:w w:val="109"/>
    </w:rPr>
  </w:style>
  <w:style w:type="paragraph" w:customStyle="1" w:styleId="1f5">
    <w:name w:val="Заголовок оглавления1"/>
    <w:basedOn w:val="13"/>
    <w:next w:val="a7"/>
    <w:uiPriority w:val="99"/>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paragraph" w:customStyle="1" w:styleId="afffffff0">
    <w:name w:val="Табличный_справа"/>
    <w:basedOn w:val="a7"/>
    <w:uiPriority w:val="99"/>
    <w:rsid w:val="00110C66"/>
    <w:pPr>
      <w:jc w:val="right"/>
    </w:pPr>
    <w:rPr>
      <w:sz w:val="22"/>
      <w:szCs w:val="22"/>
    </w:rPr>
  </w:style>
  <w:style w:type="paragraph" w:customStyle="1" w:styleId="2fa">
    <w:name w:val="Обычный2"/>
    <w:uiPriority w:val="99"/>
    <w:rsid w:val="00110C66"/>
    <w:pPr>
      <w:spacing w:before="100" w:after="100"/>
    </w:pPr>
    <w:rPr>
      <w:sz w:val="24"/>
    </w:rPr>
  </w:style>
  <w:style w:type="paragraph" w:customStyle="1" w:styleId="1f6">
    <w:name w:val="Основной текст1"/>
    <w:basedOn w:val="a7"/>
    <w:link w:val="bodytext"/>
    <w:uiPriority w:val="99"/>
    <w:rsid w:val="00110C66"/>
    <w:pPr>
      <w:spacing w:before="60" w:after="60"/>
      <w:ind w:firstLine="567"/>
      <w:jc w:val="both"/>
    </w:pPr>
    <w:rPr>
      <w:rFonts w:ascii="Arial" w:hAnsi="Arial"/>
      <w:sz w:val="22"/>
      <w:lang w:val="en-US"/>
    </w:rPr>
  </w:style>
  <w:style w:type="character" w:customStyle="1" w:styleId="bodytext">
    <w:name w:val="body text Знак"/>
    <w:link w:val="1f6"/>
    <w:uiPriority w:val="99"/>
    <w:locked/>
    <w:rsid w:val="00110C66"/>
    <w:rPr>
      <w:rFonts w:ascii="Arial" w:hAnsi="Arial"/>
      <w:sz w:val="24"/>
      <w:lang w:val="en-US"/>
    </w:rPr>
  </w:style>
  <w:style w:type="paragraph" w:customStyle="1" w:styleId="1f7">
    <w:name w:val="Обычный1"/>
    <w:uiPriority w:val="99"/>
    <w:rsid w:val="00110C66"/>
    <w:pPr>
      <w:spacing w:before="100" w:after="100"/>
    </w:pPr>
    <w:rPr>
      <w:sz w:val="24"/>
    </w:rPr>
  </w:style>
  <w:style w:type="paragraph" w:customStyle="1" w:styleId="afffffff1">
    <w:name w:val="Основной текст продолжение"/>
    <w:basedOn w:val="a7"/>
    <w:next w:val="afffa"/>
    <w:link w:val="1f8"/>
    <w:uiPriority w:val="99"/>
    <w:rsid w:val="00110C66"/>
    <w:pPr>
      <w:spacing w:before="120"/>
      <w:ind w:firstLine="709"/>
      <w:jc w:val="both"/>
    </w:pPr>
    <w:rPr>
      <w:szCs w:val="20"/>
    </w:rPr>
  </w:style>
  <w:style w:type="character" w:customStyle="1" w:styleId="1f8">
    <w:name w:val="Основной текст продолжение Знак1"/>
    <w:link w:val="afffffff1"/>
    <w:uiPriority w:val="99"/>
    <w:locked/>
    <w:rsid w:val="00110C66"/>
    <w:rPr>
      <w:sz w:val="24"/>
    </w:rPr>
  </w:style>
  <w:style w:type="paragraph" w:customStyle="1" w:styleId="2">
    <w:name w:val="Стиль2"/>
    <w:basedOn w:val="a7"/>
    <w:uiPriority w:val="99"/>
    <w:rsid w:val="00110C66"/>
    <w:pPr>
      <w:numPr>
        <w:numId w:val="17"/>
      </w:numPr>
      <w:autoSpaceDE w:val="0"/>
      <w:autoSpaceDN w:val="0"/>
      <w:adjustRightInd w:val="0"/>
      <w:spacing w:before="120" w:after="120"/>
      <w:jc w:val="both"/>
    </w:pPr>
  </w:style>
  <w:style w:type="character" w:customStyle="1" w:styleId="apple-converted-space">
    <w:name w:val="apple-converted-space"/>
    <w:uiPriority w:val="99"/>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uiPriority w:val="99"/>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uiPriority w:val="99"/>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uiPriority w:val="99"/>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uiPriority w:val="99"/>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uiPriority w:val="99"/>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uiPriority w:val="99"/>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uiPriority w:val="99"/>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uiPriority w:val="99"/>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uiPriority w:val="99"/>
    <w:rsid w:val="008342F4"/>
    <w:pPr>
      <w:spacing w:before="100" w:beforeAutospacing="1" w:after="100" w:afterAutospacing="1"/>
      <w:jc w:val="center"/>
      <w:textAlignment w:val="center"/>
    </w:pPr>
    <w:rPr>
      <w:sz w:val="20"/>
      <w:szCs w:val="20"/>
    </w:rPr>
  </w:style>
  <w:style w:type="paragraph" w:customStyle="1" w:styleId="xl81">
    <w:name w:val="xl81"/>
    <w:basedOn w:val="a7"/>
    <w:uiPriority w:val="99"/>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uiPriority w:val="99"/>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uiPriority w:val="99"/>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customStyle="1" w:styleId="1f9">
    <w:name w:val="Сетка таблицы1"/>
    <w:uiPriority w:val="9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a">
    <w:name w:val="Изысканная таблица1"/>
    <w:uiPriority w:val="99"/>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71515D"/>
    <w:tblPr>
      <w:tblStyleRowBandSize w:val="1"/>
      <w:tblInd w:w="0" w:type="dxa"/>
      <w:tblCellMar>
        <w:top w:w="0" w:type="dxa"/>
        <w:left w:w="108" w:type="dxa"/>
        <w:bottom w:w="0" w:type="dxa"/>
        <w:right w:w="108" w:type="dxa"/>
      </w:tblCellMar>
    </w:tblPr>
  </w:style>
  <w:style w:type="table" w:customStyle="1" w:styleId="211">
    <w:name w:val="Изящная таблица 21"/>
    <w:uiPriority w:val="99"/>
    <w:rsid w:val="0071515D"/>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71515D"/>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uiPriority w:val="99"/>
    <w:rsid w:val="0071515D"/>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uiPriority w:val="99"/>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uiPriority w:val="99"/>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71515D"/>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uiPriority w:val="99"/>
    <w:rsid w:val="0071515D"/>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uiPriority w:val="99"/>
    <w:rsid w:val="0071515D"/>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71515D"/>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uiPriority w:val="99"/>
    <w:rsid w:val="0071515D"/>
    <w:tblPr>
      <w:tblInd w:w="0" w:type="dxa"/>
      <w:tblCellMar>
        <w:top w:w="0" w:type="dxa"/>
        <w:left w:w="108" w:type="dxa"/>
        <w:bottom w:w="0" w:type="dxa"/>
        <w:right w:w="108" w:type="dxa"/>
      </w:tblCellMar>
    </w:tblPr>
  </w:style>
  <w:style w:type="table" w:customStyle="1" w:styleId="312">
    <w:name w:val="Простая таблица 31"/>
    <w:uiPriority w:val="99"/>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uiPriority w:val="99"/>
    <w:rsid w:val="0071515D"/>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uiPriority w:val="99"/>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uiPriority w:val="99"/>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uiPriority w:val="99"/>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uiPriority w:val="99"/>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uiPriority w:val="99"/>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uiPriority w:val="99"/>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b">
    <w:name w:val="Современная таблица1"/>
    <w:uiPriority w:val="99"/>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c">
    <w:name w:val="Стандартная таблица1"/>
    <w:uiPriority w:val="99"/>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uiPriority w:val="99"/>
    <w:rsid w:val="0071515D"/>
    <w:rPr>
      <w:b/>
      <w:bCs/>
    </w:rPr>
    <w:tblPr>
      <w:tblStyleColBandSize w:val="1"/>
      <w:tblInd w:w="0" w:type="dxa"/>
      <w:tblCellMar>
        <w:top w:w="0" w:type="dxa"/>
        <w:left w:w="108" w:type="dxa"/>
        <w:bottom w:w="0" w:type="dxa"/>
        <w:right w:w="108" w:type="dxa"/>
      </w:tblCellMar>
    </w:tblPr>
  </w:style>
  <w:style w:type="table" w:customStyle="1" w:styleId="314">
    <w:name w:val="Столбцы таблицы 31"/>
    <w:uiPriority w:val="99"/>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uiPriority w:val="99"/>
    <w:rsid w:val="0071515D"/>
    <w:tblPr>
      <w:tblStyleColBandSize w:val="1"/>
      <w:tblInd w:w="0" w:type="dxa"/>
      <w:tblCellMar>
        <w:top w:w="0" w:type="dxa"/>
        <w:left w:w="108" w:type="dxa"/>
        <w:bottom w:w="0" w:type="dxa"/>
        <w:right w:w="108" w:type="dxa"/>
      </w:tblCellMar>
    </w:tblPr>
  </w:style>
  <w:style w:type="table" w:customStyle="1" w:styleId="511">
    <w:name w:val="Столбцы таблицы 51"/>
    <w:uiPriority w:val="99"/>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71515D"/>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d">
    <w:name w:val="Тема таблицы1"/>
    <w:uiPriority w:val="9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uiPriority w:val="9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uiPriority w:val="99"/>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1">
    <w:name w:val="Средняя заливка 2 - Акцент 51"/>
    <w:uiPriority w:val="99"/>
    <w:rsid w:val="0071515D"/>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fts-hit">
    <w:name w:val="fts-hit"/>
    <w:uiPriority w:val="99"/>
    <w:rsid w:val="0060527E"/>
  </w:style>
  <w:style w:type="character" w:customStyle="1" w:styleId="120">
    <w:name w:val="Заголовок_12"/>
    <w:uiPriority w:val="99"/>
    <w:semiHidden/>
    <w:rsid w:val="00357614"/>
    <w:rPr>
      <w:b/>
    </w:rPr>
  </w:style>
  <w:style w:type="paragraph" w:customStyle="1" w:styleId="afffffff2">
    <w:name w:val="ГРАД Табличный текст (ширина)"/>
    <w:basedOn w:val="a7"/>
    <w:autoRedefine/>
    <w:uiPriority w:val="99"/>
    <w:rsid w:val="00357614"/>
    <w:pPr>
      <w:tabs>
        <w:tab w:val="left" w:pos="540"/>
      </w:tabs>
      <w:jc w:val="center"/>
    </w:pPr>
    <w:rPr>
      <w:bCs/>
      <w:color w:val="000000"/>
      <w:spacing w:val="4"/>
      <w:szCs w:val="28"/>
    </w:rPr>
  </w:style>
  <w:style w:type="paragraph" w:customStyle="1" w:styleId="320">
    <w:name w:val="Основной текст с отступом 32"/>
    <w:basedOn w:val="a7"/>
    <w:uiPriority w:val="99"/>
    <w:rsid w:val="00357614"/>
    <w:pPr>
      <w:widowControl w:val="0"/>
      <w:suppressAutoHyphens/>
      <w:spacing w:line="340" w:lineRule="exact"/>
      <w:ind w:firstLine="709"/>
      <w:jc w:val="center"/>
    </w:pPr>
    <w:rPr>
      <w:rFonts w:cs="Tahoma"/>
      <w:b/>
      <w:bCs/>
      <w:color w:val="000000"/>
      <w:lang w:eastAsia="en-US"/>
    </w:rPr>
  </w:style>
  <w:style w:type="character" w:customStyle="1" w:styleId="searchword">
    <w:name w:val="searchword"/>
    <w:uiPriority w:val="99"/>
    <w:rsid w:val="00357614"/>
  </w:style>
  <w:style w:type="paragraph" w:customStyle="1" w:styleId="afffffff3">
    <w:name w:val="заголовок"/>
    <w:basedOn w:val="a7"/>
    <w:link w:val="afffffff4"/>
    <w:uiPriority w:val="99"/>
    <w:rsid w:val="00357614"/>
    <w:pPr>
      <w:tabs>
        <w:tab w:val="left" w:pos="708"/>
      </w:tabs>
      <w:spacing w:before="240" w:after="240"/>
      <w:ind w:firstLine="479"/>
      <w:jc w:val="both"/>
      <w:outlineLvl w:val="2"/>
    </w:pPr>
    <w:rPr>
      <w:rFonts w:ascii="Calibri Light" w:hAnsi="Calibri Light"/>
      <w:b/>
      <w:lang w:eastAsia="en-US"/>
    </w:rPr>
  </w:style>
  <w:style w:type="character" w:customStyle="1" w:styleId="afffffff4">
    <w:name w:val="заголовок Знак"/>
    <w:link w:val="afffffff3"/>
    <w:uiPriority w:val="99"/>
    <w:locked/>
    <w:rsid w:val="00357614"/>
    <w:rPr>
      <w:rFonts w:ascii="Calibri Light" w:eastAsia="Times New Roman" w:hAnsi="Calibri Light"/>
      <w:b/>
      <w:sz w:val="24"/>
      <w:lang w:eastAsia="en-US"/>
    </w:rPr>
  </w:style>
  <w:style w:type="paragraph" w:customStyle="1" w:styleId="Default">
    <w:name w:val="Default"/>
    <w:uiPriority w:val="99"/>
    <w:rsid w:val="00357614"/>
    <w:pPr>
      <w:autoSpaceDE w:val="0"/>
      <w:autoSpaceDN w:val="0"/>
      <w:adjustRightInd w:val="0"/>
    </w:pPr>
    <w:rPr>
      <w:color w:val="000000"/>
      <w:sz w:val="24"/>
      <w:szCs w:val="24"/>
    </w:rPr>
  </w:style>
  <w:style w:type="character" w:customStyle="1" w:styleId="ConsPlusNormal0">
    <w:name w:val="ConsPlusNormal Знак"/>
    <w:link w:val="ConsPlusNormal"/>
    <w:uiPriority w:val="99"/>
    <w:locked/>
    <w:rsid w:val="000710CB"/>
    <w:rPr>
      <w:rFonts w:ascii="Arial" w:hAnsi="Arial"/>
      <w:lang w:val="ru-RU" w:eastAsia="ru-RU"/>
    </w:rPr>
  </w:style>
  <w:style w:type="character" w:customStyle="1" w:styleId="w">
    <w:name w:val="w"/>
    <w:uiPriority w:val="99"/>
    <w:rsid w:val="00CD4F19"/>
  </w:style>
  <w:style w:type="paragraph" w:customStyle="1" w:styleId="Sf">
    <w:name w:val="S_Обложка_проект"/>
    <w:basedOn w:val="a7"/>
    <w:uiPriority w:val="99"/>
    <w:rsid w:val="00F51128"/>
    <w:pPr>
      <w:spacing w:line="360" w:lineRule="auto"/>
      <w:ind w:left="3240"/>
      <w:jc w:val="right"/>
    </w:pPr>
    <w:rPr>
      <w:caps/>
    </w:rPr>
  </w:style>
  <w:style w:type="paragraph" w:customStyle="1" w:styleId="S22">
    <w:name w:val="S_Титульный 2"/>
    <w:basedOn w:val="a7"/>
    <w:uiPriority w:val="99"/>
    <w:rsid w:val="00F51128"/>
    <w:pPr>
      <w:shd w:val="clear" w:color="auto" w:fill="FFFFFF"/>
      <w:snapToGrid w:val="0"/>
      <w:jc w:val="center"/>
    </w:pPr>
    <w:rPr>
      <w:lang w:eastAsia="ar-SA"/>
    </w:rPr>
  </w:style>
  <w:style w:type="paragraph" w:customStyle="1" w:styleId="afffffff5">
    <w:name w:val="ГРАД Основной текст"/>
    <w:basedOn w:val="a7"/>
    <w:link w:val="afffffff6"/>
    <w:autoRedefine/>
    <w:uiPriority w:val="99"/>
    <w:rsid w:val="00F51128"/>
    <w:pPr>
      <w:tabs>
        <w:tab w:val="left" w:pos="540"/>
        <w:tab w:val="left" w:pos="1260"/>
        <w:tab w:val="left" w:pos="1620"/>
      </w:tabs>
      <w:ind w:firstLine="709"/>
      <w:jc w:val="both"/>
    </w:pPr>
    <w:rPr>
      <w:bCs/>
      <w:spacing w:val="4"/>
      <w:w w:val="109"/>
      <w:szCs w:val="28"/>
      <w:lang w:eastAsia="en-US"/>
    </w:rPr>
  </w:style>
  <w:style w:type="character" w:customStyle="1" w:styleId="afffffff6">
    <w:name w:val="ГРАД Основной текст Знак Знак"/>
    <w:link w:val="afffffff5"/>
    <w:uiPriority w:val="99"/>
    <w:locked/>
    <w:rsid w:val="00F51128"/>
    <w:rPr>
      <w:rFonts w:eastAsia="Times New Roman"/>
      <w:spacing w:val="4"/>
      <w:w w:val="109"/>
      <w:sz w:val="28"/>
      <w:lang w:eastAsia="en-US"/>
    </w:rPr>
  </w:style>
  <w:style w:type="paragraph" w:customStyle="1" w:styleId="afffffff7">
    <w:name w:val="ГРАД Список маркированный"/>
    <w:basedOn w:val="afff7"/>
    <w:autoRedefine/>
    <w:uiPriority w:val="99"/>
    <w:rsid w:val="00F51128"/>
    <w:pPr>
      <w:tabs>
        <w:tab w:val="left" w:pos="900"/>
        <w:tab w:val="num" w:pos="1135"/>
      </w:tabs>
      <w:spacing w:line="240" w:lineRule="auto"/>
      <w:ind w:left="0" w:firstLine="709"/>
      <w:contextualSpacing w:val="0"/>
    </w:pPr>
    <w:rPr>
      <w:spacing w:val="-1"/>
      <w:w w:val="109"/>
      <w:lang w:eastAsia="en-US"/>
    </w:rPr>
  </w:style>
  <w:style w:type="paragraph" w:customStyle="1" w:styleId="S">
    <w:name w:val="S_Нумерованный"/>
    <w:basedOn w:val="a7"/>
    <w:link w:val="Sf0"/>
    <w:autoRedefine/>
    <w:uiPriority w:val="99"/>
    <w:rsid w:val="00F51128"/>
    <w:pPr>
      <w:numPr>
        <w:numId w:val="19"/>
      </w:numPr>
      <w:tabs>
        <w:tab w:val="left" w:pos="992"/>
      </w:tabs>
      <w:spacing w:line="360" w:lineRule="auto"/>
      <w:ind w:left="0" w:firstLine="709"/>
      <w:jc w:val="both"/>
    </w:pPr>
  </w:style>
  <w:style w:type="paragraph" w:customStyle="1" w:styleId="ConsNormal">
    <w:name w:val="ConsNormal"/>
    <w:link w:val="ConsNormal0"/>
    <w:uiPriority w:val="99"/>
    <w:rsid w:val="00F51128"/>
    <w:pPr>
      <w:snapToGrid w:val="0"/>
      <w:ind w:firstLine="720"/>
      <w:jc w:val="both"/>
    </w:pPr>
    <w:rPr>
      <w:rFonts w:ascii="Arial" w:hAnsi="Arial"/>
    </w:rPr>
  </w:style>
  <w:style w:type="character" w:customStyle="1" w:styleId="apple-style-span">
    <w:name w:val="apple-style-span"/>
    <w:uiPriority w:val="99"/>
    <w:rsid w:val="00F51128"/>
  </w:style>
  <w:style w:type="character" w:customStyle="1" w:styleId="Sf0">
    <w:name w:val="S_Нумерованный Знак Знак"/>
    <w:link w:val="S"/>
    <w:uiPriority w:val="99"/>
    <w:locked/>
    <w:rsid w:val="00F51128"/>
    <w:rPr>
      <w:sz w:val="24"/>
      <w:szCs w:val="24"/>
    </w:rPr>
  </w:style>
  <w:style w:type="character" w:customStyle="1" w:styleId="FontStyle20">
    <w:name w:val="Font Style20"/>
    <w:uiPriority w:val="99"/>
    <w:rsid w:val="00F51128"/>
    <w:rPr>
      <w:rFonts w:ascii="Times New Roman" w:hAnsi="Times New Roman"/>
      <w:sz w:val="22"/>
    </w:rPr>
  </w:style>
  <w:style w:type="character" w:customStyle="1" w:styleId="afffffff8">
    <w:name w:val="Символ сноски"/>
    <w:uiPriority w:val="99"/>
    <w:rsid w:val="00F51128"/>
  </w:style>
  <w:style w:type="paragraph" w:customStyle="1" w:styleId="afffffff9">
    <w:name w:val="Раздел МНГП"/>
    <w:basedOn w:val="13"/>
    <w:uiPriority w:val="99"/>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uiPriority w:val="99"/>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uiPriority w:val="99"/>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uiPriority w:val="99"/>
    <w:rsid w:val="00F51128"/>
    <w:pPr>
      <w:spacing w:before="100" w:beforeAutospacing="1" w:after="100" w:afterAutospacing="1"/>
    </w:pPr>
  </w:style>
  <w:style w:type="paragraph" w:customStyle="1" w:styleId="1466">
    <w:name w:val="1466"/>
    <w:basedOn w:val="a7"/>
    <w:uiPriority w:val="99"/>
    <w:rsid w:val="00F51128"/>
    <w:pPr>
      <w:autoSpaceDE w:val="0"/>
      <w:autoSpaceDN w:val="0"/>
      <w:spacing w:before="120" w:after="120"/>
      <w:jc w:val="center"/>
    </w:pPr>
    <w:rPr>
      <w:b/>
      <w:bCs/>
      <w:sz w:val="28"/>
      <w:szCs w:val="28"/>
    </w:rPr>
  </w:style>
  <w:style w:type="paragraph" w:customStyle="1" w:styleId="FORMATTEXT">
    <w:name w:val=".FORMATTEXT"/>
    <w:uiPriority w:val="99"/>
    <w:rsid w:val="00F51128"/>
    <w:pPr>
      <w:widowControl w:val="0"/>
      <w:autoSpaceDE w:val="0"/>
      <w:autoSpaceDN w:val="0"/>
      <w:adjustRightInd w:val="0"/>
    </w:pPr>
    <w:rPr>
      <w:sz w:val="24"/>
      <w:szCs w:val="24"/>
    </w:rPr>
  </w:style>
  <w:style w:type="character" w:customStyle="1" w:styleId="submenu-table">
    <w:name w:val="submenu-table"/>
    <w:uiPriority w:val="99"/>
    <w:rsid w:val="00F51128"/>
  </w:style>
  <w:style w:type="character" w:customStyle="1" w:styleId="afffffffb">
    <w:name w:val="Основной текст_"/>
    <w:link w:val="2fb"/>
    <w:uiPriority w:val="99"/>
    <w:locked/>
    <w:rsid w:val="00F51128"/>
    <w:rPr>
      <w:shd w:val="clear" w:color="auto" w:fill="FFFFFF"/>
    </w:rPr>
  </w:style>
  <w:style w:type="paragraph" w:customStyle="1" w:styleId="2fb">
    <w:name w:val="Основной текст2"/>
    <w:basedOn w:val="a7"/>
    <w:link w:val="afffffffb"/>
    <w:uiPriority w:val="99"/>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uiPriority w:val="99"/>
    <w:locked/>
    <w:rsid w:val="00F51128"/>
    <w:rPr>
      <w:sz w:val="17"/>
      <w:shd w:val="clear" w:color="auto" w:fill="FFFFFF"/>
    </w:rPr>
  </w:style>
  <w:style w:type="paragraph" w:customStyle="1" w:styleId="131">
    <w:name w:val="Основной текст (13)"/>
    <w:basedOn w:val="a7"/>
    <w:link w:val="130"/>
    <w:uiPriority w:val="99"/>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uiPriority w:val="99"/>
    <w:locked/>
    <w:rsid w:val="00F51128"/>
    <w:rPr>
      <w:sz w:val="19"/>
      <w:shd w:val="clear" w:color="auto" w:fill="FFFFFF"/>
    </w:rPr>
  </w:style>
  <w:style w:type="character" w:customStyle="1" w:styleId="afffffffc">
    <w:name w:val="Оглавление_"/>
    <w:link w:val="afffffffd"/>
    <w:uiPriority w:val="99"/>
    <w:locked/>
    <w:rsid w:val="00F51128"/>
    <w:rPr>
      <w:sz w:val="19"/>
      <w:shd w:val="clear" w:color="auto" w:fill="FFFFFF"/>
    </w:rPr>
  </w:style>
  <w:style w:type="paragraph" w:customStyle="1" w:styleId="151">
    <w:name w:val="Основной текст (15)"/>
    <w:basedOn w:val="a7"/>
    <w:link w:val="150"/>
    <w:uiPriority w:val="99"/>
    <w:rsid w:val="00F51128"/>
    <w:pPr>
      <w:shd w:val="clear" w:color="auto" w:fill="FFFFFF"/>
      <w:spacing w:line="240" w:lineRule="atLeast"/>
      <w:ind w:hanging="520"/>
    </w:pPr>
    <w:rPr>
      <w:sz w:val="19"/>
      <w:szCs w:val="19"/>
    </w:rPr>
  </w:style>
  <w:style w:type="paragraph" w:customStyle="1" w:styleId="afffffffd">
    <w:name w:val="Оглавление"/>
    <w:basedOn w:val="a7"/>
    <w:link w:val="afffffffc"/>
    <w:uiPriority w:val="99"/>
    <w:rsid w:val="00F51128"/>
    <w:pPr>
      <w:shd w:val="clear" w:color="auto" w:fill="FFFFFF"/>
      <w:spacing w:before="120" w:line="230" w:lineRule="exact"/>
    </w:pPr>
    <w:rPr>
      <w:sz w:val="19"/>
      <w:szCs w:val="19"/>
    </w:rPr>
  </w:style>
  <w:style w:type="paragraph" w:customStyle="1" w:styleId="Sf1">
    <w:name w:val="S_Отступ"/>
    <w:basedOn w:val="a7"/>
    <w:uiPriority w:val="99"/>
    <w:rsid w:val="00F51128"/>
    <w:pPr>
      <w:spacing w:line="360" w:lineRule="auto"/>
      <w:ind w:firstLine="709"/>
      <w:jc w:val="both"/>
    </w:pPr>
    <w:rPr>
      <w:bCs/>
      <w:szCs w:val="32"/>
      <w:lang w:eastAsia="ar-SA"/>
    </w:rPr>
  </w:style>
  <w:style w:type="paragraph" w:customStyle="1" w:styleId="ConsNonformat">
    <w:name w:val="ConsNonformat"/>
    <w:link w:val="ConsNonformat0"/>
    <w:uiPriority w:val="99"/>
    <w:rsid w:val="00F51128"/>
    <w:pPr>
      <w:widowControl w:val="0"/>
      <w:suppressAutoHyphens/>
    </w:pPr>
    <w:rPr>
      <w:rFonts w:ascii="Courier New" w:hAnsi="Courier New"/>
      <w:lang w:eastAsia="ar-SA"/>
    </w:rPr>
  </w:style>
  <w:style w:type="character" w:customStyle="1" w:styleId="ConsNonformat0">
    <w:name w:val="ConsNonformat Знак"/>
    <w:link w:val="ConsNonformat"/>
    <w:uiPriority w:val="99"/>
    <w:locked/>
    <w:rsid w:val="00F51128"/>
    <w:rPr>
      <w:rFonts w:ascii="Courier New" w:eastAsia="Times New Roman" w:hAnsi="Courier New"/>
      <w:lang w:eastAsia="ar-SA" w:bidi="ar-SA"/>
    </w:rPr>
  </w:style>
  <w:style w:type="paragraph" w:customStyle="1" w:styleId="BinomialTheorem">
    <w:name w:val="Binomial Theorem"/>
    <w:uiPriority w:val="99"/>
    <w:rsid w:val="00F51128"/>
    <w:pPr>
      <w:spacing w:after="200" w:line="276" w:lineRule="auto"/>
    </w:pPr>
    <w:rPr>
      <w:rFonts w:ascii="Calibri" w:hAnsi="Calibri"/>
      <w:sz w:val="22"/>
      <w:szCs w:val="22"/>
    </w:rPr>
  </w:style>
  <w:style w:type="paragraph" w:customStyle="1" w:styleId="font5">
    <w:name w:val="font5"/>
    <w:basedOn w:val="a7"/>
    <w:uiPriority w:val="99"/>
    <w:rsid w:val="00F51128"/>
    <w:pPr>
      <w:spacing w:before="100" w:beforeAutospacing="1" w:after="100" w:afterAutospacing="1"/>
    </w:pPr>
    <w:rPr>
      <w:color w:val="000000"/>
    </w:rPr>
  </w:style>
  <w:style w:type="paragraph" w:customStyle="1" w:styleId="xl63">
    <w:name w:val="xl63"/>
    <w:basedOn w:val="a7"/>
    <w:uiPriority w:val="99"/>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uiPriority w:val="99"/>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uiPriority w:val="99"/>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uiPriority w:val="99"/>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uiPriority w:val="99"/>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uiPriority w:val="99"/>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uiPriority w:val="99"/>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uiPriority w:val="99"/>
    <w:locked/>
    <w:rsid w:val="00F51128"/>
    <w:rPr>
      <w:rFonts w:ascii="Arial" w:hAnsi="Arial"/>
      <w:lang w:val="ru-RU" w:eastAsia="ru-RU"/>
    </w:rPr>
  </w:style>
  <w:style w:type="paragraph" w:customStyle="1" w:styleId="Sf2">
    <w:name w:val="S_Список литературы"/>
    <w:basedOn w:val="S3"/>
    <w:autoRedefine/>
    <w:uiPriority w:val="99"/>
    <w:rsid w:val="00F51128"/>
    <w:pPr>
      <w:spacing w:before="0" w:after="0"/>
      <w:ind w:left="1418" w:firstLine="0"/>
    </w:pPr>
    <w:rPr>
      <w:rFonts w:cs="Arial"/>
      <w:sz w:val="20"/>
      <w:lang w:eastAsia="en-US"/>
    </w:rPr>
  </w:style>
  <w:style w:type="paragraph" w:customStyle="1" w:styleId="afffffffe">
    <w:name w:val="_абзац"/>
    <w:basedOn w:val="a7"/>
    <w:link w:val="affffffff"/>
    <w:uiPriority w:val="99"/>
    <w:rsid w:val="00F51128"/>
    <w:pPr>
      <w:spacing w:line="276" w:lineRule="auto"/>
      <w:ind w:firstLine="709"/>
      <w:jc w:val="both"/>
    </w:pPr>
  </w:style>
  <w:style w:type="character" w:customStyle="1" w:styleId="affffffff">
    <w:name w:val="_абзац Знак"/>
    <w:link w:val="afffffffe"/>
    <w:uiPriority w:val="99"/>
    <w:locked/>
    <w:rsid w:val="00F51128"/>
    <w:rPr>
      <w:sz w:val="24"/>
    </w:rPr>
  </w:style>
  <w:style w:type="paragraph" w:customStyle="1" w:styleId="S2">
    <w:name w:val="S_Таблица"/>
    <w:basedOn w:val="a7"/>
    <w:autoRedefine/>
    <w:uiPriority w:val="99"/>
    <w:rsid w:val="00F51128"/>
    <w:pPr>
      <w:numPr>
        <w:numId w:val="20"/>
      </w:numPr>
      <w:ind w:right="-158"/>
      <w:jc w:val="right"/>
    </w:pPr>
  </w:style>
  <w:style w:type="character" w:customStyle="1" w:styleId="blk">
    <w:name w:val="blk"/>
    <w:uiPriority w:val="99"/>
    <w:rsid w:val="00F9127A"/>
    <w:rPr>
      <w:rFonts w:cs="Times New Roman"/>
    </w:rPr>
  </w:style>
  <w:style w:type="paragraph" w:customStyle="1" w:styleId="a2">
    <w:name w:val="список"/>
    <w:basedOn w:val="aff3"/>
    <w:uiPriority w:val="99"/>
    <w:rsid w:val="00081BEF"/>
    <w:pPr>
      <w:numPr>
        <w:numId w:val="23"/>
      </w:numPr>
      <w:tabs>
        <w:tab w:val="left" w:pos="851"/>
      </w:tabs>
      <w:spacing w:line="240" w:lineRule="auto"/>
      <w:ind w:left="0" w:firstLine="567"/>
    </w:pPr>
    <w:rPr>
      <w:szCs w:val="22"/>
    </w:rPr>
  </w:style>
  <w:style w:type="paragraph" w:customStyle="1" w:styleId="affffffff0">
    <w:name w:val="Название объекта омск"/>
    <w:basedOn w:val="a7"/>
    <w:uiPriority w:val="99"/>
    <w:rsid w:val="00C10E5E"/>
    <w:rPr>
      <w:b/>
      <w:sz w:val="22"/>
    </w:rPr>
  </w:style>
  <w:style w:type="character" w:customStyle="1" w:styleId="s220">
    <w:name w:val="s22"/>
    <w:uiPriority w:val="99"/>
    <w:rsid w:val="00C10E5E"/>
    <w:rPr>
      <w:rFonts w:cs="Times New Roman"/>
    </w:rPr>
  </w:style>
  <w:style w:type="paragraph" w:customStyle="1" w:styleId="ConsPlusDocList">
    <w:name w:val="ConsPlusDocList"/>
    <w:uiPriority w:val="99"/>
    <w:rsid w:val="00FF658A"/>
    <w:pPr>
      <w:widowControl w:val="0"/>
      <w:autoSpaceDE w:val="0"/>
      <w:autoSpaceDN w:val="0"/>
    </w:pPr>
    <w:rPr>
      <w:rFonts w:ascii="Calibri" w:hAnsi="Calibri" w:cs="Calibri"/>
      <w:sz w:val="22"/>
    </w:rPr>
  </w:style>
  <w:style w:type="paragraph" w:customStyle="1" w:styleId="ConsPlusTitlePage">
    <w:name w:val="ConsPlusTitlePage"/>
    <w:uiPriority w:val="99"/>
    <w:rsid w:val="00FF658A"/>
    <w:pPr>
      <w:widowControl w:val="0"/>
      <w:autoSpaceDE w:val="0"/>
      <w:autoSpaceDN w:val="0"/>
    </w:pPr>
    <w:rPr>
      <w:rFonts w:ascii="Tahoma" w:hAnsi="Tahoma" w:cs="Tahoma"/>
    </w:rPr>
  </w:style>
  <w:style w:type="paragraph" w:customStyle="1" w:styleId="ConsPlusJurTerm">
    <w:name w:val="ConsPlusJurTerm"/>
    <w:uiPriority w:val="99"/>
    <w:rsid w:val="00FF658A"/>
    <w:pPr>
      <w:widowControl w:val="0"/>
      <w:autoSpaceDE w:val="0"/>
      <w:autoSpaceDN w:val="0"/>
    </w:pPr>
    <w:rPr>
      <w:rFonts w:ascii="Tahoma" w:hAnsi="Tahoma" w:cs="Tahoma"/>
      <w:sz w:val="26"/>
    </w:rPr>
  </w:style>
  <w:style w:type="paragraph" w:customStyle="1" w:styleId="ConsPlusTextList">
    <w:name w:val="ConsPlusTextList"/>
    <w:uiPriority w:val="99"/>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99"/>
    <w:locked/>
    <w:rsid w:val="00FF658A"/>
    <w:rPr>
      <w:b/>
      <w:caps/>
    </w:rPr>
  </w:style>
  <w:style w:type="paragraph" w:customStyle="1" w:styleId="118">
    <w:name w:val="Табличный_боковик_11"/>
    <w:link w:val="119"/>
    <w:uiPriority w:val="99"/>
    <w:rsid w:val="00200C3C"/>
    <w:rPr>
      <w:sz w:val="22"/>
      <w:szCs w:val="24"/>
    </w:rPr>
  </w:style>
  <w:style w:type="character" w:customStyle="1" w:styleId="119">
    <w:name w:val="Табличный_боковик_11 Знак"/>
    <w:link w:val="118"/>
    <w:uiPriority w:val="99"/>
    <w:locked/>
    <w:rsid w:val="00200C3C"/>
    <w:rPr>
      <w:sz w:val="24"/>
    </w:rPr>
  </w:style>
  <w:style w:type="paragraph" w:customStyle="1" w:styleId="affffffff1">
    <w:name w:val="Таблица_название_таблицы"/>
    <w:next w:val="a8"/>
    <w:link w:val="affffffff2"/>
    <w:autoRedefine/>
    <w:uiPriority w:val="99"/>
    <w:rsid w:val="00200C3C"/>
    <w:pPr>
      <w:keepNext/>
      <w:spacing w:before="60" w:after="60"/>
      <w:jc w:val="center"/>
    </w:pPr>
    <w:rPr>
      <w:b/>
      <w:bCs/>
      <w:sz w:val="22"/>
      <w:szCs w:val="22"/>
    </w:rPr>
  </w:style>
  <w:style w:type="character" w:customStyle="1" w:styleId="affffffff2">
    <w:name w:val="Таблица_название_таблицы Знак"/>
    <w:link w:val="affffffff1"/>
    <w:uiPriority w:val="99"/>
    <w:locked/>
    <w:rsid w:val="00200C3C"/>
    <w:rPr>
      <w:b/>
      <w:sz w:val="22"/>
    </w:rPr>
  </w:style>
  <w:style w:type="paragraph" w:customStyle="1" w:styleId="11a">
    <w:name w:val="Табличный_таблица_11"/>
    <w:link w:val="11b"/>
    <w:uiPriority w:val="99"/>
    <w:rsid w:val="00200C3C"/>
    <w:pPr>
      <w:jc w:val="center"/>
    </w:pPr>
    <w:rPr>
      <w:sz w:val="22"/>
      <w:szCs w:val="22"/>
    </w:rPr>
  </w:style>
  <w:style w:type="character" w:customStyle="1" w:styleId="11b">
    <w:name w:val="Табличный_таблица_11 Знак"/>
    <w:link w:val="11a"/>
    <w:uiPriority w:val="99"/>
    <w:locked/>
    <w:rsid w:val="00200C3C"/>
    <w:rPr>
      <w:sz w:val="22"/>
    </w:rPr>
  </w:style>
  <w:style w:type="paragraph" w:customStyle="1" w:styleId="formattext0">
    <w:name w:val="formattext"/>
    <w:basedOn w:val="a7"/>
    <w:uiPriority w:val="99"/>
    <w:rsid w:val="00E35952"/>
    <w:pPr>
      <w:spacing w:before="100" w:beforeAutospacing="1" w:after="100" w:afterAutospacing="1"/>
    </w:pPr>
  </w:style>
  <w:style w:type="numbering" w:customStyle="1" w:styleId="1">
    <w:name w:val="Статья / Раздел1"/>
    <w:rsid w:val="006D781F"/>
    <w:pPr>
      <w:numPr>
        <w:numId w:val="12"/>
      </w:numPr>
    </w:pPr>
  </w:style>
  <w:style w:type="numbering" w:customStyle="1" w:styleId="1111111">
    <w:name w:val="1 / 1.1 / 1.1.11"/>
    <w:rsid w:val="006D781F"/>
    <w:pPr>
      <w:numPr>
        <w:numId w:val="8"/>
      </w:numPr>
    </w:pPr>
  </w:style>
  <w:style w:type="numbering" w:customStyle="1" w:styleId="11">
    <w:name w:val="Стиль11"/>
    <w:rsid w:val="006D781F"/>
    <w:pPr>
      <w:numPr>
        <w:numId w:val="11"/>
      </w:numPr>
    </w:pPr>
  </w:style>
  <w:style w:type="numbering" w:customStyle="1" w:styleId="11111111">
    <w:name w:val="1 / 1.1 / 1.1.111"/>
    <w:rsid w:val="006D781F"/>
    <w:pPr>
      <w:numPr>
        <w:numId w:val="3"/>
      </w:numPr>
    </w:pPr>
  </w:style>
  <w:style w:type="numbering" w:customStyle="1" w:styleId="2010">
    <w:name w:val="Перечисление 2010"/>
    <w:rsid w:val="006D781F"/>
    <w:pPr>
      <w:numPr>
        <w:numId w:val="16"/>
      </w:numPr>
    </w:pPr>
  </w:style>
  <w:style w:type="numbering" w:customStyle="1" w:styleId="1ai2">
    <w:name w:val="1 / a / i2"/>
    <w:rsid w:val="006D781F"/>
    <w:pPr>
      <w:numPr>
        <w:numId w:val="10"/>
      </w:numPr>
    </w:pPr>
  </w:style>
  <w:style w:type="numbering" w:customStyle="1" w:styleId="1ai1">
    <w:name w:val="1 / a / i1"/>
    <w:rsid w:val="006D781F"/>
    <w:pPr>
      <w:numPr>
        <w:numId w:val="9"/>
      </w:numPr>
    </w:pPr>
  </w:style>
  <w:style w:type="numbering" w:customStyle="1" w:styleId="20">
    <w:name w:val="Статья / Раздел2"/>
    <w:rsid w:val="006D781F"/>
    <w:pPr>
      <w:numPr>
        <w:numId w:val="18"/>
      </w:numPr>
    </w:pPr>
  </w:style>
  <w:style w:type="numbering" w:styleId="a4">
    <w:name w:val="Outline List 3"/>
    <w:basedOn w:val="ab"/>
    <w:uiPriority w:val="99"/>
    <w:semiHidden/>
    <w:unhideWhenUsed/>
    <w:rsid w:val="006D781F"/>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14">
    <w:name w:val="1"/>
    <w:pPr>
      <w:numPr>
        <w:numId w:val="12"/>
      </w:numPr>
    </w:pPr>
  </w:style>
  <w:style w:type="numbering" w:customStyle="1" w:styleId="22">
    <w:name w:val="1111111"/>
    <w:pPr>
      <w:numPr>
        <w:numId w:val="8"/>
      </w:numPr>
    </w:pPr>
  </w:style>
  <w:style w:type="numbering" w:customStyle="1" w:styleId="Heading3Char">
    <w:name w:val="11"/>
    <w:pPr>
      <w:numPr>
        <w:numId w:val="11"/>
      </w:numPr>
    </w:pPr>
  </w:style>
  <w:style w:type="numbering" w:customStyle="1" w:styleId="40">
    <w:name w:val="11111111"/>
    <w:pPr>
      <w:numPr>
        <w:numId w:val="3"/>
      </w:numPr>
    </w:pPr>
  </w:style>
  <w:style w:type="numbering" w:customStyle="1" w:styleId="50">
    <w:name w:val="2010"/>
    <w:pPr>
      <w:numPr>
        <w:numId w:val="16"/>
      </w:numPr>
    </w:pPr>
  </w:style>
  <w:style w:type="numbering" w:customStyle="1" w:styleId="60">
    <w:name w:val="1ai2"/>
    <w:pPr>
      <w:numPr>
        <w:numId w:val="10"/>
      </w:numPr>
    </w:pPr>
  </w:style>
  <w:style w:type="numbering" w:customStyle="1" w:styleId="70">
    <w:name w:val="1ai1"/>
    <w:pPr>
      <w:numPr>
        <w:numId w:val="9"/>
      </w:numPr>
    </w:pPr>
  </w:style>
  <w:style w:type="numbering" w:customStyle="1" w:styleId="80">
    <w:name w:val="20"/>
    <w:pPr>
      <w:numPr>
        <w:numId w:val="18"/>
      </w:numPr>
    </w:pPr>
  </w:style>
  <w:style w:type="numbering" w:customStyle="1" w:styleId="9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329940">
      <w:marLeft w:val="0"/>
      <w:marRight w:val="0"/>
      <w:marTop w:val="0"/>
      <w:marBottom w:val="0"/>
      <w:divBdr>
        <w:top w:val="none" w:sz="0" w:space="0" w:color="auto"/>
        <w:left w:val="none" w:sz="0" w:space="0" w:color="auto"/>
        <w:bottom w:val="none" w:sz="0" w:space="0" w:color="auto"/>
        <w:right w:val="none" w:sz="0" w:space="0" w:color="auto"/>
      </w:divBdr>
    </w:div>
    <w:div w:id="542329941">
      <w:marLeft w:val="0"/>
      <w:marRight w:val="0"/>
      <w:marTop w:val="0"/>
      <w:marBottom w:val="0"/>
      <w:divBdr>
        <w:top w:val="none" w:sz="0" w:space="0" w:color="auto"/>
        <w:left w:val="none" w:sz="0" w:space="0" w:color="auto"/>
        <w:bottom w:val="none" w:sz="0" w:space="0" w:color="auto"/>
        <w:right w:val="none" w:sz="0" w:space="0" w:color="auto"/>
      </w:divBdr>
    </w:div>
    <w:div w:id="542329942">
      <w:marLeft w:val="0"/>
      <w:marRight w:val="0"/>
      <w:marTop w:val="0"/>
      <w:marBottom w:val="0"/>
      <w:divBdr>
        <w:top w:val="none" w:sz="0" w:space="0" w:color="auto"/>
        <w:left w:val="none" w:sz="0" w:space="0" w:color="auto"/>
        <w:bottom w:val="none" w:sz="0" w:space="0" w:color="auto"/>
        <w:right w:val="none" w:sz="0" w:space="0" w:color="auto"/>
      </w:divBdr>
    </w:div>
    <w:div w:id="542329943">
      <w:marLeft w:val="0"/>
      <w:marRight w:val="0"/>
      <w:marTop w:val="0"/>
      <w:marBottom w:val="0"/>
      <w:divBdr>
        <w:top w:val="none" w:sz="0" w:space="0" w:color="auto"/>
        <w:left w:val="none" w:sz="0" w:space="0" w:color="auto"/>
        <w:bottom w:val="none" w:sz="0" w:space="0" w:color="auto"/>
        <w:right w:val="none" w:sz="0" w:space="0" w:color="auto"/>
      </w:divBdr>
    </w:div>
    <w:div w:id="542329944">
      <w:marLeft w:val="0"/>
      <w:marRight w:val="0"/>
      <w:marTop w:val="0"/>
      <w:marBottom w:val="0"/>
      <w:divBdr>
        <w:top w:val="none" w:sz="0" w:space="0" w:color="auto"/>
        <w:left w:val="none" w:sz="0" w:space="0" w:color="auto"/>
        <w:bottom w:val="none" w:sz="0" w:space="0" w:color="auto"/>
        <w:right w:val="none" w:sz="0" w:space="0" w:color="auto"/>
      </w:divBdr>
    </w:div>
    <w:div w:id="542329945">
      <w:marLeft w:val="0"/>
      <w:marRight w:val="0"/>
      <w:marTop w:val="0"/>
      <w:marBottom w:val="0"/>
      <w:divBdr>
        <w:top w:val="none" w:sz="0" w:space="0" w:color="auto"/>
        <w:left w:val="none" w:sz="0" w:space="0" w:color="auto"/>
        <w:bottom w:val="none" w:sz="0" w:space="0" w:color="auto"/>
        <w:right w:val="none" w:sz="0" w:space="0" w:color="auto"/>
      </w:divBdr>
    </w:div>
    <w:div w:id="542329946">
      <w:marLeft w:val="0"/>
      <w:marRight w:val="0"/>
      <w:marTop w:val="0"/>
      <w:marBottom w:val="0"/>
      <w:divBdr>
        <w:top w:val="none" w:sz="0" w:space="0" w:color="auto"/>
        <w:left w:val="none" w:sz="0" w:space="0" w:color="auto"/>
        <w:bottom w:val="none" w:sz="0" w:space="0" w:color="auto"/>
        <w:right w:val="none" w:sz="0" w:space="0" w:color="auto"/>
      </w:divBdr>
    </w:div>
    <w:div w:id="542329947">
      <w:marLeft w:val="0"/>
      <w:marRight w:val="0"/>
      <w:marTop w:val="0"/>
      <w:marBottom w:val="0"/>
      <w:divBdr>
        <w:top w:val="none" w:sz="0" w:space="0" w:color="auto"/>
        <w:left w:val="none" w:sz="0" w:space="0" w:color="auto"/>
        <w:bottom w:val="none" w:sz="0" w:space="0" w:color="auto"/>
        <w:right w:val="none" w:sz="0" w:space="0" w:color="auto"/>
      </w:divBdr>
    </w:div>
    <w:div w:id="542329948">
      <w:marLeft w:val="0"/>
      <w:marRight w:val="0"/>
      <w:marTop w:val="0"/>
      <w:marBottom w:val="0"/>
      <w:divBdr>
        <w:top w:val="none" w:sz="0" w:space="0" w:color="auto"/>
        <w:left w:val="none" w:sz="0" w:space="0" w:color="auto"/>
        <w:bottom w:val="none" w:sz="0" w:space="0" w:color="auto"/>
        <w:right w:val="none" w:sz="0" w:space="0" w:color="auto"/>
      </w:divBdr>
    </w:div>
    <w:div w:id="542329949">
      <w:marLeft w:val="0"/>
      <w:marRight w:val="0"/>
      <w:marTop w:val="0"/>
      <w:marBottom w:val="0"/>
      <w:divBdr>
        <w:top w:val="none" w:sz="0" w:space="0" w:color="auto"/>
        <w:left w:val="none" w:sz="0" w:space="0" w:color="auto"/>
        <w:bottom w:val="none" w:sz="0" w:space="0" w:color="auto"/>
        <w:right w:val="none" w:sz="0" w:space="0" w:color="auto"/>
      </w:divBdr>
    </w:div>
    <w:div w:id="542329950">
      <w:marLeft w:val="0"/>
      <w:marRight w:val="0"/>
      <w:marTop w:val="0"/>
      <w:marBottom w:val="0"/>
      <w:divBdr>
        <w:top w:val="none" w:sz="0" w:space="0" w:color="auto"/>
        <w:left w:val="none" w:sz="0" w:space="0" w:color="auto"/>
        <w:bottom w:val="none" w:sz="0" w:space="0" w:color="auto"/>
        <w:right w:val="none" w:sz="0" w:space="0" w:color="auto"/>
      </w:divBdr>
    </w:div>
    <w:div w:id="542329952">
      <w:marLeft w:val="0"/>
      <w:marRight w:val="0"/>
      <w:marTop w:val="0"/>
      <w:marBottom w:val="0"/>
      <w:divBdr>
        <w:top w:val="none" w:sz="0" w:space="0" w:color="auto"/>
        <w:left w:val="none" w:sz="0" w:space="0" w:color="auto"/>
        <w:bottom w:val="none" w:sz="0" w:space="0" w:color="auto"/>
        <w:right w:val="none" w:sz="0" w:space="0" w:color="auto"/>
      </w:divBdr>
    </w:div>
    <w:div w:id="542329953">
      <w:marLeft w:val="0"/>
      <w:marRight w:val="0"/>
      <w:marTop w:val="0"/>
      <w:marBottom w:val="0"/>
      <w:divBdr>
        <w:top w:val="none" w:sz="0" w:space="0" w:color="auto"/>
        <w:left w:val="none" w:sz="0" w:space="0" w:color="auto"/>
        <w:bottom w:val="none" w:sz="0" w:space="0" w:color="auto"/>
        <w:right w:val="none" w:sz="0" w:space="0" w:color="auto"/>
      </w:divBdr>
    </w:div>
    <w:div w:id="542329954">
      <w:marLeft w:val="0"/>
      <w:marRight w:val="0"/>
      <w:marTop w:val="0"/>
      <w:marBottom w:val="0"/>
      <w:divBdr>
        <w:top w:val="none" w:sz="0" w:space="0" w:color="auto"/>
        <w:left w:val="none" w:sz="0" w:space="0" w:color="auto"/>
        <w:bottom w:val="none" w:sz="0" w:space="0" w:color="auto"/>
        <w:right w:val="none" w:sz="0" w:space="0" w:color="auto"/>
      </w:divBdr>
    </w:div>
    <w:div w:id="542329955">
      <w:marLeft w:val="0"/>
      <w:marRight w:val="0"/>
      <w:marTop w:val="0"/>
      <w:marBottom w:val="0"/>
      <w:divBdr>
        <w:top w:val="none" w:sz="0" w:space="0" w:color="auto"/>
        <w:left w:val="none" w:sz="0" w:space="0" w:color="auto"/>
        <w:bottom w:val="none" w:sz="0" w:space="0" w:color="auto"/>
        <w:right w:val="none" w:sz="0" w:space="0" w:color="auto"/>
      </w:divBdr>
    </w:div>
    <w:div w:id="542329956">
      <w:marLeft w:val="0"/>
      <w:marRight w:val="0"/>
      <w:marTop w:val="0"/>
      <w:marBottom w:val="0"/>
      <w:divBdr>
        <w:top w:val="none" w:sz="0" w:space="0" w:color="auto"/>
        <w:left w:val="none" w:sz="0" w:space="0" w:color="auto"/>
        <w:bottom w:val="none" w:sz="0" w:space="0" w:color="auto"/>
        <w:right w:val="none" w:sz="0" w:space="0" w:color="auto"/>
      </w:divBdr>
    </w:div>
    <w:div w:id="542329958">
      <w:marLeft w:val="0"/>
      <w:marRight w:val="0"/>
      <w:marTop w:val="0"/>
      <w:marBottom w:val="0"/>
      <w:divBdr>
        <w:top w:val="none" w:sz="0" w:space="0" w:color="auto"/>
        <w:left w:val="none" w:sz="0" w:space="0" w:color="auto"/>
        <w:bottom w:val="none" w:sz="0" w:space="0" w:color="auto"/>
        <w:right w:val="none" w:sz="0" w:space="0" w:color="auto"/>
      </w:divBdr>
    </w:div>
    <w:div w:id="542329959">
      <w:marLeft w:val="0"/>
      <w:marRight w:val="0"/>
      <w:marTop w:val="0"/>
      <w:marBottom w:val="0"/>
      <w:divBdr>
        <w:top w:val="none" w:sz="0" w:space="0" w:color="auto"/>
        <w:left w:val="none" w:sz="0" w:space="0" w:color="auto"/>
        <w:bottom w:val="none" w:sz="0" w:space="0" w:color="auto"/>
        <w:right w:val="none" w:sz="0" w:space="0" w:color="auto"/>
      </w:divBdr>
    </w:div>
    <w:div w:id="542329960">
      <w:marLeft w:val="0"/>
      <w:marRight w:val="0"/>
      <w:marTop w:val="0"/>
      <w:marBottom w:val="0"/>
      <w:divBdr>
        <w:top w:val="none" w:sz="0" w:space="0" w:color="auto"/>
        <w:left w:val="none" w:sz="0" w:space="0" w:color="auto"/>
        <w:bottom w:val="none" w:sz="0" w:space="0" w:color="auto"/>
        <w:right w:val="none" w:sz="0" w:space="0" w:color="auto"/>
      </w:divBdr>
    </w:div>
    <w:div w:id="542329961">
      <w:marLeft w:val="0"/>
      <w:marRight w:val="0"/>
      <w:marTop w:val="0"/>
      <w:marBottom w:val="0"/>
      <w:divBdr>
        <w:top w:val="none" w:sz="0" w:space="0" w:color="auto"/>
        <w:left w:val="none" w:sz="0" w:space="0" w:color="auto"/>
        <w:bottom w:val="none" w:sz="0" w:space="0" w:color="auto"/>
        <w:right w:val="none" w:sz="0" w:space="0" w:color="auto"/>
      </w:divBdr>
    </w:div>
    <w:div w:id="542329962">
      <w:marLeft w:val="0"/>
      <w:marRight w:val="0"/>
      <w:marTop w:val="0"/>
      <w:marBottom w:val="0"/>
      <w:divBdr>
        <w:top w:val="none" w:sz="0" w:space="0" w:color="auto"/>
        <w:left w:val="none" w:sz="0" w:space="0" w:color="auto"/>
        <w:bottom w:val="none" w:sz="0" w:space="0" w:color="auto"/>
        <w:right w:val="none" w:sz="0" w:space="0" w:color="auto"/>
      </w:divBdr>
    </w:div>
    <w:div w:id="542329963">
      <w:marLeft w:val="0"/>
      <w:marRight w:val="0"/>
      <w:marTop w:val="0"/>
      <w:marBottom w:val="0"/>
      <w:divBdr>
        <w:top w:val="none" w:sz="0" w:space="0" w:color="auto"/>
        <w:left w:val="none" w:sz="0" w:space="0" w:color="auto"/>
        <w:bottom w:val="none" w:sz="0" w:space="0" w:color="auto"/>
        <w:right w:val="none" w:sz="0" w:space="0" w:color="auto"/>
      </w:divBdr>
    </w:div>
    <w:div w:id="542329966">
      <w:marLeft w:val="0"/>
      <w:marRight w:val="0"/>
      <w:marTop w:val="0"/>
      <w:marBottom w:val="0"/>
      <w:divBdr>
        <w:top w:val="none" w:sz="0" w:space="0" w:color="auto"/>
        <w:left w:val="none" w:sz="0" w:space="0" w:color="auto"/>
        <w:bottom w:val="none" w:sz="0" w:space="0" w:color="auto"/>
        <w:right w:val="none" w:sz="0" w:space="0" w:color="auto"/>
      </w:divBdr>
    </w:div>
    <w:div w:id="542329967">
      <w:marLeft w:val="0"/>
      <w:marRight w:val="0"/>
      <w:marTop w:val="0"/>
      <w:marBottom w:val="0"/>
      <w:divBdr>
        <w:top w:val="none" w:sz="0" w:space="0" w:color="auto"/>
        <w:left w:val="none" w:sz="0" w:space="0" w:color="auto"/>
        <w:bottom w:val="none" w:sz="0" w:space="0" w:color="auto"/>
        <w:right w:val="none" w:sz="0" w:space="0" w:color="auto"/>
      </w:divBdr>
    </w:div>
    <w:div w:id="542329968">
      <w:marLeft w:val="0"/>
      <w:marRight w:val="0"/>
      <w:marTop w:val="0"/>
      <w:marBottom w:val="0"/>
      <w:divBdr>
        <w:top w:val="none" w:sz="0" w:space="0" w:color="auto"/>
        <w:left w:val="none" w:sz="0" w:space="0" w:color="auto"/>
        <w:bottom w:val="none" w:sz="0" w:space="0" w:color="auto"/>
        <w:right w:val="none" w:sz="0" w:space="0" w:color="auto"/>
      </w:divBdr>
    </w:div>
    <w:div w:id="542329970">
      <w:marLeft w:val="0"/>
      <w:marRight w:val="0"/>
      <w:marTop w:val="0"/>
      <w:marBottom w:val="0"/>
      <w:divBdr>
        <w:top w:val="none" w:sz="0" w:space="0" w:color="auto"/>
        <w:left w:val="none" w:sz="0" w:space="0" w:color="auto"/>
        <w:bottom w:val="none" w:sz="0" w:space="0" w:color="auto"/>
        <w:right w:val="none" w:sz="0" w:space="0" w:color="auto"/>
      </w:divBdr>
    </w:div>
    <w:div w:id="542329971">
      <w:marLeft w:val="0"/>
      <w:marRight w:val="0"/>
      <w:marTop w:val="0"/>
      <w:marBottom w:val="0"/>
      <w:divBdr>
        <w:top w:val="none" w:sz="0" w:space="0" w:color="auto"/>
        <w:left w:val="none" w:sz="0" w:space="0" w:color="auto"/>
        <w:bottom w:val="none" w:sz="0" w:space="0" w:color="auto"/>
        <w:right w:val="none" w:sz="0" w:space="0" w:color="auto"/>
      </w:divBdr>
    </w:div>
    <w:div w:id="542329972">
      <w:marLeft w:val="0"/>
      <w:marRight w:val="0"/>
      <w:marTop w:val="0"/>
      <w:marBottom w:val="0"/>
      <w:divBdr>
        <w:top w:val="none" w:sz="0" w:space="0" w:color="auto"/>
        <w:left w:val="none" w:sz="0" w:space="0" w:color="auto"/>
        <w:bottom w:val="none" w:sz="0" w:space="0" w:color="auto"/>
        <w:right w:val="none" w:sz="0" w:space="0" w:color="auto"/>
      </w:divBdr>
      <w:divsChild>
        <w:div w:id="542329964">
          <w:marLeft w:val="0"/>
          <w:marRight w:val="0"/>
          <w:marTop w:val="0"/>
          <w:marBottom w:val="0"/>
          <w:divBdr>
            <w:top w:val="none" w:sz="0" w:space="0" w:color="auto"/>
            <w:left w:val="none" w:sz="0" w:space="0" w:color="auto"/>
            <w:bottom w:val="none" w:sz="0" w:space="0" w:color="auto"/>
            <w:right w:val="none" w:sz="0" w:space="0" w:color="auto"/>
          </w:divBdr>
        </w:div>
        <w:div w:id="542329998">
          <w:marLeft w:val="0"/>
          <w:marRight w:val="0"/>
          <w:marTop w:val="0"/>
          <w:marBottom w:val="120"/>
          <w:divBdr>
            <w:top w:val="none" w:sz="0" w:space="0" w:color="auto"/>
            <w:left w:val="none" w:sz="0" w:space="0" w:color="auto"/>
            <w:bottom w:val="none" w:sz="0" w:space="0" w:color="auto"/>
            <w:right w:val="none" w:sz="0" w:space="0" w:color="auto"/>
          </w:divBdr>
        </w:div>
        <w:div w:id="542330055">
          <w:marLeft w:val="0"/>
          <w:marRight w:val="0"/>
          <w:marTop w:val="0"/>
          <w:marBottom w:val="120"/>
          <w:divBdr>
            <w:top w:val="none" w:sz="0" w:space="0" w:color="auto"/>
            <w:left w:val="none" w:sz="0" w:space="0" w:color="auto"/>
            <w:bottom w:val="none" w:sz="0" w:space="0" w:color="auto"/>
            <w:right w:val="none" w:sz="0" w:space="0" w:color="auto"/>
          </w:divBdr>
        </w:div>
        <w:div w:id="542330056">
          <w:marLeft w:val="0"/>
          <w:marRight w:val="0"/>
          <w:marTop w:val="0"/>
          <w:marBottom w:val="120"/>
          <w:divBdr>
            <w:top w:val="none" w:sz="0" w:space="0" w:color="auto"/>
            <w:left w:val="none" w:sz="0" w:space="0" w:color="auto"/>
            <w:bottom w:val="none" w:sz="0" w:space="0" w:color="auto"/>
            <w:right w:val="none" w:sz="0" w:space="0" w:color="auto"/>
          </w:divBdr>
        </w:div>
      </w:divsChild>
    </w:div>
    <w:div w:id="542329973">
      <w:marLeft w:val="0"/>
      <w:marRight w:val="0"/>
      <w:marTop w:val="0"/>
      <w:marBottom w:val="0"/>
      <w:divBdr>
        <w:top w:val="none" w:sz="0" w:space="0" w:color="auto"/>
        <w:left w:val="none" w:sz="0" w:space="0" w:color="auto"/>
        <w:bottom w:val="none" w:sz="0" w:space="0" w:color="auto"/>
        <w:right w:val="none" w:sz="0" w:space="0" w:color="auto"/>
      </w:divBdr>
    </w:div>
    <w:div w:id="542329974">
      <w:marLeft w:val="0"/>
      <w:marRight w:val="0"/>
      <w:marTop w:val="0"/>
      <w:marBottom w:val="0"/>
      <w:divBdr>
        <w:top w:val="none" w:sz="0" w:space="0" w:color="auto"/>
        <w:left w:val="none" w:sz="0" w:space="0" w:color="auto"/>
        <w:bottom w:val="none" w:sz="0" w:space="0" w:color="auto"/>
        <w:right w:val="none" w:sz="0" w:space="0" w:color="auto"/>
      </w:divBdr>
    </w:div>
    <w:div w:id="542329975">
      <w:marLeft w:val="0"/>
      <w:marRight w:val="0"/>
      <w:marTop w:val="0"/>
      <w:marBottom w:val="0"/>
      <w:divBdr>
        <w:top w:val="none" w:sz="0" w:space="0" w:color="auto"/>
        <w:left w:val="none" w:sz="0" w:space="0" w:color="auto"/>
        <w:bottom w:val="none" w:sz="0" w:space="0" w:color="auto"/>
        <w:right w:val="none" w:sz="0" w:space="0" w:color="auto"/>
      </w:divBdr>
    </w:div>
    <w:div w:id="542329976">
      <w:marLeft w:val="0"/>
      <w:marRight w:val="0"/>
      <w:marTop w:val="0"/>
      <w:marBottom w:val="0"/>
      <w:divBdr>
        <w:top w:val="none" w:sz="0" w:space="0" w:color="auto"/>
        <w:left w:val="none" w:sz="0" w:space="0" w:color="auto"/>
        <w:bottom w:val="none" w:sz="0" w:space="0" w:color="auto"/>
        <w:right w:val="none" w:sz="0" w:space="0" w:color="auto"/>
      </w:divBdr>
      <w:divsChild>
        <w:div w:id="542330015">
          <w:marLeft w:val="0"/>
          <w:marRight w:val="0"/>
          <w:marTop w:val="0"/>
          <w:marBottom w:val="0"/>
          <w:divBdr>
            <w:top w:val="none" w:sz="0" w:space="0" w:color="auto"/>
            <w:left w:val="none" w:sz="0" w:space="0" w:color="auto"/>
            <w:bottom w:val="none" w:sz="0" w:space="0" w:color="auto"/>
            <w:right w:val="none" w:sz="0" w:space="0" w:color="auto"/>
          </w:divBdr>
          <w:divsChild>
            <w:div w:id="542329999">
              <w:marLeft w:val="0"/>
              <w:marRight w:val="0"/>
              <w:marTop w:val="0"/>
              <w:marBottom w:val="0"/>
              <w:divBdr>
                <w:top w:val="none" w:sz="0" w:space="0" w:color="auto"/>
                <w:left w:val="none" w:sz="0" w:space="0" w:color="auto"/>
                <w:bottom w:val="none" w:sz="0" w:space="0" w:color="auto"/>
                <w:right w:val="none" w:sz="0" w:space="0" w:color="auto"/>
              </w:divBdr>
              <w:divsChild>
                <w:div w:id="542329951">
                  <w:marLeft w:val="0"/>
                  <w:marRight w:val="0"/>
                  <w:marTop w:val="0"/>
                  <w:marBottom w:val="0"/>
                  <w:divBdr>
                    <w:top w:val="none" w:sz="0" w:space="0" w:color="auto"/>
                    <w:left w:val="none" w:sz="0" w:space="0" w:color="auto"/>
                    <w:bottom w:val="none" w:sz="0" w:space="0" w:color="auto"/>
                    <w:right w:val="none" w:sz="0" w:space="0" w:color="auto"/>
                  </w:divBdr>
                  <w:divsChild>
                    <w:div w:id="5423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329978">
      <w:marLeft w:val="0"/>
      <w:marRight w:val="0"/>
      <w:marTop w:val="0"/>
      <w:marBottom w:val="0"/>
      <w:divBdr>
        <w:top w:val="none" w:sz="0" w:space="0" w:color="auto"/>
        <w:left w:val="none" w:sz="0" w:space="0" w:color="auto"/>
        <w:bottom w:val="none" w:sz="0" w:space="0" w:color="auto"/>
        <w:right w:val="none" w:sz="0" w:space="0" w:color="auto"/>
      </w:divBdr>
    </w:div>
    <w:div w:id="542329979">
      <w:marLeft w:val="0"/>
      <w:marRight w:val="0"/>
      <w:marTop w:val="0"/>
      <w:marBottom w:val="0"/>
      <w:divBdr>
        <w:top w:val="none" w:sz="0" w:space="0" w:color="auto"/>
        <w:left w:val="none" w:sz="0" w:space="0" w:color="auto"/>
        <w:bottom w:val="none" w:sz="0" w:space="0" w:color="auto"/>
        <w:right w:val="none" w:sz="0" w:space="0" w:color="auto"/>
      </w:divBdr>
    </w:div>
    <w:div w:id="542329980">
      <w:marLeft w:val="0"/>
      <w:marRight w:val="0"/>
      <w:marTop w:val="0"/>
      <w:marBottom w:val="0"/>
      <w:divBdr>
        <w:top w:val="none" w:sz="0" w:space="0" w:color="auto"/>
        <w:left w:val="none" w:sz="0" w:space="0" w:color="auto"/>
        <w:bottom w:val="none" w:sz="0" w:space="0" w:color="auto"/>
        <w:right w:val="none" w:sz="0" w:space="0" w:color="auto"/>
      </w:divBdr>
    </w:div>
    <w:div w:id="542329981">
      <w:marLeft w:val="0"/>
      <w:marRight w:val="0"/>
      <w:marTop w:val="0"/>
      <w:marBottom w:val="0"/>
      <w:divBdr>
        <w:top w:val="none" w:sz="0" w:space="0" w:color="auto"/>
        <w:left w:val="none" w:sz="0" w:space="0" w:color="auto"/>
        <w:bottom w:val="none" w:sz="0" w:space="0" w:color="auto"/>
        <w:right w:val="none" w:sz="0" w:space="0" w:color="auto"/>
      </w:divBdr>
    </w:div>
    <w:div w:id="542329982">
      <w:marLeft w:val="0"/>
      <w:marRight w:val="0"/>
      <w:marTop w:val="0"/>
      <w:marBottom w:val="0"/>
      <w:divBdr>
        <w:top w:val="none" w:sz="0" w:space="0" w:color="auto"/>
        <w:left w:val="none" w:sz="0" w:space="0" w:color="auto"/>
        <w:bottom w:val="none" w:sz="0" w:space="0" w:color="auto"/>
        <w:right w:val="none" w:sz="0" w:space="0" w:color="auto"/>
      </w:divBdr>
      <w:divsChild>
        <w:div w:id="542330026">
          <w:marLeft w:val="0"/>
          <w:marRight w:val="0"/>
          <w:marTop w:val="0"/>
          <w:marBottom w:val="0"/>
          <w:divBdr>
            <w:top w:val="none" w:sz="0" w:space="0" w:color="auto"/>
            <w:left w:val="none" w:sz="0" w:space="0" w:color="auto"/>
            <w:bottom w:val="none" w:sz="0" w:space="0" w:color="auto"/>
            <w:right w:val="none" w:sz="0" w:space="0" w:color="auto"/>
          </w:divBdr>
          <w:divsChild>
            <w:div w:id="542329957">
              <w:marLeft w:val="0"/>
              <w:marRight w:val="0"/>
              <w:marTop w:val="0"/>
              <w:marBottom w:val="0"/>
              <w:divBdr>
                <w:top w:val="none" w:sz="0" w:space="0" w:color="auto"/>
                <w:left w:val="none" w:sz="0" w:space="0" w:color="auto"/>
                <w:bottom w:val="none" w:sz="0" w:space="0" w:color="auto"/>
                <w:right w:val="none" w:sz="0" w:space="0" w:color="auto"/>
              </w:divBdr>
              <w:divsChild>
                <w:div w:id="5423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329983">
      <w:marLeft w:val="0"/>
      <w:marRight w:val="0"/>
      <w:marTop w:val="0"/>
      <w:marBottom w:val="0"/>
      <w:divBdr>
        <w:top w:val="none" w:sz="0" w:space="0" w:color="auto"/>
        <w:left w:val="none" w:sz="0" w:space="0" w:color="auto"/>
        <w:bottom w:val="none" w:sz="0" w:space="0" w:color="auto"/>
        <w:right w:val="none" w:sz="0" w:space="0" w:color="auto"/>
      </w:divBdr>
    </w:div>
    <w:div w:id="542329984">
      <w:marLeft w:val="0"/>
      <w:marRight w:val="0"/>
      <w:marTop w:val="0"/>
      <w:marBottom w:val="0"/>
      <w:divBdr>
        <w:top w:val="none" w:sz="0" w:space="0" w:color="auto"/>
        <w:left w:val="none" w:sz="0" w:space="0" w:color="auto"/>
        <w:bottom w:val="none" w:sz="0" w:space="0" w:color="auto"/>
        <w:right w:val="none" w:sz="0" w:space="0" w:color="auto"/>
      </w:divBdr>
    </w:div>
    <w:div w:id="542329985">
      <w:marLeft w:val="0"/>
      <w:marRight w:val="0"/>
      <w:marTop w:val="0"/>
      <w:marBottom w:val="0"/>
      <w:divBdr>
        <w:top w:val="none" w:sz="0" w:space="0" w:color="auto"/>
        <w:left w:val="none" w:sz="0" w:space="0" w:color="auto"/>
        <w:bottom w:val="none" w:sz="0" w:space="0" w:color="auto"/>
        <w:right w:val="none" w:sz="0" w:space="0" w:color="auto"/>
      </w:divBdr>
    </w:div>
    <w:div w:id="542329986">
      <w:marLeft w:val="0"/>
      <w:marRight w:val="0"/>
      <w:marTop w:val="0"/>
      <w:marBottom w:val="0"/>
      <w:divBdr>
        <w:top w:val="none" w:sz="0" w:space="0" w:color="auto"/>
        <w:left w:val="none" w:sz="0" w:space="0" w:color="auto"/>
        <w:bottom w:val="none" w:sz="0" w:space="0" w:color="auto"/>
        <w:right w:val="none" w:sz="0" w:space="0" w:color="auto"/>
      </w:divBdr>
    </w:div>
    <w:div w:id="542329987">
      <w:marLeft w:val="0"/>
      <w:marRight w:val="0"/>
      <w:marTop w:val="0"/>
      <w:marBottom w:val="0"/>
      <w:divBdr>
        <w:top w:val="none" w:sz="0" w:space="0" w:color="auto"/>
        <w:left w:val="none" w:sz="0" w:space="0" w:color="auto"/>
        <w:bottom w:val="none" w:sz="0" w:space="0" w:color="auto"/>
        <w:right w:val="none" w:sz="0" w:space="0" w:color="auto"/>
      </w:divBdr>
    </w:div>
    <w:div w:id="542329988">
      <w:marLeft w:val="0"/>
      <w:marRight w:val="0"/>
      <w:marTop w:val="0"/>
      <w:marBottom w:val="0"/>
      <w:divBdr>
        <w:top w:val="none" w:sz="0" w:space="0" w:color="auto"/>
        <w:left w:val="none" w:sz="0" w:space="0" w:color="auto"/>
        <w:bottom w:val="none" w:sz="0" w:space="0" w:color="auto"/>
        <w:right w:val="none" w:sz="0" w:space="0" w:color="auto"/>
      </w:divBdr>
    </w:div>
    <w:div w:id="542329989">
      <w:marLeft w:val="0"/>
      <w:marRight w:val="0"/>
      <w:marTop w:val="0"/>
      <w:marBottom w:val="0"/>
      <w:divBdr>
        <w:top w:val="none" w:sz="0" w:space="0" w:color="auto"/>
        <w:left w:val="none" w:sz="0" w:space="0" w:color="auto"/>
        <w:bottom w:val="none" w:sz="0" w:space="0" w:color="auto"/>
        <w:right w:val="none" w:sz="0" w:space="0" w:color="auto"/>
      </w:divBdr>
      <w:divsChild>
        <w:div w:id="542330045">
          <w:marLeft w:val="0"/>
          <w:marRight w:val="0"/>
          <w:marTop w:val="0"/>
          <w:marBottom w:val="0"/>
          <w:divBdr>
            <w:top w:val="none" w:sz="0" w:space="0" w:color="auto"/>
            <w:left w:val="none" w:sz="0" w:space="0" w:color="auto"/>
            <w:bottom w:val="none" w:sz="0" w:space="0" w:color="auto"/>
            <w:right w:val="none" w:sz="0" w:space="0" w:color="auto"/>
          </w:divBdr>
          <w:divsChild>
            <w:div w:id="54232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9990">
      <w:marLeft w:val="0"/>
      <w:marRight w:val="0"/>
      <w:marTop w:val="0"/>
      <w:marBottom w:val="0"/>
      <w:divBdr>
        <w:top w:val="none" w:sz="0" w:space="0" w:color="auto"/>
        <w:left w:val="none" w:sz="0" w:space="0" w:color="auto"/>
        <w:bottom w:val="none" w:sz="0" w:space="0" w:color="auto"/>
        <w:right w:val="none" w:sz="0" w:space="0" w:color="auto"/>
      </w:divBdr>
    </w:div>
    <w:div w:id="542329991">
      <w:marLeft w:val="0"/>
      <w:marRight w:val="0"/>
      <w:marTop w:val="0"/>
      <w:marBottom w:val="0"/>
      <w:divBdr>
        <w:top w:val="none" w:sz="0" w:space="0" w:color="auto"/>
        <w:left w:val="none" w:sz="0" w:space="0" w:color="auto"/>
        <w:bottom w:val="none" w:sz="0" w:space="0" w:color="auto"/>
        <w:right w:val="none" w:sz="0" w:space="0" w:color="auto"/>
      </w:divBdr>
    </w:div>
    <w:div w:id="542329992">
      <w:marLeft w:val="0"/>
      <w:marRight w:val="0"/>
      <w:marTop w:val="0"/>
      <w:marBottom w:val="0"/>
      <w:divBdr>
        <w:top w:val="none" w:sz="0" w:space="0" w:color="auto"/>
        <w:left w:val="none" w:sz="0" w:space="0" w:color="auto"/>
        <w:bottom w:val="none" w:sz="0" w:space="0" w:color="auto"/>
        <w:right w:val="none" w:sz="0" w:space="0" w:color="auto"/>
      </w:divBdr>
    </w:div>
    <w:div w:id="542329993">
      <w:marLeft w:val="0"/>
      <w:marRight w:val="0"/>
      <w:marTop w:val="0"/>
      <w:marBottom w:val="0"/>
      <w:divBdr>
        <w:top w:val="none" w:sz="0" w:space="0" w:color="auto"/>
        <w:left w:val="none" w:sz="0" w:space="0" w:color="auto"/>
        <w:bottom w:val="none" w:sz="0" w:space="0" w:color="auto"/>
        <w:right w:val="none" w:sz="0" w:space="0" w:color="auto"/>
      </w:divBdr>
    </w:div>
    <w:div w:id="542329994">
      <w:marLeft w:val="0"/>
      <w:marRight w:val="0"/>
      <w:marTop w:val="0"/>
      <w:marBottom w:val="0"/>
      <w:divBdr>
        <w:top w:val="none" w:sz="0" w:space="0" w:color="auto"/>
        <w:left w:val="none" w:sz="0" w:space="0" w:color="auto"/>
        <w:bottom w:val="none" w:sz="0" w:space="0" w:color="auto"/>
        <w:right w:val="none" w:sz="0" w:space="0" w:color="auto"/>
      </w:divBdr>
    </w:div>
    <w:div w:id="542329995">
      <w:marLeft w:val="0"/>
      <w:marRight w:val="0"/>
      <w:marTop w:val="0"/>
      <w:marBottom w:val="0"/>
      <w:divBdr>
        <w:top w:val="none" w:sz="0" w:space="0" w:color="auto"/>
        <w:left w:val="none" w:sz="0" w:space="0" w:color="auto"/>
        <w:bottom w:val="none" w:sz="0" w:space="0" w:color="auto"/>
        <w:right w:val="none" w:sz="0" w:space="0" w:color="auto"/>
      </w:divBdr>
    </w:div>
    <w:div w:id="542329996">
      <w:marLeft w:val="0"/>
      <w:marRight w:val="0"/>
      <w:marTop w:val="0"/>
      <w:marBottom w:val="0"/>
      <w:divBdr>
        <w:top w:val="none" w:sz="0" w:space="0" w:color="auto"/>
        <w:left w:val="none" w:sz="0" w:space="0" w:color="auto"/>
        <w:bottom w:val="none" w:sz="0" w:space="0" w:color="auto"/>
        <w:right w:val="none" w:sz="0" w:space="0" w:color="auto"/>
      </w:divBdr>
    </w:div>
    <w:div w:id="542329997">
      <w:marLeft w:val="0"/>
      <w:marRight w:val="0"/>
      <w:marTop w:val="0"/>
      <w:marBottom w:val="0"/>
      <w:divBdr>
        <w:top w:val="none" w:sz="0" w:space="0" w:color="auto"/>
        <w:left w:val="none" w:sz="0" w:space="0" w:color="auto"/>
        <w:bottom w:val="none" w:sz="0" w:space="0" w:color="auto"/>
        <w:right w:val="none" w:sz="0" w:space="0" w:color="auto"/>
      </w:divBdr>
    </w:div>
    <w:div w:id="542330000">
      <w:marLeft w:val="0"/>
      <w:marRight w:val="0"/>
      <w:marTop w:val="0"/>
      <w:marBottom w:val="0"/>
      <w:divBdr>
        <w:top w:val="none" w:sz="0" w:space="0" w:color="auto"/>
        <w:left w:val="none" w:sz="0" w:space="0" w:color="auto"/>
        <w:bottom w:val="none" w:sz="0" w:space="0" w:color="auto"/>
        <w:right w:val="none" w:sz="0" w:space="0" w:color="auto"/>
      </w:divBdr>
    </w:div>
    <w:div w:id="542330001">
      <w:marLeft w:val="0"/>
      <w:marRight w:val="0"/>
      <w:marTop w:val="0"/>
      <w:marBottom w:val="0"/>
      <w:divBdr>
        <w:top w:val="none" w:sz="0" w:space="0" w:color="auto"/>
        <w:left w:val="none" w:sz="0" w:space="0" w:color="auto"/>
        <w:bottom w:val="none" w:sz="0" w:space="0" w:color="auto"/>
        <w:right w:val="none" w:sz="0" w:space="0" w:color="auto"/>
      </w:divBdr>
    </w:div>
    <w:div w:id="542330002">
      <w:marLeft w:val="0"/>
      <w:marRight w:val="0"/>
      <w:marTop w:val="0"/>
      <w:marBottom w:val="0"/>
      <w:divBdr>
        <w:top w:val="none" w:sz="0" w:space="0" w:color="auto"/>
        <w:left w:val="none" w:sz="0" w:space="0" w:color="auto"/>
        <w:bottom w:val="none" w:sz="0" w:space="0" w:color="auto"/>
        <w:right w:val="none" w:sz="0" w:space="0" w:color="auto"/>
      </w:divBdr>
    </w:div>
    <w:div w:id="542330003">
      <w:marLeft w:val="0"/>
      <w:marRight w:val="0"/>
      <w:marTop w:val="0"/>
      <w:marBottom w:val="0"/>
      <w:divBdr>
        <w:top w:val="none" w:sz="0" w:space="0" w:color="auto"/>
        <w:left w:val="none" w:sz="0" w:space="0" w:color="auto"/>
        <w:bottom w:val="none" w:sz="0" w:space="0" w:color="auto"/>
        <w:right w:val="none" w:sz="0" w:space="0" w:color="auto"/>
      </w:divBdr>
    </w:div>
    <w:div w:id="542330004">
      <w:marLeft w:val="0"/>
      <w:marRight w:val="0"/>
      <w:marTop w:val="0"/>
      <w:marBottom w:val="0"/>
      <w:divBdr>
        <w:top w:val="none" w:sz="0" w:space="0" w:color="auto"/>
        <w:left w:val="none" w:sz="0" w:space="0" w:color="auto"/>
        <w:bottom w:val="none" w:sz="0" w:space="0" w:color="auto"/>
        <w:right w:val="none" w:sz="0" w:space="0" w:color="auto"/>
      </w:divBdr>
    </w:div>
    <w:div w:id="542330005">
      <w:marLeft w:val="0"/>
      <w:marRight w:val="0"/>
      <w:marTop w:val="0"/>
      <w:marBottom w:val="0"/>
      <w:divBdr>
        <w:top w:val="none" w:sz="0" w:space="0" w:color="auto"/>
        <w:left w:val="none" w:sz="0" w:space="0" w:color="auto"/>
        <w:bottom w:val="none" w:sz="0" w:space="0" w:color="auto"/>
        <w:right w:val="none" w:sz="0" w:space="0" w:color="auto"/>
      </w:divBdr>
    </w:div>
    <w:div w:id="542330006">
      <w:marLeft w:val="0"/>
      <w:marRight w:val="0"/>
      <w:marTop w:val="0"/>
      <w:marBottom w:val="0"/>
      <w:divBdr>
        <w:top w:val="none" w:sz="0" w:space="0" w:color="auto"/>
        <w:left w:val="none" w:sz="0" w:space="0" w:color="auto"/>
        <w:bottom w:val="none" w:sz="0" w:space="0" w:color="auto"/>
        <w:right w:val="none" w:sz="0" w:space="0" w:color="auto"/>
      </w:divBdr>
    </w:div>
    <w:div w:id="542330007">
      <w:marLeft w:val="0"/>
      <w:marRight w:val="0"/>
      <w:marTop w:val="0"/>
      <w:marBottom w:val="0"/>
      <w:divBdr>
        <w:top w:val="none" w:sz="0" w:space="0" w:color="auto"/>
        <w:left w:val="none" w:sz="0" w:space="0" w:color="auto"/>
        <w:bottom w:val="none" w:sz="0" w:space="0" w:color="auto"/>
        <w:right w:val="none" w:sz="0" w:space="0" w:color="auto"/>
      </w:divBdr>
    </w:div>
    <w:div w:id="542330008">
      <w:marLeft w:val="0"/>
      <w:marRight w:val="0"/>
      <w:marTop w:val="0"/>
      <w:marBottom w:val="0"/>
      <w:divBdr>
        <w:top w:val="none" w:sz="0" w:space="0" w:color="auto"/>
        <w:left w:val="none" w:sz="0" w:space="0" w:color="auto"/>
        <w:bottom w:val="none" w:sz="0" w:space="0" w:color="auto"/>
        <w:right w:val="none" w:sz="0" w:space="0" w:color="auto"/>
      </w:divBdr>
    </w:div>
    <w:div w:id="542330009">
      <w:marLeft w:val="0"/>
      <w:marRight w:val="0"/>
      <w:marTop w:val="0"/>
      <w:marBottom w:val="0"/>
      <w:divBdr>
        <w:top w:val="none" w:sz="0" w:space="0" w:color="auto"/>
        <w:left w:val="none" w:sz="0" w:space="0" w:color="auto"/>
        <w:bottom w:val="none" w:sz="0" w:space="0" w:color="auto"/>
        <w:right w:val="none" w:sz="0" w:space="0" w:color="auto"/>
      </w:divBdr>
    </w:div>
    <w:div w:id="542330010">
      <w:marLeft w:val="0"/>
      <w:marRight w:val="0"/>
      <w:marTop w:val="0"/>
      <w:marBottom w:val="0"/>
      <w:divBdr>
        <w:top w:val="none" w:sz="0" w:space="0" w:color="auto"/>
        <w:left w:val="none" w:sz="0" w:space="0" w:color="auto"/>
        <w:bottom w:val="none" w:sz="0" w:space="0" w:color="auto"/>
        <w:right w:val="none" w:sz="0" w:space="0" w:color="auto"/>
      </w:divBdr>
    </w:div>
    <w:div w:id="542330011">
      <w:marLeft w:val="0"/>
      <w:marRight w:val="0"/>
      <w:marTop w:val="0"/>
      <w:marBottom w:val="0"/>
      <w:divBdr>
        <w:top w:val="none" w:sz="0" w:space="0" w:color="auto"/>
        <w:left w:val="none" w:sz="0" w:space="0" w:color="auto"/>
        <w:bottom w:val="none" w:sz="0" w:space="0" w:color="auto"/>
        <w:right w:val="none" w:sz="0" w:space="0" w:color="auto"/>
      </w:divBdr>
    </w:div>
    <w:div w:id="542330012">
      <w:marLeft w:val="0"/>
      <w:marRight w:val="0"/>
      <w:marTop w:val="0"/>
      <w:marBottom w:val="0"/>
      <w:divBdr>
        <w:top w:val="none" w:sz="0" w:space="0" w:color="auto"/>
        <w:left w:val="none" w:sz="0" w:space="0" w:color="auto"/>
        <w:bottom w:val="none" w:sz="0" w:space="0" w:color="auto"/>
        <w:right w:val="none" w:sz="0" w:space="0" w:color="auto"/>
      </w:divBdr>
    </w:div>
    <w:div w:id="542330013">
      <w:marLeft w:val="0"/>
      <w:marRight w:val="0"/>
      <w:marTop w:val="0"/>
      <w:marBottom w:val="0"/>
      <w:divBdr>
        <w:top w:val="none" w:sz="0" w:space="0" w:color="auto"/>
        <w:left w:val="none" w:sz="0" w:space="0" w:color="auto"/>
        <w:bottom w:val="none" w:sz="0" w:space="0" w:color="auto"/>
        <w:right w:val="none" w:sz="0" w:space="0" w:color="auto"/>
      </w:divBdr>
    </w:div>
    <w:div w:id="542330014">
      <w:marLeft w:val="0"/>
      <w:marRight w:val="0"/>
      <w:marTop w:val="0"/>
      <w:marBottom w:val="0"/>
      <w:divBdr>
        <w:top w:val="none" w:sz="0" w:space="0" w:color="auto"/>
        <w:left w:val="none" w:sz="0" w:space="0" w:color="auto"/>
        <w:bottom w:val="none" w:sz="0" w:space="0" w:color="auto"/>
        <w:right w:val="none" w:sz="0" w:space="0" w:color="auto"/>
      </w:divBdr>
    </w:div>
    <w:div w:id="542330016">
      <w:marLeft w:val="0"/>
      <w:marRight w:val="0"/>
      <w:marTop w:val="0"/>
      <w:marBottom w:val="0"/>
      <w:divBdr>
        <w:top w:val="none" w:sz="0" w:space="0" w:color="auto"/>
        <w:left w:val="none" w:sz="0" w:space="0" w:color="auto"/>
        <w:bottom w:val="none" w:sz="0" w:space="0" w:color="auto"/>
        <w:right w:val="none" w:sz="0" w:space="0" w:color="auto"/>
      </w:divBdr>
    </w:div>
    <w:div w:id="542330017">
      <w:marLeft w:val="0"/>
      <w:marRight w:val="0"/>
      <w:marTop w:val="0"/>
      <w:marBottom w:val="0"/>
      <w:divBdr>
        <w:top w:val="none" w:sz="0" w:space="0" w:color="auto"/>
        <w:left w:val="none" w:sz="0" w:space="0" w:color="auto"/>
        <w:bottom w:val="none" w:sz="0" w:space="0" w:color="auto"/>
        <w:right w:val="none" w:sz="0" w:space="0" w:color="auto"/>
      </w:divBdr>
    </w:div>
    <w:div w:id="542330018">
      <w:marLeft w:val="0"/>
      <w:marRight w:val="0"/>
      <w:marTop w:val="0"/>
      <w:marBottom w:val="0"/>
      <w:divBdr>
        <w:top w:val="none" w:sz="0" w:space="0" w:color="auto"/>
        <w:left w:val="none" w:sz="0" w:space="0" w:color="auto"/>
        <w:bottom w:val="none" w:sz="0" w:space="0" w:color="auto"/>
        <w:right w:val="none" w:sz="0" w:space="0" w:color="auto"/>
      </w:divBdr>
    </w:div>
    <w:div w:id="542330019">
      <w:marLeft w:val="0"/>
      <w:marRight w:val="0"/>
      <w:marTop w:val="0"/>
      <w:marBottom w:val="0"/>
      <w:divBdr>
        <w:top w:val="none" w:sz="0" w:space="0" w:color="auto"/>
        <w:left w:val="none" w:sz="0" w:space="0" w:color="auto"/>
        <w:bottom w:val="none" w:sz="0" w:space="0" w:color="auto"/>
        <w:right w:val="none" w:sz="0" w:space="0" w:color="auto"/>
      </w:divBdr>
      <w:divsChild>
        <w:div w:id="542329977">
          <w:marLeft w:val="0"/>
          <w:marRight w:val="0"/>
          <w:marTop w:val="0"/>
          <w:marBottom w:val="0"/>
          <w:divBdr>
            <w:top w:val="none" w:sz="0" w:space="0" w:color="auto"/>
            <w:left w:val="none" w:sz="0" w:space="0" w:color="auto"/>
            <w:bottom w:val="none" w:sz="0" w:space="0" w:color="auto"/>
            <w:right w:val="none" w:sz="0" w:space="0" w:color="auto"/>
          </w:divBdr>
        </w:div>
      </w:divsChild>
    </w:div>
    <w:div w:id="542330020">
      <w:marLeft w:val="0"/>
      <w:marRight w:val="0"/>
      <w:marTop w:val="0"/>
      <w:marBottom w:val="0"/>
      <w:divBdr>
        <w:top w:val="none" w:sz="0" w:space="0" w:color="auto"/>
        <w:left w:val="none" w:sz="0" w:space="0" w:color="auto"/>
        <w:bottom w:val="none" w:sz="0" w:space="0" w:color="auto"/>
        <w:right w:val="none" w:sz="0" w:space="0" w:color="auto"/>
      </w:divBdr>
    </w:div>
    <w:div w:id="542330021">
      <w:marLeft w:val="0"/>
      <w:marRight w:val="0"/>
      <w:marTop w:val="0"/>
      <w:marBottom w:val="0"/>
      <w:divBdr>
        <w:top w:val="none" w:sz="0" w:space="0" w:color="auto"/>
        <w:left w:val="none" w:sz="0" w:space="0" w:color="auto"/>
        <w:bottom w:val="none" w:sz="0" w:space="0" w:color="auto"/>
        <w:right w:val="none" w:sz="0" w:space="0" w:color="auto"/>
      </w:divBdr>
    </w:div>
    <w:div w:id="542330022">
      <w:marLeft w:val="0"/>
      <w:marRight w:val="0"/>
      <w:marTop w:val="0"/>
      <w:marBottom w:val="0"/>
      <w:divBdr>
        <w:top w:val="none" w:sz="0" w:space="0" w:color="auto"/>
        <w:left w:val="none" w:sz="0" w:space="0" w:color="auto"/>
        <w:bottom w:val="none" w:sz="0" w:space="0" w:color="auto"/>
        <w:right w:val="none" w:sz="0" w:space="0" w:color="auto"/>
      </w:divBdr>
    </w:div>
    <w:div w:id="542330023">
      <w:marLeft w:val="0"/>
      <w:marRight w:val="0"/>
      <w:marTop w:val="0"/>
      <w:marBottom w:val="0"/>
      <w:divBdr>
        <w:top w:val="none" w:sz="0" w:space="0" w:color="auto"/>
        <w:left w:val="none" w:sz="0" w:space="0" w:color="auto"/>
        <w:bottom w:val="none" w:sz="0" w:space="0" w:color="auto"/>
        <w:right w:val="none" w:sz="0" w:space="0" w:color="auto"/>
      </w:divBdr>
    </w:div>
    <w:div w:id="542330024">
      <w:marLeft w:val="0"/>
      <w:marRight w:val="0"/>
      <w:marTop w:val="0"/>
      <w:marBottom w:val="0"/>
      <w:divBdr>
        <w:top w:val="none" w:sz="0" w:space="0" w:color="auto"/>
        <w:left w:val="none" w:sz="0" w:space="0" w:color="auto"/>
        <w:bottom w:val="none" w:sz="0" w:space="0" w:color="auto"/>
        <w:right w:val="none" w:sz="0" w:space="0" w:color="auto"/>
      </w:divBdr>
    </w:div>
    <w:div w:id="542330025">
      <w:marLeft w:val="0"/>
      <w:marRight w:val="0"/>
      <w:marTop w:val="0"/>
      <w:marBottom w:val="0"/>
      <w:divBdr>
        <w:top w:val="none" w:sz="0" w:space="0" w:color="auto"/>
        <w:left w:val="none" w:sz="0" w:space="0" w:color="auto"/>
        <w:bottom w:val="none" w:sz="0" w:space="0" w:color="auto"/>
        <w:right w:val="none" w:sz="0" w:space="0" w:color="auto"/>
      </w:divBdr>
    </w:div>
    <w:div w:id="542330027">
      <w:marLeft w:val="0"/>
      <w:marRight w:val="0"/>
      <w:marTop w:val="0"/>
      <w:marBottom w:val="0"/>
      <w:divBdr>
        <w:top w:val="none" w:sz="0" w:space="0" w:color="auto"/>
        <w:left w:val="none" w:sz="0" w:space="0" w:color="auto"/>
        <w:bottom w:val="none" w:sz="0" w:space="0" w:color="auto"/>
        <w:right w:val="none" w:sz="0" w:space="0" w:color="auto"/>
      </w:divBdr>
    </w:div>
    <w:div w:id="542330028">
      <w:marLeft w:val="0"/>
      <w:marRight w:val="0"/>
      <w:marTop w:val="0"/>
      <w:marBottom w:val="0"/>
      <w:divBdr>
        <w:top w:val="none" w:sz="0" w:space="0" w:color="auto"/>
        <w:left w:val="none" w:sz="0" w:space="0" w:color="auto"/>
        <w:bottom w:val="none" w:sz="0" w:space="0" w:color="auto"/>
        <w:right w:val="none" w:sz="0" w:space="0" w:color="auto"/>
      </w:divBdr>
    </w:div>
    <w:div w:id="542330029">
      <w:marLeft w:val="0"/>
      <w:marRight w:val="0"/>
      <w:marTop w:val="0"/>
      <w:marBottom w:val="0"/>
      <w:divBdr>
        <w:top w:val="none" w:sz="0" w:space="0" w:color="auto"/>
        <w:left w:val="none" w:sz="0" w:space="0" w:color="auto"/>
        <w:bottom w:val="none" w:sz="0" w:space="0" w:color="auto"/>
        <w:right w:val="none" w:sz="0" w:space="0" w:color="auto"/>
      </w:divBdr>
    </w:div>
    <w:div w:id="542330030">
      <w:marLeft w:val="0"/>
      <w:marRight w:val="0"/>
      <w:marTop w:val="0"/>
      <w:marBottom w:val="0"/>
      <w:divBdr>
        <w:top w:val="none" w:sz="0" w:space="0" w:color="auto"/>
        <w:left w:val="none" w:sz="0" w:space="0" w:color="auto"/>
        <w:bottom w:val="none" w:sz="0" w:space="0" w:color="auto"/>
        <w:right w:val="none" w:sz="0" w:space="0" w:color="auto"/>
      </w:divBdr>
    </w:div>
    <w:div w:id="542330031">
      <w:marLeft w:val="0"/>
      <w:marRight w:val="0"/>
      <w:marTop w:val="0"/>
      <w:marBottom w:val="0"/>
      <w:divBdr>
        <w:top w:val="none" w:sz="0" w:space="0" w:color="auto"/>
        <w:left w:val="none" w:sz="0" w:space="0" w:color="auto"/>
        <w:bottom w:val="none" w:sz="0" w:space="0" w:color="auto"/>
        <w:right w:val="none" w:sz="0" w:space="0" w:color="auto"/>
      </w:divBdr>
    </w:div>
    <w:div w:id="542330032">
      <w:marLeft w:val="0"/>
      <w:marRight w:val="0"/>
      <w:marTop w:val="0"/>
      <w:marBottom w:val="0"/>
      <w:divBdr>
        <w:top w:val="none" w:sz="0" w:space="0" w:color="auto"/>
        <w:left w:val="none" w:sz="0" w:space="0" w:color="auto"/>
        <w:bottom w:val="none" w:sz="0" w:space="0" w:color="auto"/>
        <w:right w:val="none" w:sz="0" w:space="0" w:color="auto"/>
      </w:divBdr>
    </w:div>
    <w:div w:id="542330033">
      <w:marLeft w:val="0"/>
      <w:marRight w:val="0"/>
      <w:marTop w:val="0"/>
      <w:marBottom w:val="0"/>
      <w:divBdr>
        <w:top w:val="none" w:sz="0" w:space="0" w:color="auto"/>
        <w:left w:val="none" w:sz="0" w:space="0" w:color="auto"/>
        <w:bottom w:val="none" w:sz="0" w:space="0" w:color="auto"/>
        <w:right w:val="none" w:sz="0" w:space="0" w:color="auto"/>
      </w:divBdr>
    </w:div>
    <w:div w:id="542330034">
      <w:marLeft w:val="0"/>
      <w:marRight w:val="0"/>
      <w:marTop w:val="0"/>
      <w:marBottom w:val="0"/>
      <w:divBdr>
        <w:top w:val="none" w:sz="0" w:space="0" w:color="auto"/>
        <w:left w:val="none" w:sz="0" w:space="0" w:color="auto"/>
        <w:bottom w:val="none" w:sz="0" w:space="0" w:color="auto"/>
        <w:right w:val="none" w:sz="0" w:space="0" w:color="auto"/>
      </w:divBdr>
    </w:div>
    <w:div w:id="542330035">
      <w:marLeft w:val="0"/>
      <w:marRight w:val="0"/>
      <w:marTop w:val="0"/>
      <w:marBottom w:val="0"/>
      <w:divBdr>
        <w:top w:val="none" w:sz="0" w:space="0" w:color="auto"/>
        <w:left w:val="none" w:sz="0" w:space="0" w:color="auto"/>
        <w:bottom w:val="none" w:sz="0" w:space="0" w:color="auto"/>
        <w:right w:val="none" w:sz="0" w:space="0" w:color="auto"/>
      </w:divBdr>
    </w:div>
    <w:div w:id="542330036">
      <w:marLeft w:val="0"/>
      <w:marRight w:val="0"/>
      <w:marTop w:val="0"/>
      <w:marBottom w:val="0"/>
      <w:divBdr>
        <w:top w:val="none" w:sz="0" w:space="0" w:color="auto"/>
        <w:left w:val="none" w:sz="0" w:space="0" w:color="auto"/>
        <w:bottom w:val="none" w:sz="0" w:space="0" w:color="auto"/>
        <w:right w:val="none" w:sz="0" w:space="0" w:color="auto"/>
      </w:divBdr>
    </w:div>
    <w:div w:id="542330037">
      <w:marLeft w:val="0"/>
      <w:marRight w:val="0"/>
      <w:marTop w:val="0"/>
      <w:marBottom w:val="0"/>
      <w:divBdr>
        <w:top w:val="none" w:sz="0" w:space="0" w:color="auto"/>
        <w:left w:val="none" w:sz="0" w:space="0" w:color="auto"/>
        <w:bottom w:val="none" w:sz="0" w:space="0" w:color="auto"/>
        <w:right w:val="none" w:sz="0" w:space="0" w:color="auto"/>
      </w:divBdr>
    </w:div>
    <w:div w:id="542330038">
      <w:marLeft w:val="0"/>
      <w:marRight w:val="0"/>
      <w:marTop w:val="0"/>
      <w:marBottom w:val="0"/>
      <w:divBdr>
        <w:top w:val="none" w:sz="0" w:space="0" w:color="auto"/>
        <w:left w:val="none" w:sz="0" w:space="0" w:color="auto"/>
        <w:bottom w:val="none" w:sz="0" w:space="0" w:color="auto"/>
        <w:right w:val="none" w:sz="0" w:space="0" w:color="auto"/>
      </w:divBdr>
    </w:div>
    <w:div w:id="542330039">
      <w:marLeft w:val="0"/>
      <w:marRight w:val="0"/>
      <w:marTop w:val="0"/>
      <w:marBottom w:val="0"/>
      <w:divBdr>
        <w:top w:val="none" w:sz="0" w:space="0" w:color="auto"/>
        <w:left w:val="none" w:sz="0" w:space="0" w:color="auto"/>
        <w:bottom w:val="none" w:sz="0" w:space="0" w:color="auto"/>
        <w:right w:val="none" w:sz="0" w:space="0" w:color="auto"/>
      </w:divBdr>
    </w:div>
    <w:div w:id="542330040">
      <w:marLeft w:val="0"/>
      <w:marRight w:val="0"/>
      <w:marTop w:val="0"/>
      <w:marBottom w:val="0"/>
      <w:divBdr>
        <w:top w:val="none" w:sz="0" w:space="0" w:color="auto"/>
        <w:left w:val="none" w:sz="0" w:space="0" w:color="auto"/>
        <w:bottom w:val="none" w:sz="0" w:space="0" w:color="auto"/>
        <w:right w:val="none" w:sz="0" w:space="0" w:color="auto"/>
      </w:divBdr>
    </w:div>
    <w:div w:id="542330041">
      <w:marLeft w:val="0"/>
      <w:marRight w:val="0"/>
      <w:marTop w:val="0"/>
      <w:marBottom w:val="0"/>
      <w:divBdr>
        <w:top w:val="none" w:sz="0" w:space="0" w:color="auto"/>
        <w:left w:val="none" w:sz="0" w:space="0" w:color="auto"/>
        <w:bottom w:val="none" w:sz="0" w:space="0" w:color="auto"/>
        <w:right w:val="none" w:sz="0" w:space="0" w:color="auto"/>
      </w:divBdr>
    </w:div>
    <w:div w:id="542330042">
      <w:marLeft w:val="0"/>
      <w:marRight w:val="0"/>
      <w:marTop w:val="0"/>
      <w:marBottom w:val="0"/>
      <w:divBdr>
        <w:top w:val="none" w:sz="0" w:space="0" w:color="auto"/>
        <w:left w:val="none" w:sz="0" w:space="0" w:color="auto"/>
        <w:bottom w:val="none" w:sz="0" w:space="0" w:color="auto"/>
        <w:right w:val="none" w:sz="0" w:space="0" w:color="auto"/>
      </w:divBdr>
    </w:div>
    <w:div w:id="542330043">
      <w:marLeft w:val="0"/>
      <w:marRight w:val="0"/>
      <w:marTop w:val="0"/>
      <w:marBottom w:val="0"/>
      <w:divBdr>
        <w:top w:val="none" w:sz="0" w:space="0" w:color="auto"/>
        <w:left w:val="none" w:sz="0" w:space="0" w:color="auto"/>
        <w:bottom w:val="none" w:sz="0" w:space="0" w:color="auto"/>
        <w:right w:val="none" w:sz="0" w:space="0" w:color="auto"/>
      </w:divBdr>
    </w:div>
    <w:div w:id="542330044">
      <w:marLeft w:val="0"/>
      <w:marRight w:val="0"/>
      <w:marTop w:val="0"/>
      <w:marBottom w:val="0"/>
      <w:divBdr>
        <w:top w:val="none" w:sz="0" w:space="0" w:color="auto"/>
        <w:left w:val="none" w:sz="0" w:space="0" w:color="auto"/>
        <w:bottom w:val="none" w:sz="0" w:space="0" w:color="auto"/>
        <w:right w:val="none" w:sz="0" w:space="0" w:color="auto"/>
      </w:divBdr>
    </w:div>
    <w:div w:id="542330046">
      <w:marLeft w:val="0"/>
      <w:marRight w:val="0"/>
      <w:marTop w:val="0"/>
      <w:marBottom w:val="0"/>
      <w:divBdr>
        <w:top w:val="none" w:sz="0" w:space="0" w:color="auto"/>
        <w:left w:val="none" w:sz="0" w:space="0" w:color="auto"/>
        <w:bottom w:val="none" w:sz="0" w:space="0" w:color="auto"/>
        <w:right w:val="none" w:sz="0" w:space="0" w:color="auto"/>
      </w:divBdr>
    </w:div>
    <w:div w:id="542330047">
      <w:marLeft w:val="0"/>
      <w:marRight w:val="0"/>
      <w:marTop w:val="0"/>
      <w:marBottom w:val="0"/>
      <w:divBdr>
        <w:top w:val="none" w:sz="0" w:space="0" w:color="auto"/>
        <w:left w:val="none" w:sz="0" w:space="0" w:color="auto"/>
        <w:bottom w:val="none" w:sz="0" w:space="0" w:color="auto"/>
        <w:right w:val="none" w:sz="0" w:space="0" w:color="auto"/>
      </w:divBdr>
    </w:div>
    <w:div w:id="542330048">
      <w:marLeft w:val="0"/>
      <w:marRight w:val="0"/>
      <w:marTop w:val="0"/>
      <w:marBottom w:val="0"/>
      <w:divBdr>
        <w:top w:val="none" w:sz="0" w:space="0" w:color="auto"/>
        <w:left w:val="none" w:sz="0" w:space="0" w:color="auto"/>
        <w:bottom w:val="none" w:sz="0" w:space="0" w:color="auto"/>
        <w:right w:val="none" w:sz="0" w:space="0" w:color="auto"/>
      </w:divBdr>
    </w:div>
    <w:div w:id="542330050">
      <w:marLeft w:val="0"/>
      <w:marRight w:val="0"/>
      <w:marTop w:val="0"/>
      <w:marBottom w:val="0"/>
      <w:divBdr>
        <w:top w:val="none" w:sz="0" w:space="0" w:color="auto"/>
        <w:left w:val="none" w:sz="0" w:space="0" w:color="auto"/>
        <w:bottom w:val="none" w:sz="0" w:space="0" w:color="auto"/>
        <w:right w:val="none" w:sz="0" w:space="0" w:color="auto"/>
      </w:divBdr>
    </w:div>
    <w:div w:id="542330051">
      <w:marLeft w:val="0"/>
      <w:marRight w:val="0"/>
      <w:marTop w:val="0"/>
      <w:marBottom w:val="0"/>
      <w:divBdr>
        <w:top w:val="none" w:sz="0" w:space="0" w:color="auto"/>
        <w:left w:val="none" w:sz="0" w:space="0" w:color="auto"/>
        <w:bottom w:val="none" w:sz="0" w:space="0" w:color="auto"/>
        <w:right w:val="none" w:sz="0" w:space="0" w:color="auto"/>
      </w:divBdr>
    </w:div>
    <w:div w:id="542330052">
      <w:marLeft w:val="0"/>
      <w:marRight w:val="0"/>
      <w:marTop w:val="0"/>
      <w:marBottom w:val="0"/>
      <w:divBdr>
        <w:top w:val="none" w:sz="0" w:space="0" w:color="auto"/>
        <w:left w:val="none" w:sz="0" w:space="0" w:color="auto"/>
        <w:bottom w:val="none" w:sz="0" w:space="0" w:color="auto"/>
        <w:right w:val="none" w:sz="0" w:space="0" w:color="auto"/>
      </w:divBdr>
    </w:div>
    <w:div w:id="542330053">
      <w:marLeft w:val="0"/>
      <w:marRight w:val="0"/>
      <w:marTop w:val="0"/>
      <w:marBottom w:val="0"/>
      <w:divBdr>
        <w:top w:val="none" w:sz="0" w:space="0" w:color="auto"/>
        <w:left w:val="none" w:sz="0" w:space="0" w:color="auto"/>
        <w:bottom w:val="none" w:sz="0" w:space="0" w:color="auto"/>
        <w:right w:val="none" w:sz="0" w:space="0" w:color="auto"/>
      </w:divBdr>
    </w:div>
    <w:div w:id="542330054">
      <w:marLeft w:val="0"/>
      <w:marRight w:val="0"/>
      <w:marTop w:val="0"/>
      <w:marBottom w:val="0"/>
      <w:divBdr>
        <w:top w:val="none" w:sz="0" w:space="0" w:color="auto"/>
        <w:left w:val="none" w:sz="0" w:space="0" w:color="auto"/>
        <w:bottom w:val="none" w:sz="0" w:space="0" w:color="auto"/>
        <w:right w:val="none" w:sz="0" w:space="0" w:color="auto"/>
      </w:divBdr>
    </w:div>
    <w:div w:id="542330057">
      <w:marLeft w:val="0"/>
      <w:marRight w:val="0"/>
      <w:marTop w:val="0"/>
      <w:marBottom w:val="0"/>
      <w:divBdr>
        <w:top w:val="none" w:sz="0" w:space="0" w:color="auto"/>
        <w:left w:val="none" w:sz="0" w:space="0" w:color="auto"/>
        <w:bottom w:val="none" w:sz="0" w:space="0" w:color="auto"/>
        <w:right w:val="none" w:sz="0" w:space="0" w:color="auto"/>
      </w:divBdr>
    </w:div>
    <w:div w:id="542330058">
      <w:marLeft w:val="0"/>
      <w:marRight w:val="0"/>
      <w:marTop w:val="0"/>
      <w:marBottom w:val="0"/>
      <w:divBdr>
        <w:top w:val="none" w:sz="0" w:space="0" w:color="auto"/>
        <w:left w:val="none" w:sz="0" w:space="0" w:color="auto"/>
        <w:bottom w:val="none" w:sz="0" w:space="0" w:color="auto"/>
        <w:right w:val="none" w:sz="0" w:space="0" w:color="auto"/>
      </w:divBdr>
    </w:div>
    <w:div w:id="542330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4294934537</TotalTime>
  <Pages>13</Pages>
  <Words>3853</Words>
  <Characters>21963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212</cp:revision>
  <cp:lastPrinted>2022-12-19T07:37:00Z</cp:lastPrinted>
  <dcterms:created xsi:type="dcterms:W3CDTF">2018-07-19T11:11:00Z</dcterms:created>
  <dcterms:modified xsi:type="dcterms:W3CDTF">2023-01-10T03:18:00Z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